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B2" w:rsidRPr="00DA7175" w:rsidRDefault="00C811B2" w:rsidP="002C7E29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C811B2" w:rsidRPr="00DA7175" w:rsidRDefault="00C811B2" w:rsidP="002C7E29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  <w:r>
        <w:rPr>
          <w:b/>
          <w:bCs/>
          <w:color w:val="000000"/>
          <w:szCs w:val="20"/>
        </w:rPr>
        <w:t>м</w:t>
      </w:r>
      <w:r w:rsidRPr="00DA7175">
        <w:rPr>
          <w:b/>
          <w:bCs/>
          <w:color w:val="000000"/>
          <w:szCs w:val="20"/>
        </w:rPr>
        <w:t>уници-</w:t>
      </w:r>
    </w:p>
    <w:p w:rsidR="00C811B2" w:rsidRPr="00DA7175" w:rsidRDefault="00C811B2" w:rsidP="002C7E29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C811B2" w:rsidRPr="00664581" w:rsidRDefault="00C811B2" w:rsidP="002C7E29">
      <w:pPr>
        <w:ind w:hanging="480"/>
        <w:jc w:val="right"/>
        <w:rPr>
          <w:b/>
          <w:bCs/>
          <w:szCs w:val="20"/>
        </w:rPr>
      </w:pPr>
      <w:r w:rsidRPr="00664581">
        <w:rPr>
          <w:b/>
          <w:bCs/>
          <w:szCs w:val="20"/>
        </w:rPr>
        <w:t xml:space="preserve">от </w:t>
      </w:r>
      <w:r>
        <w:rPr>
          <w:b/>
          <w:bCs/>
          <w:szCs w:val="20"/>
        </w:rPr>
        <w:t>9 июня 2017</w:t>
      </w:r>
      <w:r w:rsidRPr="00664581">
        <w:rPr>
          <w:b/>
          <w:bCs/>
          <w:szCs w:val="20"/>
        </w:rPr>
        <w:t xml:space="preserve"> года № </w:t>
      </w:r>
      <w:r>
        <w:rPr>
          <w:b/>
          <w:bCs/>
          <w:szCs w:val="20"/>
        </w:rPr>
        <w:t>97</w:t>
      </w: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C811B2" w:rsidRDefault="00C811B2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C811B2" w:rsidRPr="00EE0FF9" w:rsidRDefault="00C811B2" w:rsidP="00EE0FF9">
      <w:pPr>
        <w:jc w:val="center"/>
        <w:rPr>
          <w:b/>
          <w:color w:val="FF0000"/>
          <w:sz w:val="28"/>
        </w:rPr>
      </w:pPr>
      <w:r w:rsidRPr="00E36205">
        <w:rPr>
          <w:b/>
          <w:color w:val="000000"/>
          <w:sz w:val="28"/>
        </w:rPr>
        <w:t>«</w:t>
      </w:r>
      <w:r w:rsidRPr="00EE0FF9">
        <w:rPr>
          <w:b/>
          <w:sz w:val="28"/>
        </w:rPr>
        <w:t>Выдача</w:t>
      </w:r>
      <w:r>
        <w:rPr>
          <w:b/>
          <w:sz w:val="28"/>
        </w:rPr>
        <w:t xml:space="preserve"> копий </w:t>
      </w:r>
      <w:r w:rsidRPr="00EE0FF9">
        <w:rPr>
          <w:b/>
          <w:sz w:val="28"/>
        </w:rPr>
        <w:t xml:space="preserve"> архивных документов, подтверждающих право на владение землей</w:t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vanish/>
          <w:sz w:val="28"/>
        </w:rPr>
        <w:pgNum/>
      </w:r>
      <w:r w:rsidRPr="00EE0FF9">
        <w:rPr>
          <w:b/>
          <w:sz w:val="28"/>
        </w:rPr>
        <w:t>»</w:t>
      </w:r>
    </w:p>
    <w:p w:rsidR="00C811B2" w:rsidRDefault="00C811B2" w:rsidP="002C7E29">
      <w:pPr>
        <w:jc w:val="center"/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rPr>
          <w:b/>
          <w:bCs/>
          <w:color w:val="000000"/>
          <w:sz w:val="20"/>
          <w:szCs w:val="2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Default="00C811B2" w:rsidP="002C7E29">
      <w:pPr>
        <w:tabs>
          <w:tab w:val="left" w:pos="4884"/>
        </w:tabs>
        <w:rPr>
          <w:b/>
          <w:bCs/>
          <w:color w:val="000000"/>
        </w:rPr>
      </w:pPr>
    </w:p>
    <w:p w:rsidR="00C811B2" w:rsidRPr="00EE0FF9" w:rsidRDefault="00C811B2" w:rsidP="002C7E29">
      <w:pPr>
        <w:tabs>
          <w:tab w:val="left" w:pos="4884"/>
        </w:tabs>
        <w:jc w:val="center"/>
        <w:rPr>
          <w:b/>
          <w:bCs/>
          <w:color w:val="FF0000"/>
          <w:sz w:val="28"/>
        </w:rPr>
      </w:pPr>
      <w:r w:rsidRPr="00E36205">
        <w:rPr>
          <w:b/>
          <w:bCs/>
          <w:color w:val="000000"/>
          <w:sz w:val="28"/>
        </w:rPr>
        <w:t>г. Глазов</w:t>
      </w:r>
      <w:r w:rsidRPr="00664581">
        <w:rPr>
          <w:b/>
          <w:bCs/>
          <w:sz w:val="28"/>
        </w:rPr>
        <w:t>, 2017</w:t>
      </w:r>
    </w:p>
    <w:p w:rsidR="00C811B2" w:rsidRPr="00B0030E" w:rsidRDefault="00C811B2" w:rsidP="002C7E29">
      <w:pPr>
        <w:tabs>
          <w:tab w:val="left" w:pos="4884"/>
        </w:tabs>
        <w:jc w:val="center"/>
        <w:rPr>
          <w:b/>
          <w:bCs/>
          <w:sz w:val="28"/>
        </w:rPr>
      </w:pPr>
    </w:p>
    <w:p w:rsidR="00C811B2" w:rsidRDefault="00C811B2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C811B2" w:rsidRDefault="00C811B2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C811B2" w:rsidRDefault="00C811B2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C811B2" w:rsidRDefault="00C811B2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C811B2" w:rsidRDefault="00C811B2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C811B2" w:rsidRDefault="00C811B2" w:rsidP="002C7E29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C811B2" w:rsidRDefault="00C811B2" w:rsidP="002C7E29">
      <w:pPr>
        <w:jc w:val="right"/>
        <w:rPr>
          <w:i/>
          <w:sz w:val="20"/>
        </w:rPr>
      </w:pPr>
    </w:p>
    <w:p w:rsidR="00C811B2" w:rsidRPr="00F06E14" w:rsidRDefault="00C811B2" w:rsidP="002C7E29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70"/>
        <w:gridCol w:w="8650"/>
        <w:gridCol w:w="567"/>
      </w:tblGrid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C811B2" w:rsidRPr="00DA5027" w:rsidTr="00EE0FF9">
        <w:trPr>
          <w:trHeight w:val="80"/>
        </w:trPr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5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523900" w:rsidRDefault="00C811B2" w:rsidP="00EE0FF9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  <w:r>
              <w:t>7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  <w:r>
              <w:t>10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11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12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13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Default="00C811B2" w:rsidP="00EE0FF9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1414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Default="00C811B2" w:rsidP="00EE0FF9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14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Default="00C811B2" w:rsidP="00EE0FF9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Default="00C811B2" w:rsidP="00EE0FF9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E973AC" w:rsidRDefault="00C811B2" w:rsidP="00EE0FF9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15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18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r w:rsidRPr="00DA5027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  <w:r>
              <w:t>19</w:t>
            </w:r>
          </w:p>
        </w:tc>
      </w:tr>
      <w:tr w:rsidR="00C811B2" w:rsidRPr="004C4450" w:rsidTr="00EE0FF9">
        <w:tc>
          <w:tcPr>
            <w:tcW w:w="570" w:type="dxa"/>
          </w:tcPr>
          <w:p w:rsidR="00C811B2" w:rsidRPr="004C4450" w:rsidRDefault="00C811B2" w:rsidP="00EE0FF9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</w:tcPr>
          <w:p w:rsidR="00C811B2" w:rsidRDefault="00C811B2" w:rsidP="00EE0FF9">
            <w:pPr>
              <w:rPr>
                <w:b/>
              </w:rPr>
            </w:pPr>
          </w:p>
          <w:p w:rsidR="00C811B2" w:rsidRPr="004C4450" w:rsidRDefault="00C811B2" w:rsidP="00EE0FF9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C811B2" w:rsidRPr="004C4450" w:rsidRDefault="00C811B2" w:rsidP="00EE0FF9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C811B2" w:rsidRPr="004C4450" w:rsidRDefault="00C811B2" w:rsidP="00EE0FF9">
            <w:pPr>
              <w:shd w:val="clear" w:color="auto" w:fill="FFFFFF"/>
              <w:jc w:val="center"/>
              <w:rPr>
                <w:b/>
              </w:rPr>
            </w:pPr>
          </w:p>
          <w:p w:rsidR="00C811B2" w:rsidRPr="004C4450" w:rsidRDefault="00C811B2" w:rsidP="00EE0FF9">
            <w:pPr>
              <w:shd w:val="clear" w:color="auto" w:fill="FFFFFF"/>
              <w:jc w:val="center"/>
              <w:rPr>
                <w:b/>
              </w:rPr>
            </w:pPr>
          </w:p>
          <w:p w:rsidR="00C811B2" w:rsidRPr="004C4450" w:rsidRDefault="00C811B2" w:rsidP="00EE0FF9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21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22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23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25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26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C811B2" w:rsidRDefault="00C811B2" w:rsidP="00EE0FF9">
            <w:pPr>
              <w:autoSpaceDE w:val="0"/>
              <w:rPr>
                <w:b/>
              </w:rPr>
            </w:pPr>
          </w:p>
          <w:p w:rsidR="00C811B2" w:rsidRPr="004C4450" w:rsidRDefault="00C811B2" w:rsidP="00EE0FF9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4C4450" w:rsidRDefault="00C811B2" w:rsidP="00EE0FF9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29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4C4450" w:rsidRDefault="00C811B2" w:rsidP="00EE0FF9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30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4C4450" w:rsidRDefault="00C811B2" w:rsidP="00EE0FF9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C811B2" w:rsidRPr="00DA5027" w:rsidTr="00EE0FF9"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C811B2" w:rsidRPr="004C4450" w:rsidRDefault="00C811B2" w:rsidP="00EE0FF9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  <w:r>
              <w:t>31</w:t>
            </w:r>
          </w:p>
        </w:tc>
      </w:tr>
      <w:tr w:rsidR="00C811B2" w:rsidRPr="00D306D7" w:rsidTr="00EE0FF9">
        <w:trPr>
          <w:trHeight w:val="23"/>
        </w:trPr>
        <w:tc>
          <w:tcPr>
            <w:tcW w:w="570" w:type="dxa"/>
          </w:tcPr>
          <w:p w:rsidR="00C811B2" w:rsidRPr="00D306D7" w:rsidRDefault="00C811B2" w:rsidP="00EE0FF9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306D7" w:rsidRDefault="00C811B2" w:rsidP="00EE0FF9">
            <w:pPr>
              <w:rPr>
                <w:b/>
              </w:rPr>
            </w:pPr>
          </w:p>
          <w:p w:rsidR="00C811B2" w:rsidRPr="00D306D7" w:rsidRDefault="00C811B2" w:rsidP="00EE0FF9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vAlign w:val="bottom"/>
          </w:tcPr>
          <w:p w:rsidR="00C811B2" w:rsidRPr="00D306D7" w:rsidRDefault="00C811B2" w:rsidP="00EE0FF9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11B2" w:rsidRPr="00D306D7" w:rsidRDefault="00C811B2" w:rsidP="00EE0FF9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C811B2" w:rsidRPr="00D306D7" w:rsidRDefault="00C811B2" w:rsidP="00EE0FF9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C811B2" w:rsidRPr="00D306D7" w:rsidRDefault="00C811B2" w:rsidP="00EE0FF9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4C4450" w:rsidRDefault="00C811B2" w:rsidP="00EE0FF9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C811B2" w:rsidRPr="004C4450" w:rsidTr="00EE0FF9">
        <w:trPr>
          <w:trHeight w:val="23"/>
        </w:trPr>
        <w:tc>
          <w:tcPr>
            <w:tcW w:w="9220" w:type="dxa"/>
            <w:gridSpan w:val="2"/>
          </w:tcPr>
          <w:p w:rsidR="00C811B2" w:rsidRPr="004C4450" w:rsidRDefault="00C811B2" w:rsidP="00EE0FF9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811B2" w:rsidRPr="004C4450" w:rsidRDefault="00C811B2" w:rsidP="00EE0FF9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C811B2" w:rsidRPr="004C4450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  <w:r>
              <w:rPr>
                <w:color w:val="000000"/>
              </w:rPr>
              <w:t xml:space="preserve"> для физического лица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>Форма заявления о предоставлении муниципальной услуги</w:t>
            </w:r>
            <w:r>
              <w:rPr>
                <w:color w:val="000000"/>
              </w:rPr>
              <w:t xml:space="preserve"> для юридического лица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BodyText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pStyle w:val="NormalWeb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</w:tr>
      <w:tr w:rsidR="00C811B2" w:rsidRPr="00DA5027" w:rsidTr="00EE0FF9">
        <w:trPr>
          <w:trHeight w:val="23"/>
        </w:trPr>
        <w:tc>
          <w:tcPr>
            <w:tcW w:w="570" w:type="dxa"/>
          </w:tcPr>
          <w:p w:rsidR="00C811B2" w:rsidRPr="00DA5027" w:rsidRDefault="00C811B2" w:rsidP="00EE0FF9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C811B2" w:rsidRPr="00DA5027" w:rsidRDefault="00C811B2" w:rsidP="00EE0FF9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C811B2" w:rsidRPr="00DA5027" w:rsidRDefault="00C811B2" w:rsidP="00EE0FF9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</w:tr>
    </w:tbl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Pr="000154A5" w:rsidRDefault="00C811B2" w:rsidP="002C7E29">
      <w:pPr>
        <w:jc w:val="center"/>
        <w:rPr>
          <w:b/>
        </w:rPr>
      </w:pPr>
      <w:r w:rsidRPr="000154A5">
        <w:rPr>
          <w:b/>
        </w:rPr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C811B2" w:rsidRDefault="00C811B2" w:rsidP="002C7E29">
      <w:pPr>
        <w:jc w:val="center"/>
        <w:rPr>
          <w:b/>
        </w:rPr>
      </w:pPr>
    </w:p>
    <w:p w:rsidR="00C811B2" w:rsidRPr="000154A5" w:rsidRDefault="00C811B2" w:rsidP="002C7E29">
      <w:pPr>
        <w:jc w:val="center"/>
        <w:rPr>
          <w:b/>
        </w:rPr>
      </w:pPr>
    </w:p>
    <w:p w:rsidR="00C811B2" w:rsidRPr="000154A5" w:rsidRDefault="00C811B2" w:rsidP="002C7E29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C811B2" w:rsidRPr="008F20ED" w:rsidRDefault="00C811B2" w:rsidP="00EE0FF9">
      <w:pPr>
        <w:jc w:val="both"/>
      </w:pPr>
    </w:p>
    <w:p w:rsidR="00C811B2" w:rsidRDefault="00C811B2" w:rsidP="00AD3AA1">
      <w:pPr>
        <w:ind w:firstLine="709"/>
        <w:jc w:val="both"/>
        <w:rPr>
          <w:b/>
          <w:color w:val="000000"/>
        </w:rPr>
      </w:pPr>
      <w:r w:rsidRPr="00932E76">
        <w:t>1.</w:t>
      </w:r>
      <w:r>
        <w:t xml:space="preserve"> Административный регламент предоставления муниципальной услуги </w:t>
      </w:r>
      <w:r w:rsidRPr="00EE0FF9">
        <w:t xml:space="preserve">«Выдача </w:t>
      </w:r>
      <w:r>
        <w:t xml:space="preserve"> копий </w:t>
      </w:r>
      <w:r w:rsidRPr="00EE0FF9">
        <w:t>архивных документов, подтверждающих право на владение землей</w:t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rPr>
          <w:vanish/>
        </w:rPr>
        <w:pgNum/>
      </w:r>
      <w:r w:rsidRPr="00EE0FF9">
        <w:t>»</w:t>
      </w:r>
      <w:r>
        <w:t xml:space="preserve"> 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t xml:space="preserve">административных </w:t>
      </w:r>
      <w: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color w:val="000000"/>
        </w:rPr>
        <w:t xml:space="preserve">соблюдения </w:t>
      </w:r>
      <w:r>
        <w:rPr>
          <w:color w:val="000000"/>
        </w:rPr>
        <w:t>следующих основных</w:t>
      </w:r>
      <w:r w:rsidRPr="00E10917">
        <w:rPr>
          <w:color w:val="000000"/>
        </w:rPr>
        <w:t xml:space="preserve"> принципов предоставления муниципальных услуг</w:t>
      </w:r>
      <w:r>
        <w:rPr>
          <w:color w:val="000000"/>
        </w:rPr>
        <w:t>:</w:t>
      </w:r>
    </w:p>
    <w:p w:rsidR="00C811B2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C811B2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C811B2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C811B2" w:rsidRPr="00D0528E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C811B2" w:rsidRPr="00D0528E" w:rsidRDefault="00C811B2" w:rsidP="002C7E29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C811B2" w:rsidRPr="00D0528E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C811B2" w:rsidRPr="00D0528E" w:rsidRDefault="00C811B2" w:rsidP="002C7E29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C811B2" w:rsidRPr="00D0528E" w:rsidRDefault="00C811B2" w:rsidP="002C7E29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C811B2" w:rsidRPr="00D0528E" w:rsidRDefault="00C811B2" w:rsidP="002C7E29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</w:p>
    <w:p w:rsidR="00C811B2" w:rsidRPr="00E973AC" w:rsidRDefault="00C811B2" w:rsidP="002C7E29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ind w:firstLine="708"/>
        <w:jc w:val="both"/>
      </w:pPr>
      <w:r w:rsidRPr="00932E76">
        <w:rPr>
          <w:b/>
        </w:rPr>
        <w:t>3.</w:t>
      </w:r>
      <w:r>
        <w:t xml:space="preserve"> Получателями муниципальной услуги являются юридические  и физические услуги.</w:t>
      </w:r>
    </w:p>
    <w:p w:rsidR="00C811B2" w:rsidRDefault="00C811B2" w:rsidP="002C7E29">
      <w:r>
        <w:tab/>
      </w:r>
    </w:p>
    <w:p w:rsidR="00C811B2" w:rsidRDefault="00C811B2" w:rsidP="002C7E29">
      <w:pPr>
        <w:jc w:val="both"/>
        <w:rPr>
          <w:b/>
        </w:rPr>
      </w:pPr>
    </w:p>
    <w:p w:rsidR="00C811B2" w:rsidRPr="00A929B2" w:rsidRDefault="00C811B2" w:rsidP="002C7E29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C811B2" w:rsidRPr="00A929B2" w:rsidRDefault="00C811B2" w:rsidP="002C7E29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C811B2" w:rsidRPr="00521CDF" w:rsidRDefault="00C811B2" w:rsidP="002C7E29">
      <w:pPr>
        <w:pStyle w:val="NormalWeb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>предоставление муниципальной услуги, является отдел имущественных отношений</w:t>
      </w:r>
      <w:r>
        <w:t xml:space="preserve"> Администрации муниципального образования «Глазовский район»(далее отдел имущественных отношений)</w:t>
      </w:r>
      <w:r w:rsidRPr="00521CDF">
        <w:t xml:space="preserve">.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>осуществляют специалисты отдела имущественных отн</w:t>
      </w:r>
      <w:r>
        <w:t>ошений 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заявлений </w:t>
      </w:r>
      <w:r w:rsidRPr="00133BB1">
        <w:t>(пункты 7,10 настоящего Административного регламента</w:t>
      </w:r>
      <w:r w:rsidRPr="005479B3">
        <w:rPr>
          <w:color w:val="7030A0"/>
        </w:rPr>
        <w:t>)</w:t>
      </w:r>
      <w:r w:rsidRPr="00FA0CEC">
        <w:rPr>
          <w:color w:val="FF0000"/>
        </w:rPr>
        <w:t xml:space="preserve">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C811B2" w:rsidRPr="00D93E7E" w:rsidRDefault="00C811B2" w:rsidP="002C7E29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>данные отдела имущественных отношений Администрации</w:t>
      </w:r>
      <w:r w:rsidRPr="00D93E7E">
        <w:t xml:space="preserve"> Глазовского района:</w:t>
      </w:r>
    </w:p>
    <w:p w:rsidR="00C811B2" w:rsidRPr="00AD3AA1" w:rsidRDefault="00C811B2" w:rsidP="002C7E29">
      <w:pPr>
        <w:jc w:val="both"/>
      </w:pPr>
      <w:r>
        <w:t xml:space="preserve"> </w:t>
      </w: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AD3AA1">
        <w:t>4 этаж, кабинет № 405.</w:t>
      </w:r>
    </w:p>
    <w:p w:rsidR="00C811B2" w:rsidRPr="00AD3AA1" w:rsidRDefault="00C811B2" w:rsidP="002C7E29">
      <w:pPr>
        <w:ind w:firstLine="708"/>
        <w:jc w:val="both"/>
      </w:pPr>
      <w:r w:rsidRPr="00AD3AA1">
        <w:t>2) Телефон: (341-41) 5-41-36.</w:t>
      </w:r>
    </w:p>
    <w:p w:rsidR="00C811B2" w:rsidRPr="00AD3AA1" w:rsidRDefault="00C811B2" w:rsidP="002C7E29">
      <w:pPr>
        <w:ind w:firstLine="708"/>
        <w:jc w:val="both"/>
      </w:pPr>
      <w:r w:rsidRPr="00AD3AA1">
        <w:t>3) Факс: (341-41) 2-25-75.</w:t>
      </w:r>
    </w:p>
    <w:p w:rsidR="00C811B2" w:rsidRPr="00AD3AA1" w:rsidRDefault="00C811B2" w:rsidP="00AD3AA1">
      <w:pPr>
        <w:pStyle w:val="Iauiue"/>
        <w:snapToGrid w:val="0"/>
        <w:jc w:val="both"/>
      </w:pPr>
      <w:r w:rsidRPr="00AD3AA1">
        <w:t xml:space="preserve">           4) Адрес электронной почты: </w:t>
      </w:r>
      <w:hyperlink r:id="rId7" w:history="1">
        <w:r w:rsidRPr="002F618F">
          <w:rPr>
            <w:rStyle w:val="Hyperlink"/>
            <w:color w:val="auto"/>
            <w:u w:val="none"/>
          </w:rPr>
          <w:t>omsu@glazrayon.ru</w:t>
        </w:r>
      </w:hyperlink>
      <w:r w:rsidRPr="002F618F">
        <w:t xml:space="preserve">, </w:t>
      </w:r>
      <w:hyperlink r:id="rId8" w:history="1">
        <w:r w:rsidRPr="002F618F">
          <w:rPr>
            <w:rStyle w:val="Hyperlink"/>
            <w:color w:val="auto"/>
            <w:sz w:val="22"/>
            <w:u w:val="none"/>
          </w:rPr>
          <w:t>vershinina@glazrayon.ru</w:t>
        </w:r>
      </w:hyperlink>
      <w:r w:rsidRPr="002F618F">
        <w:rPr>
          <w:rStyle w:val="Hyperlink"/>
          <w:color w:val="auto"/>
          <w:sz w:val="22"/>
          <w:u w:val="none"/>
        </w:rPr>
        <w:t xml:space="preserve">, </w:t>
      </w:r>
      <w:hyperlink r:id="rId9" w:history="1">
        <w:r w:rsidRPr="002F618F">
          <w:rPr>
            <w:rStyle w:val="Hyperlink"/>
            <w:color w:val="auto"/>
            <w:sz w:val="22"/>
            <w:u w:val="none"/>
          </w:rPr>
          <w:t>ipatova@glazrayon.ru</w:t>
        </w:r>
      </w:hyperlink>
      <w:r w:rsidRPr="002F618F">
        <w:rPr>
          <w:rStyle w:val="Hyperlink"/>
          <w:color w:val="auto"/>
          <w:sz w:val="22"/>
          <w:u w:val="none"/>
        </w:rPr>
        <w:t>,</w:t>
      </w:r>
      <w:hyperlink r:id="rId10" w:history="1">
        <w:r w:rsidRPr="002F618F">
          <w:rPr>
            <w:rStyle w:val="Hyperlink"/>
            <w:color w:val="auto"/>
            <w:sz w:val="22"/>
            <w:u w:val="none"/>
          </w:rPr>
          <w:t>blinova@glazrayon.ru</w:t>
        </w:r>
      </w:hyperlink>
      <w:r w:rsidRPr="002F618F">
        <w:rPr>
          <w:rStyle w:val="Hyperlink"/>
          <w:color w:val="auto"/>
          <w:sz w:val="22"/>
          <w:u w:val="none"/>
        </w:rPr>
        <w:t>,</w:t>
      </w:r>
      <w:hyperlink r:id="rId11" w:history="1">
        <w:r w:rsidRPr="002F618F">
          <w:rPr>
            <w:rStyle w:val="Hyperlink"/>
            <w:color w:val="auto"/>
            <w:sz w:val="22"/>
            <w:u w:val="none"/>
          </w:rPr>
          <w:t>savina@glazrayon.ru</w:t>
        </w:r>
      </w:hyperlink>
    </w:p>
    <w:p w:rsidR="00C811B2" w:rsidRPr="00AD3AA1" w:rsidRDefault="00C811B2" w:rsidP="002C7E29">
      <w:pPr>
        <w:ind w:firstLine="708"/>
        <w:jc w:val="both"/>
      </w:pPr>
      <w:r w:rsidRPr="00932E76">
        <w:rPr>
          <w:b/>
        </w:rPr>
        <w:t>8.</w:t>
      </w:r>
      <w:r>
        <w:t xml:space="preserve"> График работы</w:t>
      </w:r>
      <w:r w:rsidRPr="00206620">
        <w:t xml:space="preserve"> </w:t>
      </w:r>
      <w:r w:rsidRPr="00AD3AA1">
        <w:t xml:space="preserve">отдела имущественных отношений </w:t>
      </w:r>
      <w:bookmarkStart w:id="0" w:name="_GoBack"/>
      <w:bookmarkEnd w:id="0"/>
      <w:r>
        <w:t>: ежедневно с 8.00 час. до 17.0</w:t>
      </w:r>
      <w:r w:rsidRPr="00AD3AA1">
        <w:t xml:space="preserve">0 час. (перерыв с 12.00 час. до 13.00 час.).  </w:t>
      </w:r>
    </w:p>
    <w:p w:rsidR="00C811B2" w:rsidRPr="00A929B2" w:rsidRDefault="00C811B2" w:rsidP="002C7E29">
      <w:pPr>
        <w:ind w:firstLine="708"/>
        <w:jc w:val="both"/>
        <w:rPr>
          <w:color w:val="0070C0"/>
        </w:rPr>
      </w:pPr>
      <w:r w:rsidRPr="00133BB1">
        <w:t>Неприемный день – среда</w:t>
      </w:r>
      <w:r w:rsidRPr="00A929B2">
        <w:rPr>
          <w:color w:val="0070C0"/>
        </w:rPr>
        <w:t>.</w:t>
      </w:r>
    </w:p>
    <w:p w:rsidR="00C811B2" w:rsidRDefault="00C811B2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C811B2" w:rsidRDefault="00C811B2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C811B2" w:rsidRPr="00AD3AA1" w:rsidRDefault="00C811B2" w:rsidP="002C7E29">
      <w:pPr>
        <w:ind w:firstLine="708"/>
        <w:jc w:val="both"/>
      </w:pPr>
      <w:r w:rsidRPr="00AD3AA1"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C811B2" w:rsidRDefault="00C811B2" w:rsidP="002C7E29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вопросы имущественных отношений:</w:t>
      </w:r>
    </w:p>
    <w:p w:rsidR="00C811B2" w:rsidRPr="00133BB1" w:rsidRDefault="00C811B2" w:rsidP="002C7E29">
      <w:pPr>
        <w:jc w:val="both"/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133BB1">
        <w:t>2 этаж, кабинет № 201.</w:t>
      </w:r>
    </w:p>
    <w:p w:rsidR="00C811B2" w:rsidRPr="00133BB1" w:rsidRDefault="00C811B2" w:rsidP="002C7E29">
      <w:pPr>
        <w:ind w:firstLine="708"/>
        <w:jc w:val="both"/>
      </w:pPr>
      <w:r w:rsidRPr="00133BB1">
        <w:t xml:space="preserve">2) Телефон: (341-41) 2-95-93. </w:t>
      </w:r>
    </w:p>
    <w:p w:rsidR="00C811B2" w:rsidRPr="00133BB1" w:rsidRDefault="00C811B2" w:rsidP="002C7E29">
      <w:pPr>
        <w:ind w:firstLine="708"/>
        <w:jc w:val="both"/>
      </w:pPr>
      <w:r w:rsidRPr="00133BB1">
        <w:t xml:space="preserve">3) Адрес электронной почты: </w:t>
      </w:r>
      <w:hyperlink r:id="rId12" w:history="1">
        <w:r w:rsidRPr="00133BB1">
          <w:rPr>
            <w:rStyle w:val="Hyperlink"/>
            <w:color w:val="auto"/>
          </w:rPr>
          <w:t>uf@glazrayon.ru</w:t>
        </w:r>
      </w:hyperlink>
      <w:r w:rsidRPr="00133BB1">
        <w:t xml:space="preserve">.  </w:t>
      </w:r>
    </w:p>
    <w:p w:rsidR="00C811B2" w:rsidRDefault="00C811B2" w:rsidP="002C7E29"/>
    <w:p w:rsidR="00C811B2" w:rsidRDefault="00C811B2" w:rsidP="002C7E29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C811B2" w:rsidRPr="00D93E7E" w:rsidRDefault="00C811B2" w:rsidP="002C7E29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234"/>
        <w:gridCol w:w="2835"/>
        <w:gridCol w:w="1257"/>
        <w:gridCol w:w="2017"/>
      </w:tblGrid>
      <w:tr w:rsidR="00C811B2" w:rsidRPr="00ED1D9A" w:rsidTr="00EE0FF9">
        <w:trPr>
          <w:tblHeader/>
        </w:trPr>
        <w:tc>
          <w:tcPr>
            <w:tcW w:w="560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vAlign w:val="center"/>
          </w:tcPr>
          <w:p w:rsidR="00C811B2" w:rsidRDefault="00C811B2" w:rsidP="00EE0FF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C811B2" w:rsidRPr="00ED1D9A" w:rsidRDefault="00C811B2" w:rsidP="00EE0F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1)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vAlign w:val="center"/>
          </w:tcPr>
          <w:p w:rsidR="00C811B2" w:rsidRDefault="00C811B2" w:rsidP="00EE0FF9">
            <w:pPr>
              <w:jc w:val="center"/>
            </w:pPr>
            <w:r w:rsidRPr="00D43996">
              <w:t xml:space="preserve">(341-41) </w:t>
            </w:r>
          </w:p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3" w:history="1">
              <w:r w:rsidRPr="00ED1D9A">
                <w:rPr>
                  <w:rStyle w:val="Hyperlink"/>
                  <w:lang w:val="en-US"/>
                </w:rPr>
                <w:t>adam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2)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vAlign w:val="center"/>
          </w:tcPr>
          <w:p w:rsidR="00C811B2" w:rsidRDefault="00C811B2" w:rsidP="00EE0FF9">
            <w:pPr>
              <w:jc w:val="center"/>
            </w:pPr>
            <w:r w:rsidRPr="00D43996">
              <w:t xml:space="preserve">(341-41) </w:t>
            </w:r>
          </w:p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4" w:history="1">
              <w:r w:rsidRPr="00ED1D9A">
                <w:rPr>
                  <w:rStyle w:val="Hyperlink"/>
                  <w:lang w:val="en-US"/>
                </w:rPr>
                <w:t>bogatir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3)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5" w:history="1">
              <w:r w:rsidRPr="00ED1D9A">
                <w:rPr>
                  <w:rStyle w:val="Hyperlink"/>
                  <w:lang w:val="en-US"/>
                </w:rPr>
                <w:t>gulekovo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4)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6" w:history="1">
              <w:r w:rsidRPr="00ED1D9A">
                <w:rPr>
                  <w:rStyle w:val="Hyperlink"/>
                  <w:lang w:val="en-US"/>
                </w:rPr>
                <w:t>kachkashur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5)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7" w:history="1">
              <w:r w:rsidRPr="00ED1D9A">
                <w:rPr>
                  <w:rStyle w:val="Hyperlink"/>
                  <w:lang w:val="en-US"/>
                </w:rPr>
                <w:t>kozhil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6)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8" w:history="1">
              <w:r w:rsidRPr="00ED1D9A">
                <w:rPr>
                  <w:rStyle w:val="Hyperlink"/>
                  <w:lang w:val="en-US"/>
                </w:rPr>
                <w:t>kuregovo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7)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19" w:history="1">
              <w:r w:rsidRPr="00ED1D9A">
                <w:rPr>
                  <w:rStyle w:val="Hyperlink"/>
                  <w:lang w:val="en-US"/>
                </w:rPr>
                <w:t>oktyabr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8)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20" w:history="1">
              <w:r w:rsidRPr="00ED1D9A">
                <w:rPr>
                  <w:rStyle w:val="Hyperlink"/>
                  <w:lang w:val="en-US"/>
                </w:rPr>
                <w:t>parzi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9)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21" w:history="1">
              <w:r w:rsidRPr="00ED1D9A">
                <w:rPr>
                  <w:rStyle w:val="Hyperlink"/>
                  <w:lang w:val="en-US"/>
                </w:rPr>
                <w:t>ponino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10)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22" w:history="1">
              <w:r w:rsidRPr="00ED1D9A">
                <w:rPr>
                  <w:rStyle w:val="Hyperlink"/>
                  <w:lang w:val="en-US"/>
                </w:rPr>
                <w:t>urakovo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C811B2" w:rsidRPr="00ED1D9A" w:rsidTr="00EE0FF9">
        <w:tc>
          <w:tcPr>
            <w:tcW w:w="560" w:type="dxa"/>
          </w:tcPr>
          <w:p w:rsidR="00C811B2" w:rsidRPr="00CF03F8" w:rsidRDefault="00C811B2" w:rsidP="00EE0FF9">
            <w:r>
              <w:t>11)</w:t>
            </w:r>
          </w:p>
        </w:tc>
        <w:tc>
          <w:tcPr>
            <w:tcW w:w="3234" w:type="dxa"/>
          </w:tcPr>
          <w:p w:rsidR="00C811B2" w:rsidRPr="00ED1D9A" w:rsidRDefault="00C811B2" w:rsidP="00EE0FF9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vAlign w:val="center"/>
          </w:tcPr>
          <w:p w:rsidR="00C811B2" w:rsidRPr="00ED1D9A" w:rsidRDefault="00C811B2" w:rsidP="00EE0FF9">
            <w:pPr>
              <w:jc w:val="center"/>
              <w:rPr>
                <w:b/>
              </w:rPr>
            </w:pPr>
            <w:hyperlink r:id="rId23" w:history="1">
              <w:r w:rsidRPr="00ED1D9A">
                <w:rPr>
                  <w:rStyle w:val="Hyperlink"/>
                  <w:lang w:val="en-US"/>
                </w:rPr>
                <w:t>shtanigurt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</w:tbl>
    <w:p w:rsidR="00C811B2" w:rsidRDefault="00C811B2" w:rsidP="002C7E29">
      <w:pPr>
        <w:ind w:firstLine="708"/>
        <w:jc w:val="both"/>
      </w:pPr>
    </w:p>
    <w:p w:rsidR="00C811B2" w:rsidRDefault="00C811B2" w:rsidP="002C7E29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C811B2" w:rsidRDefault="00C811B2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C811B2" w:rsidRDefault="00C811B2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C811B2" w:rsidRDefault="00C811B2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1B2" w:rsidRDefault="00C811B2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1B2" w:rsidRDefault="00C811B2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1B2" w:rsidRPr="00E96150" w:rsidRDefault="00C811B2" w:rsidP="002C7E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150">
        <w:rPr>
          <w:rFonts w:ascii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C811B2" w:rsidRPr="002666E5" w:rsidRDefault="00C811B2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811B2" w:rsidRDefault="00C811B2" w:rsidP="002C7E29">
      <w:pPr>
        <w:pStyle w:val="NormalWeb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C811B2" w:rsidRPr="00F41ABD" w:rsidRDefault="00C811B2" w:rsidP="002C7E29">
      <w:pPr>
        <w:pStyle w:val="NormalWeb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C811B2" w:rsidRDefault="00C811B2" w:rsidP="002C7E29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C811B2" w:rsidRDefault="00C811B2" w:rsidP="002C7E29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C811B2" w:rsidRPr="00F41ABD" w:rsidRDefault="00C811B2" w:rsidP="002C7E29">
      <w:pPr>
        <w:ind w:firstLine="708"/>
        <w:jc w:val="both"/>
      </w:pPr>
      <w:r>
        <w:t>3) полнота информирования;</w:t>
      </w:r>
    </w:p>
    <w:p w:rsidR="00C811B2" w:rsidRPr="00F41ABD" w:rsidRDefault="00C811B2" w:rsidP="002C7E29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C811B2" w:rsidRDefault="00C811B2" w:rsidP="002C7E29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C811B2" w:rsidRPr="00F41ABD" w:rsidRDefault="00C811B2" w:rsidP="002C7E29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C811B2" w:rsidRDefault="00C811B2" w:rsidP="002C7E29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133BB1">
        <w:t>отдела имущественных отношений</w:t>
      </w:r>
      <w:r>
        <w:t xml:space="preserve"> и офисов «Мои документы» в Глазовском районе предоставляют информацию по следующим вопросам:</w:t>
      </w:r>
    </w:p>
    <w:p w:rsidR="00C811B2" w:rsidRDefault="00C811B2" w:rsidP="002C7E29">
      <w:pPr>
        <w:ind w:firstLine="708"/>
        <w:jc w:val="both"/>
      </w:pPr>
      <w:r>
        <w:t>1) о способах получения муниципальной услуги;</w:t>
      </w:r>
    </w:p>
    <w:p w:rsidR="00C811B2" w:rsidRDefault="00C811B2" w:rsidP="002C7E29">
      <w:pPr>
        <w:ind w:firstLine="708"/>
        <w:jc w:val="both"/>
      </w:pPr>
      <w:r>
        <w:t>2) о процедуре предоставления муниципальной услуги по выдаче</w:t>
      </w:r>
      <w:r w:rsidRPr="00EE0FF9">
        <w:t xml:space="preserve"> архивных документов, подтверждающих право на владение землей</w:t>
      </w:r>
      <w:r>
        <w:t xml:space="preserve"> </w:t>
      </w:r>
    </w:p>
    <w:p w:rsidR="00C811B2" w:rsidRDefault="00C811B2" w:rsidP="002C7E29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C811B2" w:rsidRDefault="00C811B2" w:rsidP="002C7E29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C811B2" w:rsidRDefault="00C811B2" w:rsidP="002C7E29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C811B2" w:rsidRPr="00327A05" w:rsidRDefault="00C811B2" w:rsidP="002C7E29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C811B2" w:rsidRPr="00327A05" w:rsidRDefault="00C811B2" w:rsidP="002C7E29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C811B2" w:rsidRDefault="00C811B2" w:rsidP="002C7E29">
      <w:pPr>
        <w:ind w:firstLine="708"/>
        <w:jc w:val="both"/>
      </w:pPr>
      <w:r>
        <w:t>8) о сроке предоставления услуги;</w:t>
      </w:r>
    </w:p>
    <w:p w:rsidR="00C811B2" w:rsidRDefault="00C811B2" w:rsidP="002C7E29">
      <w:pPr>
        <w:ind w:firstLine="708"/>
        <w:jc w:val="both"/>
      </w:pPr>
      <w:r>
        <w:t>9) о ходе предоставления муниципальной услуги;</w:t>
      </w:r>
    </w:p>
    <w:p w:rsidR="00C811B2" w:rsidRDefault="00C811B2" w:rsidP="002C7E29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C811B2" w:rsidRDefault="00C811B2" w:rsidP="002C7E29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C811B2" w:rsidRPr="00875B1C" w:rsidRDefault="00C811B2" w:rsidP="002C7E29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133BB1">
        <w:t>отдела имущественных отношений</w:t>
      </w:r>
      <w:r>
        <w:t xml:space="preserve"> или офисов «Мои документы» в Глазовском районе в форме индивидуального устного и письменного информирования. </w:t>
      </w:r>
    </w:p>
    <w:p w:rsidR="00C811B2" w:rsidRPr="001B30B8" w:rsidRDefault="00C811B2" w:rsidP="002C7E29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C811B2" w:rsidRPr="001B30B8" w:rsidRDefault="00C811B2" w:rsidP="002C7E29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C811B2" w:rsidRPr="001B30B8" w:rsidRDefault="00C811B2" w:rsidP="002C7E29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C811B2" w:rsidRDefault="00C811B2" w:rsidP="002C7E29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C811B2" w:rsidRPr="00133BB1" w:rsidRDefault="00C811B2" w:rsidP="002C7E29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</w:t>
      </w:r>
      <w:r w:rsidRPr="00133BB1">
        <w:t>организаций (пункты 8 и 11 настоящего Административного регламента).</w:t>
      </w:r>
    </w:p>
    <w:p w:rsidR="00C811B2" w:rsidRDefault="00C811B2" w:rsidP="002C7E29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C811B2" w:rsidRDefault="00C811B2" w:rsidP="002C7E29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C811B2" w:rsidRDefault="00C811B2" w:rsidP="002C7E29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C811B2" w:rsidRPr="007E589E" w:rsidRDefault="00C811B2" w:rsidP="002C7E29">
      <w:pPr>
        <w:ind w:firstLine="708"/>
        <w:jc w:val="both"/>
        <w:rPr>
          <w:color w:val="7030A0"/>
        </w:rPr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133BB1">
        <w:t>7 и 10 настоящего Административного регламента;</w:t>
      </w:r>
    </w:p>
    <w:p w:rsidR="00C811B2" w:rsidRPr="00133BB1" w:rsidRDefault="00C811B2" w:rsidP="002C7E29">
      <w:pPr>
        <w:ind w:firstLine="708"/>
        <w:jc w:val="both"/>
      </w:pPr>
      <w:r>
        <w:t xml:space="preserve">2) по электронной почте на электронные адреса, указанные в пунктах </w:t>
      </w:r>
      <w:r w:rsidRPr="00133BB1">
        <w:t>7 и 10 настоящего Административного регламента;</w:t>
      </w:r>
    </w:p>
    <w:p w:rsidR="00C811B2" w:rsidRPr="00133BB1" w:rsidRDefault="00C811B2" w:rsidP="002C7E29">
      <w:pPr>
        <w:ind w:firstLine="708"/>
        <w:jc w:val="both"/>
      </w:pPr>
      <w:r>
        <w:t xml:space="preserve">3) посредством факсимильной связи на номер, указанный в пункте </w:t>
      </w:r>
      <w:r w:rsidRPr="00133BB1">
        <w:t>7 настоящего Административного регламента;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4" w:history="1">
        <w:r w:rsidRPr="009D4B83">
          <w:rPr>
            <w:rStyle w:val="Hyperlink"/>
          </w:rPr>
          <w:t>http://glazrayon.ru/feedback/new.php</w:t>
        </w:r>
      </w:hyperlink>
      <w:r>
        <w:t>.</w:t>
      </w:r>
    </w:p>
    <w:p w:rsidR="00C811B2" w:rsidRDefault="00C811B2" w:rsidP="002C7E29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C811B2" w:rsidRDefault="00C811B2" w:rsidP="002C7E29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C811B2" w:rsidRPr="00AD405A" w:rsidRDefault="00C811B2" w:rsidP="002C7E29">
      <w:pPr>
        <w:pStyle w:val="NormalWeb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C811B2" w:rsidRPr="00AD405A" w:rsidRDefault="00C811B2" w:rsidP="002C7E29">
      <w:pPr>
        <w:pStyle w:val="NormalWeb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5" w:history="1">
        <w:r w:rsidRPr="0076734D">
          <w:rPr>
            <w:rStyle w:val="Hyperlink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C811B2" w:rsidRPr="00C3015F" w:rsidRDefault="00C811B2" w:rsidP="002C7E29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6" w:history="1">
        <w:r w:rsidRPr="0076734D">
          <w:rPr>
            <w:rStyle w:val="Hyperlink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C3015F">
        <w:t xml:space="preserve">приложении № 1 к настоящему Административному регламенту; </w:t>
      </w:r>
    </w:p>
    <w:p w:rsidR="00C811B2" w:rsidRPr="00AD405A" w:rsidRDefault="00C811B2" w:rsidP="002C7E29">
      <w:pPr>
        <w:pStyle w:val="NormalWeb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7" w:history="1">
        <w:r w:rsidRPr="0076734D">
          <w:rPr>
            <w:rStyle w:val="Hyperlink"/>
          </w:rPr>
          <w:t>http://glazrayon.ru</w:t>
        </w:r>
      </w:hyperlink>
      <w:r>
        <w:t>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C811B2" w:rsidRDefault="00C811B2" w:rsidP="002C7E29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C811B2" w:rsidRPr="00444A8A" w:rsidRDefault="00C811B2" w:rsidP="002C7E29">
      <w:pPr>
        <w:ind w:firstLine="708"/>
        <w:jc w:val="both"/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в пункте 62</w:t>
      </w:r>
      <w:r w:rsidRPr="00444A8A">
        <w:t xml:space="preserve"> настоящего Административного регламента.</w:t>
      </w:r>
    </w:p>
    <w:p w:rsidR="00C811B2" w:rsidRDefault="00C811B2" w:rsidP="002C7E29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C811B2" w:rsidRPr="0071020E" w:rsidRDefault="00C811B2" w:rsidP="002C7E29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C811B2" w:rsidRPr="0071020E" w:rsidRDefault="00C811B2" w:rsidP="002C7E29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C811B2" w:rsidRPr="00444A8A" w:rsidRDefault="00C811B2" w:rsidP="002C7E29">
      <w:pPr>
        <w:ind w:firstLine="708"/>
        <w:jc w:val="both"/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444A8A">
        <w:t xml:space="preserve">с пунктом 57 настоящего Административного регламента; </w:t>
      </w:r>
    </w:p>
    <w:p w:rsidR="00C811B2" w:rsidRPr="0071020E" w:rsidRDefault="00C811B2" w:rsidP="002C7E29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C811B2" w:rsidRPr="0071020E" w:rsidRDefault="00C811B2" w:rsidP="002C7E29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C811B2" w:rsidRPr="00BA03B8" w:rsidRDefault="00C811B2" w:rsidP="002C7E29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C811B2" w:rsidRPr="009F3801" w:rsidRDefault="00C811B2" w:rsidP="002C7E29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C3015F">
        <w:t>(Приложения  №№ 2,3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C811B2" w:rsidRPr="0071020E" w:rsidRDefault="00C811B2" w:rsidP="002C7E29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C811B2" w:rsidRPr="0071020E" w:rsidRDefault="00C811B2" w:rsidP="002C7E29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C811B2" w:rsidRPr="0071020E" w:rsidRDefault="00C811B2" w:rsidP="002C7E29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C811B2" w:rsidRPr="0071020E" w:rsidRDefault="00C811B2" w:rsidP="002C7E29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C811B2" w:rsidRPr="0071020E" w:rsidRDefault="00C811B2" w:rsidP="002C7E29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C811B2" w:rsidRPr="009152FE" w:rsidRDefault="00C811B2" w:rsidP="002C7E29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C811B2" w:rsidRDefault="00C811B2" w:rsidP="002C7E29">
      <w:pPr>
        <w:ind w:firstLine="708"/>
        <w:jc w:val="both"/>
        <w:rPr>
          <w:b/>
        </w:rPr>
      </w:pPr>
    </w:p>
    <w:p w:rsidR="00C811B2" w:rsidRDefault="00C811B2" w:rsidP="002C7E29">
      <w:pPr>
        <w:ind w:firstLine="708"/>
        <w:jc w:val="both"/>
        <w:rPr>
          <w:b/>
        </w:rPr>
      </w:pPr>
    </w:p>
    <w:p w:rsidR="00C811B2" w:rsidRDefault="00C811B2" w:rsidP="002C7E29">
      <w:pPr>
        <w:ind w:firstLine="708"/>
        <w:jc w:val="both"/>
        <w:rPr>
          <w:b/>
        </w:rPr>
      </w:pPr>
    </w:p>
    <w:p w:rsidR="00C811B2" w:rsidRPr="00430FA9" w:rsidRDefault="00C811B2" w:rsidP="002C7E29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C811B2" w:rsidRDefault="00C811B2" w:rsidP="002C7E29">
      <w:pPr>
        <w:ind w:hanging="6"/>
        <w:jc w:val="both"/>
        <w:rPr>
          <w:b/>
        </w:rPr>
      </w:pPr>
    </w:p>
    <w:p w:rsidR="00C811B2" w:rsidRPr="00430FA9" w:rsidRDefault="00C811B2" w:rsidP="002C7E29">
      <w:pPr>
        <w:ind w:hanging="6"/>
        <w:jc w:val="both"/>
        <w:rPr>
          <w:b/>
        </w:rPr>
      </w:pPr>
    </w:p>
    <w:p w:rsidR="00C811B2" w:rsidRPr="00430FA9" w:rsidRDefault="00C811B2" w:rsidP="002C7E29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C811B2" w:rsidRDefault="00C811B2" w:rsidP="002C7E29">
      <w:pPr>
        <w:ind w:firstLine="708"/>
        <w:jc w:val="center"/>
        <w:rPr>
          <w:b/>
        </w:rPr>
      </w:pPr>
    </w:p>
    <w:p w:rsidR="00C811B2" w:rsidRPr="00BC3F81" w:rsidRDefault="00C811B2" w:rsidP="002C7E29">
      <w:pPr>
        <w:tabs>
          <w:tab w:val="left" w:pos="709"/>
        </w:tabs>
        <w:jc w:val="both"/>
        <w:rPr>
          <w:color w:val="0070C0"/>
        </w:rPr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EE0FF9">
        <w:t>Выдача</w:t>
      </w:r>
      <w:r>
        <w:t xml:space="preserve"> копий</w:t>
      </w:r>
      <w:r w:rsidRPr="00EE0FF9">
        <w:t xml:space="preserve"> архивных документов, подтверждающих право на владение землей</w:t>
      </w:r>
    </w:p>
    <w:p w:rsidR="00C811B2" w:rsidRDefault="00C811B2" w:rsidP="002C7E29">
      <w:pPr>
        <w:tabs>
          <w:tab w:val="left" w:pos="851"/>
        </w:tabs>
        <w:jc w:val="both"/>
        <w:rPr>
          <w:color w:val="FF0000"/>
        </w:rPr>
      </w:pPr>
    </w:p>
    <w:p w:rsidR="00C811B2" w:rsidRPr="00877282" w:rsidRDefault="00C811B2" w:rsidP="002C7E29">
      <w:pPr>
        <w:tabs>
          <w:tab w:val="left" w:pos="851"/>
        </w:tabs>
        <w:jc w:val="both"/>
        <w:rPr>
          <w:bCs/>
        </w:rPr>
      </w:pPr>
    </w:p>
    <w:p w:rsidR="00C811B2" w:rsidRPr="00430FA9" w:rsidRDefault="00C811B2" w:rsidP="002C7E29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C811B2" w:rsidRDefault="00C811B2" w:rsidP="002C7E29">
      <w:pPr>
        <w:ind w:firstLine="708"/>
        <w:jc w:val="center"/>
        <w:rPr>
          <w:b/>
        </w:rPr>
      </w:pPr>
    </w:p>
    <w:p w:rsidR="00C811B2" w:rsidRPr="00133BB1" w:rsidRDefault="00C811B2" w:rsidP="002C7E29">
      <w:pPr>
        <w:pStyle w:val="NormalWeb"/>
        <w:spacing w:before="0" w:after="0"/>
        <w:ind w:firstLine="708"/>
        <w:jc w:val="both"/>
      </w:pPr>
      <w:r w:rsidRPr="00133BB1">
        <w:rPr>
          <w:b/>
        </w:rPr>
        <w:t>24.</w:t>
      </w:r>
      <w:r w:rsidRPr="00133BB1"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отдел имущественных отношений.  </w:t>
      </w:r>
    </w:p>
    <w:p w:rsidR="00C811B2" w:rsidRPr="00133BB1" w:rsidRDefault="00C811B2" w:rsidP="002C7E29">
      <w:pPr>
        <w:ind w:firstLine="708"/>
        <w:jc w:val="both"/>
      </w:pPr>
      <w:r w:rsidRPr="00407432">
        <w:rPr>
          <w:b/>
        </w:rPr>
        <w:t>25.</w:t>
      </w:r>
      <w:r w:rsidRPr="00407432">
        <w:t xml:space="preserve"> При предоставлении муниципальной услуги</w:t>
      </w:r>
      <w:r w:rsidRPr="0037519B">
        <w:rPr>
          <w:u w:val="single"/>
        </w:rPr>
        <w:t xml:space="preserve"> </w:t>
      </w:r>
      <w:r w:rsidRPr="00133BB1">
        <w:t>отдел имущественных отношений осуществляет  взаимодействие:</w:t>
      </w:r>
    </w:p>
    <w:p w:rsidR="00C811B2" w:rsidRPr="00C54ECB" w:rsidRDefault="00C811B2" w:rsidP="002C7E29">
      <w:pPr>
        <w:ind w:firstLine="708"/>
        <w:jc w:val="both"/>
      </w:pPr>
      <w:r w:rsidRPr="0065202A">
        <w:t>1</w:t>
      </w:r>
      <w:r w:rsidRPr="00C54ECB">
        <w:t>) с офисами «Мои документы» в Глазовском районе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</w:t>
      </w:r>
      <w:r>
        <w:t xml:space="preserve"> информации, указанных в пункте</w:t>
      </w:r>
      <w:r w:rsidRPr="00C54ECB">
        <w:t>: 41,</w:t>
      </w:r>
      <w:r w:rsidRPr="00C54ECB">
        <w:rPr>
          <w:color w:val="FF0000"/>
        </w:rPr>
        <w:t xml:space="preserve"> </w:t>
      </w:r>
      <w:r w:rsidRPr="00C54ECB">
        <w:t>настоящего Административного регламента, выдачи заявителю результата муниципальной услуги;</w:t>
      </w:r>
    </w:p>
    <w:p w:rsidR="00C811B2" w:rsidRPr="0065202A" w:rsidRDefault="00C811B2" w:rsidP="002C7E29">
      <w:pPr>
        <w:pStyle w:val="NormalWeb"/>
        <w:spacing w:before="0" w:after="0"/>
        <w:ind w:firstLine="708"/>
        <w:jc w:val="both"/>
      </w:pPr>
      <w:r w:rsidRPr="0065202A">
        <w:t xml:space="preserve">2) со структурными подразделениями Администрации Глазовского района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 пункте 41, настоящего Административного регламента, выдачи заявителю результата предоставления муниципальной услуги; </w:t>
      </w:r>
    </w:p>
    <w:p w:rsidR="00C811B2" w:rsidRPr="0065202A" w:rsidRDefault="00C811B2" w:rsidP="002C7E29">
      <w:pPr>
        <w:pStyle w:val="NormalWeb"/>
        <w:spacing w:before="0" w:after="0"/>
        <w:ind w:firstLine="851"/>
        <w:jc w:val="both"/>
      </w:pPr>
      <w:r>
        <w:t>3</w:t>
      </w:r>
      <w:r w:rsidRPr="0065202A">
        <w:t>) с Управлением федеральной налоговой службы Российской Федерации по Удмуртской Республике в части предоставления документов, указанных в подпункте «в» пункта 41 настоящего Административного регламента;</w:t>
      </w:r>
    </w:p>
    <w:p w:rsidR="00C811B2" w:rsidRPr="0065202A" w:rsidRDefault="00C811B2" w:rsidP="002C7E29">
      <w:pPr>
        <w:pStyle w:val="NormalWeb"/>
        <w:spacing w:before="0" w:after="0"/>
        <w:ind w:firstLine="851"/>
        <w:jc w:val="both"/>
      </w:pPr>
      <w:r>
        <w:t>4</w:t>
      </w:r>
      <w:r w:rsidRPr="0065202A">
        <w:t xml:space="preserve">) с Управлением Федеральной службы государственной регистрации, кадастра и картографии по Удмуртской Республике участвует в части предоставления документов, указанных в </w:t>
      </w:r>
      <w:r>
        <w:t xml:space="preserve"> подпунктах «а», «б» </w:t>
      </w:r>
      <w:r w:rsidRPr="0065202A">
        <w:t>пункте 41 настоящего Административного регламента;</w:t>
      </w:r>
    </w:p>
    <w:p w:rsidR="00C811B2" w:rsidRPr="0037519B" w:rsidRDefault="00C811B2" w:rsidP="002C7E29">
      <w:pPr>
        <w:pStyle w:val="NormalWeb"/>
        <w:spacing w:before="0" w:after="0"/>
        <w:ind w:firstLine="851"/>
        <w:jc w:val="both"/>
        <w:rPr>
          <w:color w:val="FF0000"/>
          <w:u w:val="single"/>
        </w:rPr>
      </w:pPr>
      <w:r>
        <w:t>5</w:t>
      </w:r>
      <w:r w:rsidRPr="0065202A">
        <w:t>) с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(далее – филиал ФГБУ «ФКП Росреестра» по Удмуртской Республике) в части предоставления документов, указанных в пункта 41 настоящего Административного регламента</w:t>
      </w:r>
      <w:r w:rsidRPr="0037519B">
        <w:rPr>
          <w:color w:val="FF0000"/>
          <w:u w:val="single"/>
        </w:rPr>
        <w:t>.</w:t>
      </w:r>
    </w:p>
    <w:p w:rsidR="00C811B2" w:rsidRPr="0065202A" w:rsidRDefault="00C811B2" w:rsidP="002C7E29">
      <w:pPr>
        <w:ind w:firstLine="708"/>
        <w:jc w:val="both"/>
      </w:pPr>
      <w:r w:rsidRPr="0065202A">
        <w:rPr>
          <w:b/>
        </w:rPr>
        <w:t>26.</w:t>
      </w:r>
      <w:r w:rsidRPr="0065202A"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C811B2" w:rsidRPr="0065202A" w:rsidRDefault="00C811B2" w:rsidP="002C7E29">
      <w:pPr>
        <w:ind w:firstLine="708"/>
        <w:jc w:val="both"/>
      </w:pPr>
      <w:r w:rsidRPr="0065202A">
        <w:rPr>
          <w:b/>
        </w:rPr>
        <w:t>27.</w:t>
      </w:r>
      <w:r w:rsidRPr="0065202A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C811B2" w:rsidRDefault="00C811B2" w:rsidP="002C7E29">
      <w:pPr>
        <w:ind w:firstLine="708"/>
        <w:jc w:val="both"/>
      </w:pPr>
    </w:p>
    <w:p w:rsidR="00C811B2" w:rsidRDefault="00C811B2" w:rsidP="002C7E29">
      <w:pPr>
        <w:ind w:firstLine="708"/>
        <w:jc w:val="both"/>
      </w:pPr>
    </w:p>
    <w:p w:rsidR="00C811B2" w:rsidRPr="006663EC" w:rsidRDefault="00C811B2" w:rsidP="002C7E29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C811B2" w:rsidRDefault="00C811B2" w:rsidP="002C7E29">
      <w:pPr>
        <w:ind w:firstLine="708"/>
        <w:jc w:val="center"/>
        <w:rPr>
          <w:b/>
        </w:rPr>
      </w:pPr>
    </w:p>
    <w:p w:rsidR="00C811B2" w:rsidRDefault="00C811B2" w:rsidP="002C7E29">
      <w:pPr>
        <w:tabs>
          <w:tab w:val="left" w:pos="1260"/>
        </w:tabs>
        <w:ind w:firstLine="851"/>
        <w:jc w:val="both"/>
        <w:rPr>
          <w:color w:val="000000"/>
        </w:rPr>
      </w:pPr>
      <w:r w:rsidRPr="006663EC">
        <w:rPr>
          <w:b/>
          <w:color w:val="000000"/>
        </w:rPr>
        <w:t>28.</w:t>
      </w:r>
      <w:r>
        <w:rPr>
          <w:color w:val="000000"/>
        </w:rPr>
        <w:t xml:space="preserve"> </w:t>
      </w:r>
      <w:r w:rsidRPr="007057FD">
        <w:rPr>
          <w:color w:val="000000"/>
        </w:rPr>
        <w:t>Конечным результатом пред</w:t>
      </w:r>
      <w:r>
        <w:rPr>
          <w:color w:val="000000"/>
        </w:rPr>
        <w:t>оставления муниципальной услуги являю</w:t>
      </w:r>
      <w:r w:rsidRPr="007057FD">
        <w:rPr>
          <w:color w:val="000000"/>
        </w:rPr>
        <w:t>тся</w:t>
      </w:r>
      <w:r>
        <w:rPr>
          <w:color w:val="000000"/>
        </w:rPr>
        <w:t>:</w:t>
      </w:r>
    </w:p>
    <w:p w:rsidR="00C811B2" w:rsidRPr="0065202A" w:rsidRDefault="00C811B2" w:rsidP="002C7E29">
      <w:pPr>
        <w:tabs>
          <w:tab w:val="left" w:pos="1260"/>
        </w:tabs>
        <w:ind w:firstLine="851"/>
        <w:jc w:val="both"/>
      </w:pPr>
      <w:r>
        <w:rPr>
          <w:color w:val="000000"/>
        </w:rPr>
        <w:t xml:space="preserve">1) </w:t>
      </w:r>
      <w:r w:rsidRPr="0065202A">
        <w:t>Предоставление заявителю копий  архивных документов;</w:t>
      </w:r>
    </w:p>
    <w:p w:rsidR="00C811B2" w:rsidRPr="00444A8A" w:rsidRDefault="00C811B2" w:rsidP="002C7E29">
      <w:pPr>
        <w:tabs>
          <w:tab w:val="left" w:pos="1260"/>
        </w:tabs>
        <w:ind w:firstLine="851"/>
        <w:jc w:val="both"/>
      </w:pPr>
      <w:r>
        <w:rPr>
          <w:bCs/>
        </w:rPr>
        <w:t>2)</w:t>
      </w:r>
      <w:r w:rsidRPr="0065202A">
        <w:rPr>
          <w:bCs/>
        </w:rPr>
        <w:t xml:space="preserve">Выдача решения об отказе в предоставлении муниципальной услуги </w:t>
      </w:r>
      <w:r>
        <w:rPr>
          <w:bCs/>
          <w:color w:val="0070C0"/>
        </w:rPr>
        <w:t>«</w:t>
      </w:r>
      <w:r w:rsidRPr="00EE0FF9">
        <w:t xml:space="preserve">Выдача </w:t>
      </w:r>
      <w:r>
        <w:t xml:space="preserve"> копий </w:t>
      </w:r>
      <w:r w:rsidRPr="00EE0FF9">
        <w:t>архивных документов, подтверждающих право на владение землей</w:t>
      </w:r>
      <w:r>
        <w:rPr>
          <w:bCs/>
          <w:color w:val="0070C0"/>
        </w:rPr>
        <w:t xml:space="preserve"> </w:t>
      </w:r>
      <w:r>
        <w:rPr>
          <w:color w:val="0070C0"/>
        </w:rPr>
        <w:t xml:space="preserve"> </w:t>
      </w:r>
      <w:r w:rsidRPr="0065202A">
        <w:t>(</w:t>
      </w:r>
      <w:r w:rsidRPr="00444A8A">
        <w:t>образец в приложении № 4 к настоящему Административному регламенту).</w:t>
      </w:r>
    </w:p>
    <w:p w:rsidR="00C811B2" w:rsidRDefault="00C811B2" w:rsidP="002C7E29">
      <w:pPr>
        <w:ind w:firstLine="24"/>
        <w:jc w:val="center"/>
        <w:rPr>
          <w:b/>
        </w:rPr>
      </w:pPr>
    </w:p>
    <w:p w:rsidR="00C811B2" w:rsidRDefault="00C811B2" w:rsidP="002C7E29">
      <w:pPr>
        <w:ind w:firstLine="24"/>
        <w:jc w:val="center"/>
        <w:rPr>
          <w:b/>
        </w:rPr>
      </w:pPr>
    </w:p>
    <w:p w:rsidR="00C811B2" w:rsidRDefault="00C811B2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C811B2" w:rsidRPr="006F36C4" w:rsidRDefault="00C811B2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C811B2" w:rsidRDefault="00C811B2" w:rsidP="002C7E29">
      <w:pPr>
        <w:ind w:firstLine="24"/>
        <w:jc w:val="center"/>
      </w:pPr>
    </w:p>
    <w:p w:rsidR="00C811B2" w:rsidRPr="00C953E1" w:rsidRDefault="00C811B2" w:rsidP="002C7E29">
      <w:pPr>
        <w:ind w:firstLine="708"/>
        <w:jc w:val="both"/>
      </w:pPr>
      <w:r w:rsidRPr="001838A5">
        <w:rPr>
          <w:b/>
        </w:rPr>
        <w:t>29.</w:t>
      </w:r>
      <w:r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</w:t>
      </w:r>
      <w:r w:rsidRPr="0065202A">
        <w:t xml:space="preserve">не более 30 календарных дней (срок смотреть по закону, регулирующему специфику услуги) </w:t>
      </w:r>
      <w:r>
        <w:t xml:space="preserve">и складывается из сроков выполнения административных процедур, указанных в </w:t>
      </w:r>
      <w:r w:rsidRPr="00C953E1">
        <w:t>п.п. 72-100 настоящего Административного регламента.</w:t>
      </w:r>
    </w:p>
    <w:p w:rsidR="00C811B2" w:rsidRPr="00C85028" w:rsidRDefault="00C811B2" w:rsidP="002C7E29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>срок, срок предоставления муниципальной услуги может быть продлен не более чем на 30 календарных дней, о чем письменно уведомляется заявитель.</w:t>
      </w:r>
      <w:r w:rsidRPr="00C85028">
        <w:rPr>
          <w:b/>
          <w:i/>
          <w:sz w:val="20"/>
        </w:rPr>
        <w:t xml:space="preserve"> </w:t>
      </w:r>
    </w:p>
    <w:p w:rsidR="00C811B2" w:rsidRPr="00C953E1" w:rsidRDefault="00C811B2" w:rsidP="002C7E29">
      <w:pPr>
        <w:ind w:firstLine="708"/>
        <w:jc w:val="both"/>
        <w:rPr>
          <w:b/>
          <w:i/>
          <w:sz w:val="20"/>
        </w:rPr>
      </w:pPr>
      <w:r w:rsidRPr="00C953E1">
        <w:rPr>
          <w:b/>
        </w:rPr>
        <w:t>30</w:t>
      </w:r>
      <w:r w:rsidRPr="00C953E1">
        <w:rPr>
          <w:b/>
          <w:i/>
        </w:rPr>
        <w:t>.</w:t>
      </w:r>
      <w:r w:rsidRPr="00C953E1">
        <w:rPr>
          <w:i/>
        </w:rPr>
        <w:t xml:space="preserve"> </w:t>
      </w:r>
      <w:r w:rsidRPr="00C953E1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C953E1">
        <w:t xml:space="preserve">которые являются необходимыми и обязательными для предоставления муниципальной услуги. </w:t>
      </w:r>
    </w:p>
    <w:p w:rsidR="00C811B2" w:rsidRDefault="00C811B2" w:rsidP="002C7E29">
      <w:pPr>
        <w:ind w:hanging="24"/>
        <w:jc w:val="center"/>
        <w:rPr>
          <w:b/>
        </w:rPr>
      </w:pPr>
    </w:p>
    <w:p w:rsidR="00C811B2" w:rsidRDefault="00C811B2" w:rsidP="002C7E29">
      <w:pPr>
        <w:ind w:hanging="24"/>
        <w:jc w:val="center"/>
        <w:rPr>
          <w:b/>
        </w:rPr>
      </w:pPr>
    </w:p>
    <w:p w:rsidR="00C811B2" w:rsidRPr="00175169" w:rsidRDefault="00C811B2" w:rsidP="002C7E29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C811B2" w:rsidRPr="00175169" w:rsidRDefault="00C811B2" w:rsidP="002C7E29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C811B2" w:rsidRPr="000C32EE" w:rsidRDefault="00C811B2" w:rsidP="002C7E29">
      <w:pPr>
        <w:ind w:firstLine="708"/>
        <w:jc w:val="center"/>
      </w:pPr>
    </w:p>
    <w:p w:rsidR="00C811B2" w:rsidRDefault="00C811B2" w:rsidP="002C7E29">
      <w:pPr>
        <w:ind w:firstLine="708"/>
        <w:jc w:val="both"/>
      </w:pPr>
      <w:r w:rsidRPr="00175169">
        <w:rPr>
          <w:b/>
        </w:rPr>
        <w:t>31.</w:t>
      </w:r>
      <w:r>
        <w:t xml:space="preserve"> Предоставление муниципальной услуги регулируется:</w:t>
      </w:r>
    </w:p>
    <w:p w:rsidR="00C811B2" w:rsidRPr="00946677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>Гражданским кодексом Российской Федерации;</w:t>
      </w:r>
    </w:p>
    <w:p w:rsidR="00C811B2" w:rsidRPr="00946677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>Земельным кодексом Российской Федерации;</w:t>
      </w:r>
    </w:p>
    <w:p w:rsidR="00C811B2" w:rsidRPr="00C953E1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Градостроительным кодексом Российской Федерации;</w:t>
      </w:r>
    </w:p>
    <w:p w:rsidR="00C811B2" w:rsidRPr="00C953E1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Водным кодексом Российской Федерации;</w:t>
      </w:r>
    </w:p>
    <w:p w:rsidR="00C811B2" w:rsidRPr="00C953E1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Лесным кодексом Российской Федерации;</w:t>
      </w:r>
    </w:p>
    <w:p w:rsidR="00C811B2" w:rsidRPr="00C953E1" w:rsidRDefault="00C811B2" w:rsidP="002C7E29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C953E1">
        <w:t>Законом РФ от 21.02.1992 г. № 2395-1 «О недрах»;</w:t>
      </w:r>
    </w:p>
    <w:p w:rsidR="00C811B2" w:rsidRPr="00946677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 xml:space="preserve">Федеральным законом от 25.10.2001 № 137-ФЗ «О введении в действие Земельного кодекса Российской Федерации»; </w:t>
      </w:r>
    </w:p>
    <w:p w:rsidR="00C811B2" w:rsidRPr="00C953E1" w:rsidRDefault="00C811B2" w:rsidP="007911DA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53E1">
        <w:rPr>
          <w:rFonts w:ascii="Times New Roman" w:hAnsi="Times New Roman"/>
          <w:sz w:val="24"/>
          <w:szCs w:val="24"/>
        </w:rPr>
        <w:t xml:space="preserve">Федеральным законом от 13 июля 2015 года № 218-ФЗ «О государственной регистрации недвижимости»; </w:t>
      </w:r>
    </w:p>
    <w:p w:rsidR="00C811B2" w:rsidRPr="00D05B2E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811B2" w:rsidRPr="00D05B2E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 xml:space="preserve">Федеральным законом от 02.05.2006 № 59-ФЗ «О порядке рассмотрения обращений граждан Российской Федерации»; </w:t>
      </w:r>
    </w:p>
    <w:p w:rsidR="00C811B2" w:rsidRPr="00A7775A" w:rsidRDefault="00C811B2" w:rsidP="002C7E29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A7775A">
        <w:t>Федеральным законом от 27.07.2010 № 210-ФЗ «Об организации предоставления государственных и муниципальных услуг»;</w:t>
      </w:r>
    </w:p>
    <w:p w:rsidR="00C811B2" w:rsidRDefault="00C811B2" w:rsidP="002C7E29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27.07.2006 № 152-ФЗ «О персональных данных»</w:t>
      </w:r>
      <w:r w:rsidRPr="00A7775A">
        <w:t>;</w:t>
      </w:r>
    </w:p>
    <w:p w:rsidR="00C811B2" w:rsidRPr="00C00FCA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58157A">
        <w:rPr>
          <w:bCs/>
          <w:color w:val="000000"/>
          <w:shd w:val="clear" w:color="auto" w:fill="FFFFFF"/>
        </w:rPr>
        <w:t xml:space="preserve">Федеральным </w:t>
      </w:r>
      <w:hyperlink r:id="rId28" w:history="1">
        <w:r w:rsidRPr="0058157A">
          <w:rPr>
            <w:bCs/>
            <w:color w:val="000000"/>
            <w:shd w:val="clear" w:color="auto" w:fill="FFFFFF"/>
          </w:rPr>
          <w:t>законом</w:t>
        </w:r>
      </w:hyperlink>
      <w:r w:rsidRPr="0058157A">
        <w:rPr>
          <w:bCs/>
          <w:color w:val="000000"/>
          <w:shd w:val="clear" w:color="auto" w:fill="FFFFFF"/>
        </w:rPr>
        <w:t xml:space="preserve"> от 6 апреля 2011 года </w:t>
      </w:r>
      <w:r>
        <w:rPr>
          <w:bCs/>
          <w:color w:val="000000"/>
          <w:shd w:val="clear" w:color="auto" w:fill="FFFFFF"/>
        </w:rPr>
        <w:t>№ 63-ФЗ «Об электронной подписи»</w:t>
      </w:r>
      <w:r w:rsidRPr="00A7775A">
        <w:rPr>
          <w:bCs/>
          <w:color w:val="000000"/>
          <w:shd w:val="clear" w:color="auto" w:fill="FFFFFF"/>
        </w:rPr>
        <w:t>;</w:t>
      </w:r>
    </w:p>
    <w:p w:rsidR="00C811B2" w:rsidRDefault="00C811B2" w:rsidP="002C7E29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</w:t>
      </w:r>
      <w:r w:rsidRPr="0058157A">
        <w:t xml:space="preserve"> закон</w:t>
      </w:r>
      <w:r>
        <w:t>ом</w:t>
      </w:r>
      <w:r w:rsidRPr="0058157A">
        <w:t xml:space="preserve"> от 24 ноября 1995 года </w:t>
      </w:r>
      <w:r>
        <w:t>№ 181-ФЗ «</w:t>
      </w:r>
      <w:r w:rsidRPr="0058157A">
        <w:t>О социальной защите и</w:t>
      </w:r>
      <w:r>
        <w:t>нвалидов в Российской Федерации»</w:t>
      </w:r>
      <w:r w:rsidRPr="00201ED0">
        <w:t>;</w:t>
      </w:r>
    </w:p>
    <w:p w:rsidR="00C811B2" w:rsidRPr="008E3022" w:rsidRDefault="00C811B2" w:rsidP="002C7E29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9" w:history="1">
        <w:r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</w:t>
        </w:r>
        <w:r w:rsidRPr="0058157A"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остановлением</w:t>
        </w:r>
      </w:hyperlink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ции от 25 июня 2012 года № 634 «</w:t>
      </w:r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рственных и муниципальных услуг»</w:t>
      </w:r>
      <w:r w:rsidRPr="008E30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C811B2" w:rsidRDefault="00C811B2" w:rsidP="002C7E29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C811B2" w:rsidRPr="0058157A" w:rsidRDefault="00C811B2" w:rsidP="002C7E29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Приказ Министерства экономического развития  РФ №968 от 23.12.2015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недвижимости.</w:t>
      </w:r>
    </w:p>
    <w:p w:rsidR="00C811B2" w:rsidRPr="00DB5F5F" w:rsidRDefault="00C811B2" w:rsidP="002C7E29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Уставом муниципального образования «Глазовский район».</w:t>
      </w:r>
    </w:p>
    <w:p w:rsidR="00C811B2" w:rsidRDefault="00C811B2" w:rsidP="002C7E29">
      <w:pPr>
        <w:pStyle w:val="ConsPlusNormal"/>
        <w:ind w:firstLine="540"/>
        <w:jc w:val="both"/>
      </w:pPr>
    </w:p>
    <w:p w:rsidR="00C811B2" w:rsidRDefault="00C811B2" w:rsidP="002C7E29">
      <w:pPr>
        <w:ind w:firstLine="550"/>
        <w:jc w:val="center"/>
        <w:rPr>
          <w:b/>
        </w:rPr>
      </w:pPr>
    </w:p>
    <w:p w:rsidR="00C811B2" w:rsidRDefault="00C811B2" w:rsidP="002C7E29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C811B2" w:rsidRDefault="00C811B2" w:rsidP="002C7E29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C811B2" w:rsidRPr="00D05B2E" w:rsidRDefault="00C811B2" w:rsidP="002C7E29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C811B2" w:rsidRDefault="00C811B2" w:rsidP="002C7E29">
      <w:pPr>
        <w:ind w:firstLine="6"/>
        <w:jc w:val="center"/>
        <w:rPr>
          <w:b/>
        </w:rPr>
      </w:pPr>
    </w:p>
    <w:p w:rsidR="00C811B2" w:rsidRPr="00EA4DEB" w:rsidRDefault="00C811B2" w:rsidP="002C7E29">
      <w:pPr>
        <w:ind w:firstLine="6"/>
        <w:jc w:val="both"/>
      </w:pPr>
      <w:r>
        <w:tab/>
      </w:r>
      <w:r>
        <w:rPr>
          <w:b/>
        </w:rPr>
        <w:t>32</w:t>
      </w:r>
      <w:r w:rsidRPr="009F6AE2">
        <w:rPr>
          <w:b/>
        </w:rPr>
        <w:t>.</w:t>
      </w:r>
      <w:r>
        <w:t xml:space="preserve"> Для получения муниципальной услуги заявитель должен представить следующие документы: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 предоставлении муниципальной услуги по формам, приведенным в </w:t>
      </w:r>
      <w:r w:rsidRPr="006E244B">
        <w:rPr>
          <w:rFonts w:ascii="Times New Roman" w:hAnsi="Times New Roman" w:cs="Times New Roman"/>
          <w:sz w:val="24"/>
          <w:szCs w:val="24"/>
        </w:rPr>
        <w:t xml:space="preserve">Приложении № 2, № 3 </w:t>
      </w:r>
      <w:r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C811B2" w:rsidRPr="007E639F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39F">
        <w:rPr>
          <w:rFonts w:ascii="Times New Roman" w:hAnsi="Times New Roman" w:cs="Times New Roman"/>
          <w:sz w:val="24"/>
          <w:szCs w:val="24"/>
        </w:rPr>
        <w:t>2) документ, удостоверяющий личность заявителя (при представлении официальных документов лично заявителем);</w:t>
      </w:r>
    </w:p>
    <w:p w:rsidR="00C811B2" w:rsidRPr="007E639F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39F">
        <w:rPr>
          <w:rFonts w:ascii="Times New Roman" w:hAnsi="Times New Roman" w:cs="Times New Roman"/>
          <w:sz w:val="24"/>
          <w:szCs w:val="24"/>
        </w:rPr>
        <w:t>3) документ, подтверждающий полномочия заявителя</w:t>
      </w:r>
      <w:r>
        <w:rPr>
          <w:rFonts w:ascii="Times New Roman" w:hAnsi="Times New Roman" w:cs="Times New Roman"/>
          <w:sz w:val="24"/>
          <w:szCs w:val="24"/>
        </w:rPr>
        <w:t xml:space="preserve"> или представи</w:t>
      </w:r>
      <w:r w:rsidRPr="007E639F">
        <w:rPr>
          <w:rFonts w:ascii="Times New Roman" w:hAnsi="Times New Roman" w:cs="Times New Roman"/>
          <w:sz w:val="24"/>
          <w:szCs w:val="24"/>
        </w:rPr>
        <w:t>теля заявителя;</w:t>
      </w:r>
    </w:p>
    <w:p w:rsidR="00C811B2" w:rsidRPr="007E639F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39F">
        <w:rPr>
          <w:rFonts w:ascii="Times New Roman" w:hAnsi="Times New Roman" w:cs="Times New Roman"/>
          <w:sz w:val="24"/>
          <w:szCs w:val="24"/>
        </w:rPr>
        <w:t>5) согласие на обработку персональных данных</w:t>
      </w:r>
    </w:p>
    <w:p w:rsidR="00C811B2" w:rsidRPr="00A45C30" w:rsidRDefault="00C811B2" w:rsidP="00A45C3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C30">
        <w:rPr>
          <w:rFonts w:ascii="Times New Roman" w:hAnsi="Times New Roman" w:cs="Times New Roman"/>
          <w:b/>
          <w:sz w:val="24"/>
          <w:szCs w:val="24"/>
        </w:rPr>
        <w:t>33.</w:t>
      </w:r>
      <w:r w:rsidRPr="00A45C30">
        <w:rPr>
          <w:rFonts w:ascii="Times New Roman" w:hAnsi="Times New Roman" w:cs="Times New Roman"/>
          <w:sz w:val="24"/>
          <w:szCs w:val="24"/>
        </w:rPr>
        <w:t xml:space="preserve"> Для получения услуг, которые являются необходимыми и обязательными для предоставления муниципальной услуги(</w:t>
      </w:r>
      <w:r w:rsidRPr="00A45C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документ, подтверждающий полномочия представителя физического или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юридического лица – доверенность</w:t>
      </w:r>
      <w:r w:rsidRPr="00A45C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)</w:t>
      </w:r>
      <w:r w:rsidRPr="00A45C30">
        <w:rPr>
          <w:rFonts w:ascii="Times New Roman" w:hAnsi="Times New Roman" w:cs="Times New Roman"/>
          <w:sz w:val="24"/>
          <w:szCs w:val="24"/>
        </w:rPr>
        <w:t>, заявитель должен обратиться к нотариусу.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9F6A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Pr="00695761">
        <w:rPr>
          <w:rFonts w:ascii="Times New Roman" w:hAnsi="Times New Roman" w:cs="Times New Roman"/>
          <w:sz w:val="24"/>
          <w:szCs w:val="24"/>
        </w:rPr>
        <w:t xml:space="preserve"> </w:t>
      </w:r>
      <w:r w:rsidRPr="00854A06">
        <w:rPr>
          <w:rFonts w:ascii="Times New Roman" w:hAnsi="Times New Roman" w:cs="Times New Roman"/>
          <w:sz w:val="24"/>
          <w:szCs w:val="24"/>
        </w:rPr>
        <w:t>заполняется рукописным или машинописным способом</w:t>
      </w:r>
      <w:r>
        <w:rPr>
          <w:rFonts w:ascii="Times New Roman" w:hAnsi="Times New Roman" w:cs="Times New Roman"/>
          <w:sz w:val="24"/>
          <w:szCs w:val="24"/>
        </w:rPr>
        <w:t xml:space="preserve">. При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C811B2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C811B2" w:rsidRPr="00C435C9" w:rsidRDefault="00C811B2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A45C30">
        <w:rPr>
          <w:rFonts w:ascii="Times New Roman" w:hAnsi="Times New Roman" w:cs="Times New Roman"/>
          <w:sz w:val="24"/>
          <w:szCs w:val="24"/>
        </w:rPr>
        <w:t>32 настоящего Административного регламента</w:t>
      </w:r>
      <w:r w:rsidRPr="00C435C9">
        <w:rPr>
          <w:rFonts w:ascii="Times New Roman" w:hAnsi="Times New Roman" w:cs="Times New Roman"/>
          <w:sz w:val="24"/>
          <w:szCs w:val="24"/>
        </w:rPr>
        <w:t xml:space="preserve">, 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C811B2" w:rsidRPr="00DF1ECF" w:rsidRDefault="00C811B2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C811B2" w:rsidRPr="00A9101F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C811B2" w:rsidRPr="00664581" w:rsidRDefault="00C811B2" w:rsidP="002C7E29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7</w:t>
      </w:r>
      <w:r w:rsidRPr="00762E98">
        <w:rPr>
          <w:b/>
        </w:rPr>
        <w:t>.</w:t>
      </w:r>
      <w:r>
        <w:t xml:space="preserve"> При подаче заявления на предоставление муниципальной услуги в электронной форме действует упрощенный порядок</w:t>
      </w:r>
      <w:r w:rsidRPr="0050047D">
        <w:t xml:space="preserve"> </w:t>
      </w:r>
      <w:r>
        <w:t xml:space="preserve">работы </w:t>
      </w:r>
      <w:r w:rsidRPr="0050047D">
        <w:t>с заявителями</w:t>
      </w:r>
      <w:r>
        <w:t xml:space="preserve"> </w:t>
      </w:r>
      <w:r w:rsidRPr="00664581">
        <w:t>(пункт 73 настоящего Административного регламента).</w:t>
      </w:r>
    </w:p>
    <w:p w:rsidR="00C811B2" w:rsidRPr="00A45C30" w:rsidRDefault="00C811B2" w:rsidP="002C7E29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8</w:t>
      </w:r>
      <w:r w:rsidRPr="00762E98">
        <w:rPr>
          <w:b/>
        </w:rPr>
        <w:t>.</w:t>
      </w:r>
      <w:r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указанными в </w:t>
      </w:r>
      <w:r w:rsidRPr="00A45C30">
        <w:t>пунктах 7-8, 10-11 настоящего Административного регламента.</w:t>
      </w:r>
    </w:p>
    <w:p w:rsidR="00C811B2" w:rsidRPr="00664581" w:rsidRDefault="00C811B2" w:rsidP="002C7E29">
      <w:pPr>
        <w:pStyle w:val="NormalWeb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664581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C811B2" w:rsidRDefault="00C811B2" w:rsidP="002C7E29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представленной в</w:t>
      </w:r>
      <w:r w:rsidRPr="00517721">
        <w:t xml:space="preserve"> </w:t>
      </w:r>
      <w:r w:rsidRPr="00AC1978">
        <w:t>приложении № 5 к настоящему Административному регламенту</w:t>
      </w:r>
      <w:r>
        <w:rPr>
          <w:color w:val="FF0000"/>
        </w:rPr>
        <w:t xml:space="preserve">, </w:t>
      </w:r>
      <w:r w:rsidRPr="00517721">
        <w:t xml:space="preserve">в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</w:t>
      </w:r>
      <w:r w:rsidRPr="006B071F">
        <w:rPr>
          <w:color w:val="FF0000"/>
        </w:rPr>
        <w:t>;</w:t>
      </w:r>
    </w:p>
    <w:p w:rsidR="00C811B2" w:rsidRPr="00517721" w:rsidRDefault="00C811B2" w:rsidP="002C7E29">
      <w:pPr>
        <w:pStyle w:val="NormalWeb"/>
        <w:spacing w:before="0" w:after="0"/>
        <w:ind w:firstLine="708"/>
        <w:jc w:val="both"/>
        <w:rPr>
          <w:color w:val="FF0000"/>
        </w:rPr>
      </w:pPr>
    </w:p>
    <w:p w:rsidR="00C811B2" w:rsidRDefault="00C811B2" w:rsidP="002C7E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11B2" w:rsidRPr="009C42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C811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C811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C811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C811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C811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C811B2" w:rsidRPr="009C42B2" w:rsidRDefault="00C811B2" w:rsidP="002C7E29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C811B2" w:rsidRDefault="00C811B2" w:rsidP="002C7E29">
      <w:pPr>
        <w:pStyle w:val="s1"/>
        <w:spacing w:before="0" w:beforeAutospacing="0" w:after="0" w:afterAutospacing="0"/>
        <w:ind w:firstLine="708"/>
        <w:jc w:val="both"/>
      </w:pPr>
    </w:p>
    <w:p w:rsidR="00C811B2" w:rsidRDefault="00C811B2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 xml:space="preserve">, </w:t>
      </w:r>
      <w:r w:rsidRPr="00E87080">
        <w:t>указанными в пункте 32 настоящего Административного регламента,</w:t>
      </w:r>
      <w:r w:rsidRPr="006230EC">
        <w:t xml:space="preserve"> вправе по собственной инициативе представить следующие документы:</w:t>
      </w:r>
    </w:p>
    <w:p w:rsidR="00C811B2" w:rsidRDefault="00C811B2" w:rsidP="007911DA">
      <w:pPr>
        <w:jc w:val="both"/>
        <w:rPr>
          <w:bCs/>
          <w:color w:val="000000"/>
        </w:rPr>
      </w:pPr>
      <w:r>
        <w:rPr>
          <w:color w:val="FF0000"/>
        </w:rPr>
        <w:tab/>
      </w:r>
      <w:r w:rsidRPr="00E87080">
        <w:t xml:space="preserve">а) </w:t>
      </w:r>
      <w:r>
        <w:rPr>
          <w:bCs/>
          <w:color w:val="000000"/>
        </w:rPr>
        <w:t>выписку из ЕГРН об объекте недвижимости</w:t>
      </w:r>
    </w:p>
    <w:p w:rsidR="00C811B2" w:rsidRDefault="00C811B2" w:rsidP="007911DA">
      <w:pPr>
        <w:jc w:val="both"/>
        <w:rPr>
          <w:bCs/>
          <w:color w:val="000000"/>
        </w:rPr>
      </w:pPr>
      <w:r w:rsidRPr="00E87080">
        <w:t xml:space="preserve">           </w:t>
      </w:r>
      <w:r>
        <w:t>б</w:t>
      </w:r>
      <w:r w:rsidRPr="00E87080">
        <w:t>)</w:t>
      </w:r>
      <w:r w:rsidRPr="00E87080">
        <w:rPr>
          <w:bCs/>
        </w:rPr>
        <w:t xml:space="preserve">  </w:t>
      </w:r>
      <w:r>
        <w:rPr>
          <w:bCs/>
          <w:color w:val="000000"/>
        </w:rPr>
        <w:t>выписку из ЕГРЮЛ о юридическом лице, являющемся заявителем.</w:t>
      </w:r>
    </w:p>
    <w:p w:rsidR="00C811B2" w:rsidRPr="004A32CC" w:rsidRDefault="00C811B2" w:rsidP="002C7E29">
      <w:pPr>
        <w:jc w:val="both"/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Непредставление заявителем документов, указанных в пункте </w:t>
      </w:r>
      <w:r w:rsidRPr="00E87080">
        <w:t>32 настоящего Административного регламента</w:t>
      </w:r>
      <w:r w:rsidRPr="004A32CC">
        <w:t xml:space="preserve"> не является основанием для отказа в предоставлении муниципальной услуги. </w:t>
      </w:r>
    </w:p>
    <w:p w:rsidR="00C811B2" w:rsidRDefault="00C811B2" w:rsidP="002C7E29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в </w:t>
      </w:r>
      <w:r w:rsidRPr="00E87080">
        <w:t>пункте 32 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C811B2" w:rsidRPr="00E84E3A" w:rsidRDefault="00C811B2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C811B2" w:rsidRPr="00E84E3A" w:rsidRDefault="00C811B2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11B2" w:rsidRDefault="00C811B2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30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C811B2" w:rsidRDefault="00C811B2" w:rsidP="002C7E29">
      <w:pPr>
        <w:shd w:val="clear" w:color="auto" w:fill="FFFFFF"/>
        <w:jc w:val="both"/>
        <w:rPr>
          <w:color w:val="000000"/>
        </w:rPr>
      </w:pPr>
    </w:p>
    <w:p w:rsidR="00C811B2" w:rsidRDefault="00C811B2" w:rsidP="002C7E29">
      <w:pPr>
        <w:ind w:firstLine="708"/>
        <w:jc w:val="both"/>
      </w:pPr>
    </w:p>
    <w:p w:rsidR="00C811B2" w:rsidRPr="00DB202E" w:rsidRDefault="00C811B2" w:rsidP="002C7E29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C811B2" w:rsidRPr="00DB202E" w:rsidRDefault="00C811B2" w:rsidP="002C7E29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C811B2" w:rsidRPr="002E2F21" w:rsidRDefault="00C811B2" w:rsidP="002C7E29">
      <w:pPr>
        <w:jc w:val="center"/>
        <w:rPr>
          <w:b/>
        </w:rPr>
      </w:pPr>
    </w:p>
    <w:p w:rsidR="00C811B2" w:rsidRDefault="00C811B2" w:rsidP="00E87080">
      <w:pPr>
        <w:ind w:firstLine="708"/>
        <w:jc w:val="both"/>
        <w:rPr>
          <w:lang w:eastAsia="ru-RU"/>
        </w:rPr>
      </w:pPr>
      <w:r>
        <w:rPr>
          <w:b/>
        </w:rPr>
        <w:t>45.</w:t>
      </w:r>
      <w:r>
        <w:t xml:space="preserve"> </w:t>
      </w:r>
      <w:r>
        <w:rPr>
          <w:lang w:eastAsia="ru-RU"/>
        </w:rPr>
        <w:t>Для получения муниципальной услуги заявителю необходимо 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C811B2" w:rsidRPr="00E87080" w:rsidRDefault="00C811B2" w:rsidP="00E87080">
      <w:pPr>
        <w:ind w:firstLine="708"/>
        <w:jc w:val="both"/>
        <w:rPr>
          <w:lang w:eastAsia="ru-RU"/>
        </w:rPr>
      </w:pPr>
      <w:r w:rsidRPr="00E87080">
        <w:rPr>
          <w:lang w:eastAsia="ru-RU"/>
        </w:rPr>
        <w:t>1) Нотариальное подтверждение прав (полномочий) представителя заявителя.</w:t>
      </w:r>
    </w:p>
    <w:p w:rsidR="00C811B2" w:rsidRDefault="00C811B2" w:rsidP="002C7E29">
      <w:pPr>
        <w:ind w:firstLine="708"/>
        <w:jc w:val="both"/>
        <w:rPr>
          <w:lang w:eastAsia="ru-RU"/>
        </w:rPr>
      </w:pPr>
      <w:r>
        <w:rPr>
          <w:b/>
        </w:rPr>
        <w:t>46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p w:rsidR="00C811B2" w:rsidRPr="00E87080" w:rsidRDefault="00C811B2" w:rsidP="002C7E29">
      <w:pPr>
        <w:ind w:firstLine="708"/>
        <w:jc w:val="both"/>
        <w:rPr>
          <w:lang w:eastAsia="ru-RU"/>
        </w:rPr>
      </w:pPr>
      <w:r w:rsidRPr="00E87080">
        <w:rPr>
          <w:lang w:eastAsia="ru-RU"/>
        </w:rPr>
        <w:t>1) Нотариальное подтверждение прав (полномочий) представителя заявителя</w:t>
      </w:r>
      <w:r>
        <w:rPr>
          <w:lang w:eastAsia="ru-RU"/>
        </w:rPr>
        <w:t>.</w:t>
      </w:r>
    </w:p>
    <w:p w:rsidR="00C811B2" w:rsidRDefault="00C811B2" w:rsidP="002C7E29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47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C811B2" w:rsidRDefault="00C811B2" w:rsidP="002C7E29">
      <w:pPr>
        <w:ind w:firstLine="708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2273"/>
        <w:gridCol w:w="1701"/>
        <w:gridCol w:w="2126"/>
        <w:gridCol w:w="1148"/>
      </w:tblGrid>
      <w:tr w:rsidR="00C811B2" w:rsidRPr="00206D02" w:rsidTr="00EE0FF9">
        <w:trPr>
          <w:tblHeader/>
        </w:trPr>
        <w:tc>
          <w:tcPr>
            <w:tcW w:w="524" w:type="dxa"/>
            <w:vAlign w:val="center"/>
          </w:tcPr>
          <w:p w:rsidR="00C811B2" w:rsidRPr="00206D02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C811B2" w:rsidRPr="00206D02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vAlign w:val="center"/>
          </w:tcPr>
          <w:p w:rsidR="00C811B2" w:rsidRPr="00206D02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vAlign w:val="center"/>
          </w:tcPr>
          <w:p w:rsidR="00C811B2" w:rsidRPr="00206D02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vAlign w:val="center"/>
          </w:tcPr>
          <w:p w:rsidR="00C811B2" w:rsidRPr="00206D02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vAlign w:val="center"/>
          </w:tcPr>
          <w:p w:rsidR="00C811B2" w:rsidRPr="00206D02" w:rsidRDefault="00C811B2" w:rsidP="00EE0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C811B2" w:rsidRPr="00206D02" w:rsidTr="00EE0FF9">
        <w:tc>
          <w:tcPr>
            <w:tcW w:w="524" w:type="dxa"/>
          </w:tcPr>
          <w:p w:rsidR="00C811B2" w:rsidRPr="00E87080" w:rsidRDefault="00C811B2" w:rsidP="00EE0FF9">
            <w:pPr>
              <w:jc w:val="both"/>
              <w:rPr>
                <w:lang w:eastAsia="ru-RU"/>
              </w:rPr>
            </w:pPr>
            <w:r w:rsidRPr="00E87080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C811B2" w:rsidRPr="00E87080" w:rsidRDefault="00C811B2" w:rsidP="00EE0FF9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</w:tcPr>
          <w:p w:rsidR="00C811B2" w:rsidRPr="00E87080" w:rsidRDefault="00C811B2" w:rsidP="00EE0FF9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</w:tcPr>
          <w:p w:rsidR="00C811B2" w:rsidRPr="00E87080" w:rsidRDefault="00C811B2" w:rsidP="00EE0FF9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>Нотариус</w:t>
            </w:r>
          </w:p>
        </w:tc>
        <w:tc>
          <w:tcPr>
            <w:tcW w:w="2126" w:type="dxa"/>
          </w:tcPr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Основы</w:t>
            </w:r>
          </w:p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Законодательства</w:t>
            </w:r>
          </w:p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 Российской </w:t>
            </w:r>
          </w:p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Федерации о </w:t>
            </w:r>
          </w:p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нотариате от</w:t>
            </w:r>
          </w:p>
          <w:p w:rsidR="00C811B2" w:rsidRPr="00E87080" w:rsidRDefault="00C811B2" w:rsidP="00E87080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 11.02.1993 г.   </w:t>
            </w:r>
          </w:p>
          <w:p w:rsidR="00C811B2" w:rsidRPr="00E87080" w:rsidRDefault="00C811B2" w:rsidP="00E87080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 xml:space="preserve">  № 4462-1</w:t>
            </w:r>
          </w:p>
        </w:tc>
        <w:tc>
          <w:tcPr>
            <w:tcW w:w="1148" w:type="dxa"/>
          </w:tcPr>
          <w:p w:rsidR="00C811B2" w:rsidRPr="00E87080" w:rsidRDefault="00C811B2" w:rsidP="00EE0FF9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>платно</w:t>
            </w:r>
          </w:p>
        </w:tc>
      </w:tr>
    </w:tbl>
    <w:p w:rsidR="00C811B2" w:rsidRDefault="00C811B2" w:rsidP="002C7E29">
      <w:pPr>
        <w:jc w:val="both"/>
        <w:rPr>
          <w:lang w:eastAsia="ru-RU"/>
        </w:rPr>
      </w:pPr>
    </w:p>
    <w:p w:rsidR="00C811B2" w:rsidRPr="00206D02" w:rsidRDefault="00C811B2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Исчерпывающий перечень оснований для отказа в приеме документов,</w:t>
      </w:r>
    </w:p>
    <w:p w:rsidR="00C811B2" w:rsidRPr="00206D02" w:rsidRDefault="00C811B2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 необходимых для предоставления муниципальной услуги</w:t>
      </w: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8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C811B2" w:rsidRPr="00CB6E42" w:rsidRDefault="00C811B2" w:rsidP="002C7E29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CB0262">
        <w:t>в пункте 32 настоящего Административного регламента</w:t>
      </w:r>
      <w:r>
        <w:rPr>
          <w:color w:val="FF0000"/>
        </w:rPr>
        <w:t xml:space="preserve">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C811B2" w:rsidRDefault="00C811B2" w:rsidP="002C7E29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C811B2" w:rsidRDefault="00C811B2" w:rsidP="002C7E29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C811B2" w:rsidRDefault="00C811B2" w:rsidP="002C7E29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C811B2" w:rsidRPr="00564659" w:rsidRDefault="00C811B2" w:rsidP="002C7E29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C811B2" w:rsidRPr="00206D02" w:rsidRDefault="00C811B2" w:rsidP="002C7E29">
      <w:pPr>
        <w:jc w:val="both"/>
        <w:rPr>
          <w:color w:val="000000"/>
        </w:rPr>
      </w:pPr>
    </w:p>
    <w:p w:rsidR="00C811B2" w:rsidRPr="00206D02" w:rsidRDefault="00C811B2" w:rsidP="002C7E29">
      <w:pPr>
        <w:jc w:val="both"/>
        <w:rPr>
          <w:color w:val="000000"/>
        </w:rPr>
      </w:pPr>
    </w:p>
    <w:p w:rsidR="00C811B2" w:rsidRPr="00206D02" w:rsidRDefault="00C811B2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C811B2" w:rsidRPr="00206D02" w:rsidRDefault="00C811B2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C811B2" w:rsidRPr="00206D02" w:rsidRDefault="00C811B2" w:rsidP="002C7E29">
      <w:pPr>
        <w:jc w:val="both"/>
        <w:rPr>
          <w:b/>
          <w:color w:val="000000"/>
        </w:rPr>
      </w:pPr>
    </w:p>
    <w:p w:rsidR="00C811B2" w:rsidRPr="00CB2D26" w:rsidRDefault="00C811B2" w:rsidP="002C7E29">
      <w:pPr>
        <w:jc w:val="both"/>
      </w:pPr>
      <w:r w:rsidRPr="00CB2D26">
        <w:tab/>
      </w:r>
      <w:r>
        <w:rPr>
          <w:b/>
        </w:rPr>
        <w:t>49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C811B2" w:rsidRDefault="00C811B2" w:rsidP="002C7E29">
      <w:pPr>
        <w:ind w:firstLine="708"/>
        <w:jc w:val="both"/>
      </w:pPr>
      <w:r>
        <w:rPr>
          <w:b/>
        </w:rPr>
        <w:t>50</w:t>
      </w:r>
      <w:r w:rsidRPr="00540377">
        <w:rPr>
          <w:b/>
        </w:rPr>
        <w:t>.</w:t>
      </w:r>
      <w:r>
        <w:t xml:space="preserve"> </w:t>
      </w:r>
      <w:r w:rsidRPr="005F7EBC">
        <w:t>Основанием для отказа в предоставлении муниципальной услуги является:</w:t>
      </w:r>
    </w:p>
    <w:p w:rsidR="00C811B2" w:rsidRPr="00CB0262" w:rsidRDefault="00C811B2" w:rsidP="002C7E29">
      <w:pPr>
        <w:ind w:firstLine="708"/>
        <w:jc w:val="both"/>
        <w:rPr>
          <w:rStyle w:val="blk"/>
        </w:rPr>
      </w:pPr>
      <w:r w:rsidRPr="00CB0262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C811B2" w:rsidRDefault="00C811B2" w:rsidP="00AC1978">
      <w:pPr>
        <w:jc w:val="both"/>
        <w:rPr>
          <w:bCs/>
        </w:rPr>
      </w:pPr>
      <w:r>
        <w:rPr>
          <w:bCs/>
        </w:rPr>
        <w:t xml:space="preserve">           2) обращение ненадлежащего лица;</w:t>
      </w:r>
    </w:p>
    <w:p w:rsidR="00C811B2" w:rsidRDefault="00C811B2" w:rsidP="00AC1978">
      <w:pPr>
        <w:jc w:val="both"/>
      </w:pPr>
      <w:r>
        <w:t xml:space="preserve">           3)</w:t>
      </w:r>
      <w:r w:rsidRPr="00EB2F03">
        <w:t xml:space="preserve">  несоответствие представленных документов  установленным требованиям</w:t>
      </w:r>
      <w:r>
        <w:t>;</w:t>
      </w:r>
    </w:p>
    <w:p w:rsidR="00C811B2" w:rsidRDefault="00C811B2" w:rsidP="00AC1978">
      <w:pPr>
        <w:jc w:val="both"/>
        <w:rPr>
          <w:b/>
        </w:rPr>
      </w:pPr>
      <w:r>
        <w:t xml:space="preserve">           4) отсутствие в Администрации муниципального образования «Глазовский район» запрашиваемых архивных документов</w:t>
      </w:r>
      <w:r>
        <w:rPr>
          <w:b/>
        </w:rPr>
        <w:t xml:space="preserve"> </w:t>
      </w:r>
    </w:p>
    <w:p w:rsidR="00C811B2" w:rsidRPr="00AC1978" w:rsidRDefault="00C811B2" w:rsidP="00AC1978">
      <w:pPr>
        <w:ind w:firstLine="708"/>
        <w:jc w:val="both"/>
      </w:pPr>
      <w:r>
        <w:rPr>
          <w:b/>
        </w:rPr>
        <w:t>51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заявителю </w:t>
      </w:r>
      <w:r w:rsidRPr="003C11CF">
        <w:rPr>
          <w:color w:val="FF0000"/>
        </w:rPr>
        <w:t>(</w:t>
      </w:r>
      <w:r w:rsidRPr="00AC1978">
        <w:t>Приложение №4 к настоящему Административному регламенту).</w:t>
      </w:r>
    </w:p>
    <w:p w:rsidR="00C811B2" w:rsidRDefault="00C811B2" w:rsidP="002C7E29">
      <w:pPr>
        <w:ind w:firstLine="708"/>
        <w:jc w:val="both"/>
      </w:pPr>
      <w:r>
        <w:rPr>
          <w:b/>
        </w:rPr>
        <w:t>52.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C811B2" w:rsidRDefault="00C811B2" w:rsidP="002C7E29">
      <w:pPr>
        <w:ind w:firstLine="708"/>
        <w:jc w:val="both"/>
      </w:pPr>
      <w:r>
        <w:rPr>
          <w:b/>
        </w:rPr>
        <w:t>53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C811B2" w:rsidRPr="00F5496F" w:rsidRDefault="00C811B2" w:rsidP="002C7E29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C811B2" w:rsidRPr="00F5496F" w:rsidRDefault="00C811B2" w:rsidP="002C7E29">
      <w:pPr>
        <w:jc w:val="both"/>
      </w:pPr>
    </w:p>
    <w:p w:rsidR="00C811B2" w:rsidRPr="00F5496F" w:rsidRDefault="00C811B2" w:rsidP="002C7E29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C811B2" w:rsidRPr="007911DA" w:rsidRDefault="00C811B2" w:rsidP="002C7E29">
      <w:pPr>
        <w:jc w:val="center"/>
        <w:rPr>
          <w:b/>
        </w:rPr>
      </w:pPr>
      <w:r w:rsidRPr="007911DA">
        <w:rPr>
          <w:b/>
        </w:rPr>
        <w:t>за предоставление муниципальной услуги</w:t>
      </w:r>
    </w:p>
    <w:p w:rsidR="00C811B2" w:rsidRPr="00AC1978" w:rsidRDefault="00C811B2" w:rsidP="002C7E29">
      <w:pPr>
        <w:ind w:firstLine="708"/>
        <w:jc w:val="center"/>
        <w:rPr>
          <w:b/>
          <w:u w:val="single"/>
        </w:rPr>
      </w:pPr>
    </w:p>
    <w:p w:rsidR="00C811B2" w:rsidRPr="00CB0262" w:rsidRDefault="00C811B2" w:rsidP="002C7E29">
      <w:pPr>
        <w:ind w:firstLine="708"/>
        <w:jc w:val="both"/>
      </w:pPr>
      <w:r w:rsidRPr="00CB0262">
        <w:rPr>
          <w:b/>
        </w:rPr>
        <w:t>54.</w:t>
      </w:r>
      <w:r w:rsidRPr="00CB0262">
        <w:t xml:space="preserve"> Предоставление муниципальной услуги осуществляется бесплатно.</w:t>
      </w:r>
    </w:p>
    <w:p w:rsidR="00C811B2" w:rsidRPr="00AC1978" w:rsidRDefault="00C811B2" w:rsidP="002C7E29">
      <w:pPr>
        <w:ind w:firstLine="708"/>
        <w:jc w:val="both"/>
        <w:rPr>
          <w:b/>
          <w:color w:val="7030A0"/>
          <w:u w:val="single"/>
        </w:rPr>
      </w:pPr>
    </w:p>
    <w:p w:rsidR="00C811B2" w:rsidRPr="00AC1978" w:rsidRDefault="00C811B2" w:rsidP="002C7E29">
      <w:pPr>
        <w:ind w:firstLine="708"/>
        <w:jc w:val="both"/>
        <w:rPr>
          <w:u w:val="single"/>
        </w:rPr>
      </w:pPr>
    </w:p>
    <w:p w:rsidR="00C811B2" w:rsidRPr="00CB0262" w:rsidRDefault="00C811B2" w:rsidP="002C7E29">
      <w:pPr>
        <w:jc w:val="center"/>
        <w:rPr>
          <w:b/>
        </w:rPr>
      </w:pPr>
      <w:r w:rsidRPr="00CB0262">
        <w:rPr>
          <w:b/>
        </w:rPr>
        <w:t xml:space="preserve">Порядок, размер и основания взимания платы с заявителя </w:t>
      </w:r>
    </w:p>
    <w:p w:rsidR="00C811B2" w:rsidRPr="00CB0262" w:rsidRDefault="00C811B2" w:rsidP="002C7E29">
      <w:pPr>
        <w:jc w:val="center"/>
        <w:rPr>
          <w:b/>
        </w:rPr>
      </w:pPr>
      <w:r w:rsidRPr="00CB0262">
        <w:rPr>
          <w:b/>
        </w:rPr>
        <w:t xml:space="preserve">за предоставление услуг, которые являются необходимыми и обязательными </w:t>
      </w:r>
    </w:p>
    <w:p w:rsidR="00C811B2" w:rsidRPr="00CB0262" w:rsidRDefault="00C811B2" w:rsidP="002C7E29">
      <w:pPr>
        <w:jc w:val="center"/>
        <w:rPr>
          <w:b/>
        </w:rPr>
      </w:pPr>
      <w:r w:rsidRPr="00CB0262">
        <w:rPr>
          <w:b/>
        </w:rPr>
        <w:t>для предоставления муниципальной услуги</w:t>
      </w:r>
    </w:p>
    <w:p w:rsidR="00C811B2" w:rsidRPr="00CB0262" w:rsidRDefault="00C811B2" w:rsidP="002C7E29">
      <w:pPr>
        <w:jc w:val="center"/>
        <w:rPr>
          <w:b/>
        </w:rPr>
      </w:pPr>
    </w:p>
    <w:p w:rsidR="00C811B2" w:rsidRPr="00CB0262" w:rsidRDefault="00C811B2" w:rsidP="002C7E29">
      <w:pPr>
        <w:ind w:firstLine="708"/>
        <w:jc w:val="both"/>
      </w:pPr>
      <w:r w:rsidRPr="00CB0262">
        <w:rPr>
          <w:b/>
        </w:rPr>
        <w:t>55.</w:t>
      </w:r>
      <w:r w:rsidRPr="00CB0262">
        <w:t xml:space="preserve"> Оснований взимания платы за предоставление услуг, которые являются необходимыми и обязательными для предоставления муниципальной услуги, не имеется.</w:t>
      </w:r>
    </w:p>
    <w:p w:rsidR="00C811B2" w:rsidRPr="00AC1978" w:rsidRDefault="00C811B2" w:rsidP="002C7E29">
      <w:pPr>
        <w:ind w:firstLine="708"/>
        <w:jc w:val="both"/>
        <w:rPr>
          <w:u w:val="single"/>
          <w:lang w:eastAsia="ru-RU"/>
        </w:rPr>
      </w:pPr>
      <w:r>
        <w:rPr>
          <w:b/>
        </w:rPr>
        <w:t>56</w:t>
      </w:r>
      <w:r w:rsidRPr="00B86381">
        <w:rPr>
          <w:b/>
        </w:rPr>
        <w:t>.</w:t>
      </w:r>
      <w:r w:rsidRPr="00B86381">
        <w:t xml:space="preserve"> Информация о </w:t>
      </w:r>
      <w:r w:rsidRPr="00B86381">
        <w:rPr>
          <w:lang w:eastAsia="ru-RU"/>
        </w:rPr>
        <w:t>порядке, размере и основании взимания платы за предоставление услуг, которые являются необходимыми и обязательными для предоставления муниципальной услуги, а также информацию о методике расчета размера такой платы</w:t>
      </w:r>
      <w:r w:rsidRPr="00AC1978">
        <w:rPr>
          <w:u w:val="single"/>
          <w:lang w:eastAsia="ru-RU"/>
        </w:rPr>
        <w:t>:</w:t>
      </w:r>
    </w:p>
    <w:p w:rsidR="00C811B2" w:rsidRPr="00AC1978" w:rsidRDefault="00C811B2" w:rsidP="002C7E29">
      <w:pPr>
        <w:ind w:firstLine="708"/>
        <w:jc w:val="both"/>
        <w:rPr>
          <w:b/>
          <w:color w:val="FF0000"/>
          <w:u w:val="singl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1989"/>
        <w:gridCol w:w="1276"/>
        <w:gridCol w:w="1843"/>
        <w:gridCol w:w="2126"/>
      </w:tblGrid>
      <w:tr w:rsidR="00C811B2" w:rsidRPr="00AC1978" w:rsidTr="00EE0FF9">
        <w:trPr>
          <w:tblHeader/>
        </w:trPr>
        <w:tc>
          <w:tcPr>
            <w:tcW w:w="524" w:type="dxa"/>
            <w:vAlign w:val="center"/>
          </w:tcPr>
          <w:p w:rsidR="00C811B2" w:rsidRPr="00B86381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B86381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C811B2" w:rsidRPr="00B86381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B86381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vAlign w:val="center"/>
          </w:tcPr>
          <w:p w:rsidR="00C811B2" w:rsidRPr="00B86381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B86381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vAlign w:val="center"/>
          </w:tcPr>
          <w:p w:rsidR="00C811B2" w:rsidRPr="00B86381" w:rsidRDefault="00C811B2" w:rsidP="00EE0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86381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vAlign w:val="center"/>
          </w:tcPr>
          <w:p w:rsidR="00C811B2" w:rsidRPr="00B86381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B86381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vAlign w:val="center"/>
          </w:tcPr>
          <w:p w:rsidR="00C811B2" w:rsidRPr="00B86381" w:rsidRDefault="00C811B2" w:rsidP="00EE0FF9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B86381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C811B2" w:rsidRPr="00AC1978" w:rsidTr="00EE0FF9">
        <w:tc>
          <w:tcPr>
            <w:tcW w:w="524" w:type="dxa"/>
          </w:tcPr>
          <w:p w:rsidR="00C811B2" w:rsidRPr="00B86381" w:rsidRDefault="00C811B2" w:rsidP="00EE0FF9">
            <w:pPr>
              <w:jc w:val="both"/>
              <w:rPr>
                <w:lang w:eastAsia="ru-RU"/>
              </w:rPr>
            </w:pPr>
            <w:r w:rsidRPr="00B86381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C811B2" w:rsidRPr="00B86381" w:rsidRDefault="00C811B2" w:rsidP="00EE0FF9">
            <w:pPr>
              <w:rPr>
                <w:lang w:eastAsia="ru-RU"/>
              </w:rPr>
            </w:pPr>
            <w:r w:rsidRPr="00B86381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989" w:type="dxa"/>
          </w:tcPr>
          <w:p w:rsidR="00C811B2" w:rsidRPr="00B86381" w:rsidRDefault="00C811B2" w:rsidP="00EE0FF9">
            <w:pPr>
              <w:rPr>
                <w:lang w:eastAsia="ru-RU"/>
              </w:rPr>
            </w:pPr>
            <w:r w:rsidRPr="00B86381">
              <w:rPr>
                <w:lang w:eastAsia="ru-RU"/>
              </w:rPr>
              <w:t>Нотариус</w:t>
            </w:r>
          </w:p>
        </w:tc>
        <w:tc>
          <w:tcPr>
            <w:tcW w:w="1276" w:type="dxa"/>
          </w:tcPr>
          <w:p w:rsidR="00C811B2" w:rsidRPr="00B86381" w:rsidRDefault="00C811B2" w:rsidP="00EE0FF9">
            <w:pPr>
              <w:rPr>
                <w:lang w:eastAsia="ru-RU"/>
              </w:rPr>
            </w:pPr>
            <w:r w:rsidRPr="00B86381">
              <w:rPr>
                <w:lang w:eastAsia="ru-RU"/>
              </w:rPr>
              <w:t>платно</w:t>
            </w:r>
          </w:p>
        </w:tc>
        <w:tc>
          <w:tcPr>
            <w:tcW w:w="1843" w:type="dxa"/>
          </w:tcPr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Основы</w:t>
            </w:r>
          </w:p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Законодательства</w:t>
            </w:r>
          </w:p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 Российской </w:t>
            </w:r>
          </w:p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Федерации о </w:t>
            </w:r>
          </w:p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>нотариате от</w:t>
            </w:r>
          </w:p>
          <w:p w:rsidR="00C811B2" w:rsidRPr="00E87080" w:rsidRDefault="00C811B2" w:rsidP="00B86381">
            <w:pPr>
              <w:pStyle w:val="Heading2"/>
              <w:shd w:val="clear" w:color="auto" w:fill="FFFFFF"/>
              <w:jc w:val="left"/>
              <w:rPr>
                <w:sz w:val="24"/>
                <w:szCs w:val="24"/>
                <w:lang w:eastAsia="ru-RU"/>
              </w:rPr>
            </w:pPr>
            <w:r w:rsidRPr="00E87080">
              <w:rPr>
                <w:sz w:val="24"/>
                <w:szCs w:val="24"/>
                <w:lang w:eastAsia="ru-RU"/>
              </w:rPr>
              <w:t xml:space="preserve"> 11.02.1993 г.   </w:t>
            </w:r>
          </w:p>
          <w:p w:rsidR="00C811B2" w:rsidRPr="00B86381" w:rsidRDefault="00C811B2" w:rsidP="00B86381">
            <w:pPr>
              <w:rPr>
                <w:lang w:eastAsia="ru-RU"/>
              </w:rPr>
            </w:pPr>
            <w:r w:rsidRPr="00E87080">
              <w:rPr>
                <w:lang w:eastAsia="ru-RU"/>
              </w:rPr>
              <w:t xml:space="preserve">  № 4462-1</w:t>
            </w:r>
          </w:p>
        </w:tc>
        <w:tc>
          <w:tcPr>
            <w:tcW w:w="2126" w:type="dxa"/>
          </w:tcPr>
          <w:p w:rsidR="00C811B2" w:rsidRPr="00B86381" w:rsidRDefault="00C811B2" w:rsidP="00EE0FF9">
            <w:pPr>
              <w:rPr>
                <w:lang w:eastAsia="ru-RU"/>
              </w:rPr>
            </w:pPr>
            <w:r w:rsidRPr="00B86381">
              <w:t xml:space="preserve"> В соответствии с действующим  законодательством</w:t>
            </w:r>
          </w:p>
        </w:tc>
      </w:tr>
    </w:tbl>
    <w:p w:rsidR="00C811B2" w:rsidRPr="007C6082" w:rsidRDefault="00C811B2" w:rsidP="002C7E29">
      <w:pPr>
        <w:jc w:val="both"/>
      </w:pPr>
    </w:p>
    <w:p w:rsidR="00C811B2" w:rsidRPr="007C6082" w:rsidRDefault="00C811B2" w:rsidP="002C7E29">
      <w:pPr>
        <w:jc w:val="both"/>
      </w:pPr>
    </w:p>
    <w:p w:rsidR="00C811B2" w:rsidRPr="00E973AC" w:rsidRDefault="00C811B2" w:rsidP="002C7E29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C811B2" w:rsidRPr="00E973AC" w:rsidRDefault="00C811B2" w:rsidP="002C7E29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C811B2" w:rsidRPr="007C6082" w:rsidRDefault="00C811B2" w:rsidP="002C7E29">
      <w:pPr>
        <w:jc w:val="center"/>
        <w:rPr>
          <w:b/>
        </w:rPr>
      </w:pPr>
    </w:p>
    <w:p w:rsidR="00C811B2" w:rsidRDefault="00C811B2" w:rsidP="002C7E29">
      <w:pPr>
        <w:ind w:firstLine="708"/>
        <w:jc w:val="both"/>
      </w:pPr>
      <w:r>
        <w:rPr>
          <w:b/>
        </w:rPr>
        <w:t>57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C811B2" w:rsidRDefault="00C811B2" w:rsidP="002C7E29">
      <w:pPr>
        <w:jc w:val="both"/>
      </w:pPr>
    </w:p>
    <w:p w:rsidR="00C811B2" w:rsidRDefault="00C811B2" w:rsidP="002C7E29">
      <w:pPr>
        <w:ind w:hanging="6"/>
        <w:jc w:val="center"/>
      </w:pPr>
    </w:p>
    <w:p w:rsidR="00C811B2" w:rsidRPr="00E973AC" w:rsidRDefault="00C811B2" w:rsidP="002C7E29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C811B2" w:rsidRPr="00E973AC" w:rsidRDefault="00C811B2" w:rsidP="002C7E29">
      <w:pPr>
        <w:ind w:firstLine="708"/>
        <w:jc w:val="both"/>
        <w:rPr>
          <w:b/>
        </w:rPr>
      </w:pPr>
    </w:p>
    <w:p w:rsidR="00C811B2" w:rsidRDefault="00C811B2" w:rsidP="002C7E29">
      <w:pPr>
        <w:ind w:firstLine="708"/>
        <w:jc w:val="both"/>
      </w:pPr>
      <w:r>
        <w:rPr>
          <w:b/>
        </w:rPr>
        <w:t>58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C811B2" w:rsidRDefault="00C811B2" w:rsidP="002C7E29">
      <w:pPr>
        <w:ind w:firstLine="708"/>
        <w:jc w:val="both"/>
      </w:pPr>
      <w:r>
        <w:rPr>
          <w:b/>
        </w:rPr>
        <w:t>59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C811B2" w:rsidRDefault="00C811B2" w:rsidP="002C7E29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C811B2" w:rsidRPr="000C0253" w:rsidRDefault="00C811B2" w:rsidP="002C7E29">
      <w:pPr>
        <w:ind w:firstLine="708"/>
        <w:jc w:val="both"/>
      </w:pPr>
    </w:p>
    <w:p w:rsidR="00C811B2" w:rsidRPr="000C0253" w:rsidRDefault="00C811B2" w:rsidP="002C7E29">
      <w:pPr>
        <w:ind w:firstLine="708"/>
        <w:jc w:val="both"/>
      </w:pPr>
    </w:p>
    <w:p w:rsidR="00C811B2" w:rsidRPr="000C0253" w:rsidRDefault="00C811B2" w:rsidP="002C7E29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C811B2" w:rsidRDefault="00C811B2" w:rsidP="002C7E29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C811B2" w:rsidRDefault="00C811B2" w:rsidP="002C7E29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C811B2" w:rsidRPr="000C0253" w:rsidRDefault="00C811B2" w:rsidP="002C7E29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C811B2" w:rsidRDefault="00C811B2" w:rsidP="002C7E29">
      <w:pPr>
        <w:jc w:val="center"/>
        <w:rPr>
          <w:b/>
        </w:rPr>
      </w:pPr>
    </w:p>
    <w:p w:rsidR="00C811B2" w:rsidRPr="00D1126E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C811B2" w:rsidRPr="00D1126E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C811B2" w:rsidRPr="00D1126E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C811B2" w:rsidRPr="00821980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C811B2" w:rsidRPr="00821980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C811B2" w:rsidRPr="00821980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C811B2" w:rsidRPr="00821980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C811B2" w:rsidRPr="00087067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C811B2" w:rsidRPr="00087067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C811B2" w:rsidRPr="00D37062" w:rsidRDefault="00C811B2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>
        <w:rPr>
          <w:b/>
        </w:rPr>
        <w:t>61</w:t>
      </w:r>
      <w:r w:rsidRPr="00F84A32">
        <w:rPr>
          <w:b/>
        </w:rPr>
        <w:t>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C811B2" w:rsidRPr="00D37062" w:rsidRDefault="00C811B2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811B2" w:rsidRPr="00D37062" w:rsidRDefault="00C811B2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C811B2" w:rsidRPr="00087067" w:rsidRDefault="00C811B2" w:rsidP="002C7E29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C811B2" w:rsidRPr="00D37062" w:rsidRDefault="00C811B2" w:rsidP="002C7E29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C811B2" w:rsidRPr="00D37062" w:rsidRDefault="00C811B2" w:rsidP="002C7E29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C811B2" w:rsidRPr="00D37062" w:rsidRDefault="00C811B2" w:rsidP="002C7E29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C811B2" w:rsidRPr="00DA4580" w:rsidRDefault="00C811B2" w:rsidP="002C7E29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C811B2" w:rsidRPr="00E82434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C811B2" w:rsidRPr="00E82434" w:rsidRDefault="00C811B2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C811B2" w:rsidRPr="00E82434" w:rsidRDefault="00C811B2" w:rsidP="002C7E29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C811B2" w:rsidRPr="00E82434" w:rsidRDefault="00C811B2" w:rsidP="002C7E29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C811B2" w:rsidRPr="00E82434" w:rsidRDefault="00C811B2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C811B2" w:rsidRPr="007F6CF8" w:rsidRDefault="00C811B2" w:rsidP="002C7E29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C811B2" w:rsidRPr="007F6CF8" w:rsidRDefault="00C811B2" w:rsidP="002C7E29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C811B2" w:rsidRPr="007F6CF8" w:rsidRDefault="00C811B2" w:rsidP="002C7E29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C811B2" w:rsidRPr="007F6CF8" w:rsidRDefault="00C811B2" w:rsidP="002C7E29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C811B2" w:rsidRPr="007F6CF8" w:rsidRDefault="00C811B2" w:rsidP="002C7E29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C811B2" w:rsidRPr="00DA4580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пожаротушения и путей эвакуации посетителей из здания. </w:t>
      </w:r>
    </w:p>
    <w:p w:rsidR="00C811B2" w:rsidRDefault="00C811B2" w:rsidP="002C7E29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C811B2" w:rsidRPr="00087067" w:rsidRDefault="00C811B2" w:rsidP="002C7E29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62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C811B2" w:rsidRPr="00B86381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B86381">
        <w:t>пунктах 7,10 настоящего Административного регламента.</w:t>
      </w:r>
    </w:p>
    <w:p w:rsidR="00C811B2" w:rsidRPr="00444A8A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Размещаемая информация должна отвечать требованиям, указанным </w:t>
      </w:r>
      <w:r w:rsidRPr="00444A8A">
        <w:t>в пункте 22 настоящего Административного регламента.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C811B2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</w:t>
      </w:r>
      <w:r w:rsidRPr="00444A8A">
        <w:t xml:space="preserve">указанная </w:t>
      </w:r>
      <w:r w:rsidRPr="00C92C5A">
        <w:t>в пункте 22</w:t>
      </w:r>
      <w:r w:rsidRPr="00444A8A">
        <w:rPr>
          <w:u w:val="single"/>
        </w:rPr>
        <w:t xml:space="preserve"> настоящего Административного регламента</w:t>
      </w:r>
      <w:r w:rsidRPr="00444A8A">
        <w:t>,</w:t>
      </w:r>
      <w:r>
        <w:t xml:space="preserve"> 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C811B2" w:rsidRPr="00444A8A" w:rsidRDefault="00C811B2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444A8A">
        <w:t>в пункте 22 настоящего Административного регламента.</w:t>
      </w:r>
    </w:p>
    <w:p w:rsidR="00C811B2" w:rsidRPr="00B86381" w:rsidRDefault="00C811B2" w:rsidP="002C7E29">
      <w:pPr>
        <w:widowControl w:val="0"/>
        <w:tabs>
          <w:tab w:val="left" w:pos="709"/>
          <w:tab w:val="left" w:pos="969"/>
        </w:tabs>
        <w:jc w:val="both"/>
        <w:rPr>
          <w:u w:val="single"/>
        </w:rPr>
      </w:pPr>
    </w:p>
    <w:p w:rsidR="00C811B2" w:rsidRDefault="00C811B2" w:rsidP="002C7E29">
      <w:pPr>
        <w:jc w:val="center"/>
        <w:rPr>
          <w:b/>
          <w:color w:val="7030A0"/>
        </w:rPr>
      </w:pPr>
    </w:p>
    <w:p w:rsidR="00C811B2" w:rsidRPr="003A5533" w:rsidRDefault="00C811B2" w:rsidP="002C7E29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C811B2" w:rsidRDefault="00C811B2" w:rsidP="002C7E29">
      <w:pPr>
        <w:jc w:val="center"/>
        <w:rPr>
          <w:b/>
        </w:rPr>
      </w:pP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rPr>
          <w:b/>
        </w:rPr>
        <w:t>63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C811B2" w:rsidRPr="00664581" w:rsidRDefault="00C811B2" w:rsidP="002C7E29">
      <w:pPr>
        <w:ind w:firstLine="547"/>
        <w:jc w:val="both"/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 w:rsidRPr="00664581">
        <w:t>(пункт 22 настоящего Административного регламента).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rPr>
          <w:b/>
        </w:rPr>
        <w:t>64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C811B2" w:rsidRPr="006D0094" w:rsidRDefault="00C811B2" w:rsidP="002C7E29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</w:p>
    <w:p w:rsidR="00C811B2" w:rsidRPr="00FE10FB" w:rsidRDefault="00C811B2" w:rsidP="002C7E29">
      <w:pPr>
        <w:tabs>
          <w:tab w:val="left" w:pos="993"/>
        </w:tabs>
        <w:ind w:firstLine="567"/>
        <w:jc w:val="both"/>
      </w:pPr>
    </w:p>
    <w:p w:rsidR="00C811B2" w:rsidRPr="00FE10FB" w:rsidRDefault="00C811B2" w:rsidP="002C7E29">
      <w:pPr>
        <w:tabs>
          <w:tab w:val="left" w:pos="993"/>
        </w:tabs>
        <w:ind w:firstLine="567"/>
        <w:jc w:val="both"/>
      </w:pP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</w:p>
    <w:p w:rsidR="00C811B2" w:rsidRDefault="00C811B2" w:rsidP="002C7E29">
      <w:pPr>
        <w:ind w:firstLine="547"/>
        <w:jc w:val="both"/>
      </w:pPr>
      <w:r>
        <w:rPr>
          <w:b/>
        </w:rPr>
        <w:t>65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C811B2" w:rsidRPr="006D0094" w:rsidRDefault="00C811B2" w:rsidP="002C7E29">
      <w:pPr>
        <w:ind w:firstLine="547"/>
        <w:jc w:val="both"/>
      </w:pPr>
      <w:r>
        <w:rPr>
          <w:b/>
        </w:rPr>
        <w:t>66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C811B2" w:rsidRPr="00FE10FB" w:rsidRDefault="00C811B2" w:rsidP="002C7E29">
      <w:pPr>
        <w:tabs>
          <w:tab w:val="left" w:pos="993"/>
        </w:tabs>
        <w:ind w:firstLine="567"/>
        <w:jc w:val="both"/>
      </w:pPr>
    </w:p>
    <w:p w:rsidR="00C811B2" w:rsidRPr="00FE10FB" w:rsidRDefault="00C811B2" w:rsidP="002C7E29">
      <w:pPr>
        <w:pStyle w:val="a0"/>
        <w:rPr>
          <w:lang w:eastAsia="ar-SA"/>
        </w:rPr>
      </w:pP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C811B2" w:rsidRDefault="00C811B2" w:rsidP="002C7E29">
      <w:pPr>
        <w:tabs>
          <w:tab w:val="left" w:pos="993"/>
        </w:tabs>
        <w:jc w:val="both"/>
      </w:pPr>
    </w:p>
    <w:p w:rsidR="00C811B2" w:rsidRPr="00FE10FB" w:rsidRDefault="00C811B2" w:rsidP="002C7E29">
      <w:pPr>
        <w:tabs>
          <w:tab w:val="left" w:pos="993"/>
        </w:tabs>
        <w:jc w:val="both"/>
      </w:pPr>
    </w:p>
    <w:p w:rsidR="00C811B2" w:rsidRPr="00FE10FB" w:rsidRDefault="00C811B2" w:rsidP="002C7E29">
      <w:pPr>
        <w:tabs>
          <w:tab w:val="left" w:pos="993"/>
        </w:tabs>
        <w:jc w:val="both"/>
      </w:pP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C811B2" w:rsidRPr="00FE10FB" w:rsidRDefault="00C811B2" w:rsidP="002C7E29">
      <w:pPr>
        <w:tabs>
          <w:tab w:val="left" w:pos="993"/>
        </w:tabs>
        <w:jc w:val="center"/>
        <w:rPr>
          <w:b/>
        </w:rPr>
      </w:pPr>
    </w:p>
    <w:p w:rsidR="00C811B2" w:rsidRPr="00235EE5" w:rsidRDefault="00C811B2" w:rsidP="002C7E29">
      <w:pPr>
        <w:tabs>
          <w:tab w:val="left" w:pos="993"/>
        </w:tabs>
        <w:ind w:firstLine="567"/>
        <w:jc w:val="both"/>
        <w:rPr>
          <w:color w:val="7030A0"/>
        </w:rPr>
      </w:pPr>
      <w:r>
        <w:rPr>
          <w:b/>
        </w:rPr>
        <w:t>68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B86381">
        <w:t>с пунктами 12-16 настоящего Административного регламента</w:t>
      </w:r>
      <w:r w:rsidRPr="00235EE5">
        <w:rPr>
          <w:color w:val="7030A0"/>
        </w:rPr>
        <w:t xml:space="preserve">. </w:t>
      </w:r>
    </w:p>
    <w:p w:rsidR="00C811B2" w:rsidRDefault="00C811B2" w:rsidP="002C7E29">
      <w:pPr>
        <w:tabs>
          <w:tab w:val="left" w:pos="993"/>
        </w:tabs>
        <w:ind w:firstLine="567"/>
        <w:jc w:val="both"/>
      </w:pPr>
      <w:r>
        <w:rPr>
          <w:b/>
        </w:rPr>
        <w:t>69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C811B2" w:rsidRPr="00FE10FB" w:rsidRDefault="00C811B2" w:rsidP="002C7E29">
      <w:pPr>
        <w:widowControl w:val="0"/>
        <w:suppressAutoHyphens w:val="0"/>
        <w:autoSpaceDE w:val="0"/>
        <w:autoSpaceDN w:val="0"/>
        <w:adjustRightInd w:val="0"/>
      </w:pPr>
    </w:p>
    <w:p w:rsidR="00C811B2" w:rsidRPr="00FE10FB" w:rsidRDefault="00C811B2" w:rsidP="002C7E29">
      <w:pPr>
        <w:widowControl w:val="0"/>
        <w:suppressAutoHyphens w:val="0"/>
        <w:autoSpaceDE w:val="0"/>
        <w:autoSpaceDN w:val="0"/>
        <w:adjustRightInd w:val="0"/>
      </w:pPr>
    </w:p>
    <w:p w:rsidR="00C811B2" w:rsidRPr="00FE10FB" w:rsidRDefault="00C811B2" w:rsidP="002C7E29">
      <w:pPr>
        <w:jc w:val="center"/>
        <w:rPr>
          <w:b/>
        </w:rPr>
      </w:pPr>
      <w:r w:rsidRPr="00FE10FB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811B2" w:rsidRPr="00FE10FB" w:rsidRDefault="00C811B2" w:rsidP="002C7E29">
      <w:pPr>
        <w:jc w:val="center"/>
        <w:rPr>
          <w:b/>
        </w:rPr>
      </w:pPr>
    </w:p>
    <w:p w:rsidR="00C811B2" w:rsidRPr="009936B1" w:rsidRDefault="00C811B2" w:rsidP="002C7E29">
      <w:pPr>
        <w:suppressAutoHyphens w:val="0"/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 w:rsidRPr="009936B1">
        <w:t xml:space="preserve"> Иные требования,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C811B2" w:rsidRDefault="00C811B2" w:rsidP="002C7E29">
      <w:pPr>
        <w:ind w:firstLine="708"/>
        <w:jc w:val="both"/>
      </w:pPr>
      <w:r>
        <w:rPr>
          <w:b/>
        </w:rPr>
        <w:t>71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C811B2" w:rsidRDefault="00C811B2" w:rsidP="002C7E29">
      <w:pPr>
        <w:ind w:firstLine="708"/>
        <w:jc w:val="both"/>
      </w:pPr>
      <w:r>
        <w:rPr>
          <w:b/>
        </w:rPr>
        <w:t>72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C811B2" w:rsidRPr="004065D4" w:rsidRDefault="00C811B2" w:rsidP="002C7E29">
      <w:pPr>
        <w:ind w:firstLine="708"/>
        <w:jc w:val="both"/>
      </w:pPr>
      <w:r>
        <w:rPr>
          <w:b/>
        </w:rPr>
        <w:t>73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C811B2" w:rsidRPr="00664581" w:rsidRDefault="00C811B2" w:rsidP="002C7E29">
      <w:pPr>
        <w:ind w:firstLine="708"/>
        <w:jc w:val="both"/>
      </w:pPr>
      <w:r w:rsidRPr="00664581">
        <w:t>1) регистрацию заявления в первоочередном порядке;</w:t>
      </w:r>
    </w:p>
    <w:p w:rsidR="00C811B2" w:rsidRPr="00664581" w:rsidRDefault="00C811B2" w:rsidP="002C7E29">
      <w:pPr>
        <w:ind w:firstLine="708"/>
        <w:jc w:val="both"/>
      </w:pPr>
      <w:r w:rsidRPr="00664581">
        <w:t>2) консультирование заявителя и выдачу результатов предоставления муниципальной услуги вне очереди.</w:t>
      </w:r>
    </w:p>
    <w:p w:rsidR="00C811B2" w:rsidRPr="00B86381" w:rsidRDefault="00C811B2" w:rsidP="002C7E29">
      <w:pPr>
        <w:jc w:val="both"/>
        <w:rPr>
          <w:u w:val="single"/>
        </w:rPr>
      </w:pPr>
    </w:p>
    <w:p w:rsidR="00C811B2" w:rsidRPr="00DB2565" w:rsidRDefault="00C811B2" w:rsidP="002C7E29">
      <w:pPr>
        <w:jc w:val="both"/>
      </w:pPr>
    </w:p>
    <w:p w:rsidR="00C811B2" w:rsidRPr="00DB2565" w:rsidRDefault="00C811B2" w:rsidP="002C7E29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811B2" w:rsidRPr="00DB2565" w:rsidRDefault="00C811B2" w:rsidP="002C7E29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C811B2" w:rsidRPr="00DB2565" w:rsidRDefault="00C811B2" w:rsidP="002C7E29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C811B2" w:rsidRPr="00DB2565" w:rsidRDefault="00C811B2" w:rsidP="002C7E29">
      <w:pPr>
        <w:tabs>
          <w:tab w:val="left" w:pos="1995"/>
        </w:tabs>
        <w:jc w:val="center"/>
      </w:pPr>
    </w:p>
    <w:p w:rsidR="00C811B2" w:rsidRPr="00DB2565" w:rsidRDefault="00C811B2" w:rsidP="002C7E29">
      <w:pPr>
        <w:tabs>
          <w:tab w:val="left" w:pos="1995"/>
        </w:tabs>
        <w:jc w:val="center"/>
      </w:pPr>
    </w:p>
    <w:p w:rsidR="00C811B2" w:rsidRPr="00DB2565" w:rsidRDefault="00C811B2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C811B2" w:rsidRPr="00DB2565" w:rsidRDefault="00C811B2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C811B2" w:rsidRPr="00DB2565" w:rsidRDefault="00C811B2" w:rsidP="002C7E29">
      <w:pPr>
        <w:ind w:firstLine="709"/>
        <w:jc w:val="both"/>
      </w:pPr>
    </w:p>
    <w:p w:rsidR="00C811B2" w:rsidRDefault="00C811B2" w:rsidP="002C7E29">
      <w:pPr>
        <w:ind w:firstLine="709"/>
        <w:jc w:val="both"/>
      </w:pPr>
      <w:r>
        <w:rPr>
          <w:b/>
        </w:rPr>
        <w:t>74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C811B2" w:rsidRPr="008E7C1E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C811B2" w:rsidRPr="008E7C1E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C811B2" w:rsidRPr="008E7C1E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C811B2" w:rsidRPr="008E7C1E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C811B2" w:rsidRPr="008E7C1E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6) Направление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C811B2" w:rsidRPr="0044043A" w:rsidRDefault="00C811B2" w:rsidP="002C7E29">
      <w:pPr>
        <w:autoSpaceDE w:val="0"/>
        <w:autoSpaceDN w:val="0"/>
        <w:adjustRightInd w:val="0"/>
        <w:ind w:firstLine="709"/>
        <w:jc w:val="both"/>
      </w:pPr>
      <w:r>
        <w:rPr>
          <w:b/>
        </w:rPr>
        <w:t>75</w:t>
      </w:r>
      <w:r w:rsidRPr="00A275C5">
        <w:rPr>
          <w:b/>
        </w:rPr>
        <w:t>.</w:t>
      </w:r>
      <w:r w:rsidRPr="00A275C5">
        <w:t xml:space="preserve"> Блок-схема последовательности </w:t>
      </w:r>
      <w:r>
        <w:t>административных процедур</w:t>
      </w:r>
      <w:r w:rsidRPr="00A275C5">
        <w:t xml:space="preserve"> при предоставлении муниципальной услуги приведена </w:t>
      </w:r>
      <w:r w:rsidRPr="0044043A">
        <w:t>в приложении №6 к настоящему Административному регламенту.</w:t>
      </w:r>
    </w:p>
    <w:p w:rsidR="00C811B2" w:rsidRPr="007955B8" w:rsidRDefault="00C811B2" w:rsidP="002C7E29">
      <w:pPr>
        <w:autoSpaceDE w:val="0"/>
        <w:autoSpaceDN w:val="0"/>
        <w:adjustRightInd w:val="0"/>
        <w:ind w:firstLine="708"/>
        <w:jc w:val="both"/>
      </w:pPr>
    </w:p>
    <w:p w:rsidR="00C811B2" w:rsidRPr="00DB2565" w:rsidRDefault="00C811B2" w:rsidP="002C7E29">
      <w:pPr>
        <w:jc w:val="both"/>
      </w:pPr>
    </w:p>
    <w:p w:rsidR="00C811B2" w:rsidRPr="00DB2565" w:rsidRDefault="00C811B2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C811B2" w:rsidRPr="00DB2565" w:rsidRDefault="00C811B2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C811B2" w:rsidRPr="00DB2565" w:rsidRDefault="00C811B2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C811B2" w:rsidRPr="00DB2565" w:rsidRDefault="00C811B2" w:rsidP="002C7E29">
      <w:pPr>
        <w:tabs>
          <w:tab w:val="left" w:pos="3660"/>
        </w:tabs>
        <w:jc w:val="center"/>
        <w:rPr>
          <w:b/>
        </w:rPr>
      </w:pP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2F618F">
        <w:rPr>
          <w:rFonts w:ascii="Times New Roman" w:hAnsi="Times New Roman" w:cs="Times New Roman"/>
          <w:b w:val="0"/>
          <w:sz w:val="24"/>
          <w:szCs w:val="24"/>
        </w:rPr>
        <w:t xml:space="preserve">отдела имущественных отношений </w:t>
      </w:r>
      <w:r>
        <w:rPr>
          <w:rFonts w:ascii="Times New Roman" w:hAnsi="Times New Roman" w:cs="Times New Roman"/>
          <w:b w:val="0"/>
          <w:sz w:val="24"/>
          <w:szCs w:val="24"/>
        </w:rPr>
        <w:t>и офисов «Мои документы» в Глазовском районе.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C811B2" w:rsidRPr="002F618F" w:rsidRDefault="00C811B2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2F618F">
        <w:rPr>
          <w:rFonts w:ascii="Times New Roman" w:hAnsi="Times New Roman" w:cs="Times New Roman"/>
          <w:b w:val="0"/>
          <w:sz w:val="24"/>
          <w:szCs w:val="24"/>
        </w:rPr>
        <w:t>с пунктами 17-18 настоящего Административного регламента.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C811B2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C811B2" w:rsidRPr="002F618F" w:rsidRDefault="00C811B2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F618F">
        <w:rPr>
          <w:rFonts w:ascii="Times New Roman" w:hAnsi="Times New Roman" w:cs="Times New Roman"/>
          <w:b w:val="0"/>
          <w:sz w:val="24"/>
          <w:szCs w:val="24"/>
        </w:rPr>
        <w:t xml:space="preserve">4) разъяснение о порядке, месте и сроках получения услуг, которые являются необходимыми и обязательными для предоставления муниципальной услуги. </w:t>
      </w:r>
    </w:p>
    <w:p w:rsidR="00C811B2" w:rsidRPr="002F618F" w:rsidRDefault="00C811B2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811B2" w:rsidRPr="00DB2565" w:rsidRDefault="00C811B2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811B2" w:rsidRDefault="00C811B2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C811B2" w:rsidRPr="00DB2565" w:rsidRDefault="00C811B2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C811B2" w:rsidRPr="00DB2565" w:rsidRDefault="00C811B2" w:rsidP="002C7E2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811B2" w:rsidRDefault="00C811B2" w:rsidP="002C7E29">
      <w:pPr>
        <w:ind w:firstLine="708"/>
        <w:jc w:val="both"/>
      </w:pPr>
      <w:r>
        <w:rPr>
          <w:b/>
        </w:rPr>
        <w:t>80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2F618F">
        <w:t>пунктом 32 настоящего Административного регламента</w:t>
      </w:r>
      <w:r>
        <w:rPr>
          <w:color w:val="7030A0"/>
        </w:rPr>
        <w:t xml:space="preserve">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3) Проверка полномочий заявителя;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услуги,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C811B2" w:rsidRPr="000E0BD2" w:rsidRDefault="00C811B2" w:rsidP="002C7E29">
      <w:pPr>
        <w:pStyle w:val="NormalWeb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2F618F">
        <w:t>пунктом 48 настоящего Административного регламента;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82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C811B2" w:rsidRPr="002F618F" w:rsidRDefault="00C811B2" w:rsidP="002C7E29">
      <w:pPr>
        <w:pStyle w:val="NormalWeb"/>
        <w:spacing w:before="0" w:after="0"/>
        <w:ind w:firstLine="708"/>
        <w:jc w:val="both"/>
      </w:pPr>
      <w:r w:rsidRPr="002F618F">
        <w:t>1) Ведущий специалист-эксперт отдела организационной работы и административной реформы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C811B2" w:rsidRDefault="00C811B2" w:rsidP="002C7E29">
      <w:pPr>
        <w:ind w:firstLine="708"/>
        <w:jc w:val="both"/>
      </w:pPr>
      <w:r>
        <w:rPr>
          <w:b/>
        </w:rPr>
        <w:t>83</w:t>
      </w:r>
      <w:r w:rsidRPr="00254142">
        <w:rPr>
          <w:b/>
        </w:rPr>
        <w:t>.</w:t>
      </w:r>
      <w:r>
        <w:t xml:space="preserve"> В соответствии с </w:t>
      </w:r>
      <w:r w:rsidRPr="002F618F">
        <w:t xml:space="preserve">пунктом 36 настоящего Административного регламента </w:t>
      </w:r>
      <w:r>
        <w:t xml:space="preserve">комплект документов заявителями могут быть представлены:  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C811B2" w:rsidRPr="00DF1ECF" w:rsidRDefault="00C811B2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C811B2" w:rsidRPr="002E2F21" w:rsidRDefault="00C811B2" w:rsidP="002C7E29">
      <w:pPr>
        <w:pStyle w:val="NormalWeb"/>
        <w:spacing w:before="0" w:after="0"/>
        <w:ind w:firstLine="708"/>
        <w:jc w:val="both"/>
        <w:rPr>
          <w:color w:val="FF0000"/>
        </w:rPr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2F618F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C811B2" w:rsidRPr="002F618F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пункте </w:t>
      </w:r>
      <w:r w:rsidRPr="002F618F">
        <w:t>82 настоящего Административного регламента.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85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 w:rsidRPr="006A17FF">
        <w:t xml:space="preserve">приложении № 7 к настоящему Административному регламенту) </w:t>
      </w:r>
      <w:r w:rsidRPr="00F664AB">
        <w:t xml:space="preserve">в </w:t>
      </w:r>
      <w:r w:rsidRPr="006A17FF">
        <w:t>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C811B2" w:rsidRPr="00A84E71" w:rsidRDefault="00C811B2" w:rsidP="002C7E29">
      <w:pPr>
        <w:pStyle w:val="NormalWeb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пункте </w:t>
      </w:r>
      <w:r w:rsidRPr="006A17FF">
        <w:t>82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C811B2" w:rsidRDefault="00C811B2" w:rsidP="002C7E29">
      <w:pPr>
        <w:ind w:firstLine="708"/>
        <w:jc w:val="both"/>
      </w:pPr>
      <w:r>
        <w:rPr>
          <w:b/>
        </w:rPr>
        <w:t>86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C811B2" w:rsidRPr="006A17FF" w:rsidRDefault="00C811B2" w:rsidP="002C7E29">
      <w:pPr>
        <w:ind w:firstLine="708"/>
        <w:jc w:val="both"/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установленном </w:t>
      </w:r>
      <w:r w:rsidRPr="006A17FF">
        <w:t>пунктами 80-85 настоящего Административного регламента.</w:t>
      </w:r>
    </w:p>
    <w:p w:rsidR="00C811B2" w:rsidRPr="006A17FF" w:rsidRDefault="00C811B2" w:rsidP="002C7E29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6A17FF">
        <w:t xml:space="preserve">пункта 32 настоящего Административного регламента </w:t>
      </w:r>
      <w:r w:rsidRPr="006D51AF">
        <w:t xml:space="preserve">и отсутствие оснований для отказа в приеме документов, </w:t>
      </w:r>
      <w:r w:rsidRPr="006A17FF">
        <w:t>установленных пунктом 48 настоящего Административного регламента.</w:t>
      </w:r>
    </w:p>
    <w:p w:rsidR="00C811B2" w:rsidRDefault="00C811B2" w:rsidP="002C7E29">
      <w:pPr>
        <w:ind w:firstLine="708"/>
        <w:jc w:val="both"/>
      </w:pPr>
      <w:r>
        <w:rPr>
          <w:b/>
        </w:rPr>
        <w:t>88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C811B2" w:rsidRDefault="00C811B2" w:rsidP="002C7E29">
      <w:pPr>
        <w:ind w:firstLine="708"/>
        <w:jc w:val="both"/>
      </w:pPr>
      <w:r>
        <w:rPr>
          <w:b/>
        </w:rPr>
        <w:t>89.</w:t>
      </w:r>
      <w:r>
        <w:t xml:space="preserve"> Срок выполнения административных действий, указанных </w:t>
      </w:r>
      <w:r w:rsidRPr="006A17FF">
        <w:t>в подпунктах 1-10 пункта 81 настоящего Административного регламента – в день подачи</w:t>
      </w:r>
      <w:r>
        <w:t xml:space="preserve"> заявителем комплекта документов.</w:t>
      </w:r>
    </w:p>
    <w:p w:rsidR="00C811B2" w:rsidRDefault="00C811B2" w:rsidP="002C7E29">
      <w:pPr>
        <w:ind w:firstLine="708"/>
        <w:jc w:val="both"/>
      </w:pPr>
      <w:r>
        <w:rPr>
          <w:b/>
        </w:rPr>
        <w:t>90.</w:t>
      </w:r>
      <w:r>
        <w:t xml:space="preserve"> Срок выполнения административного действия по передаче </w:t>
      </w:r>
      <w:r w:rsidRPr="00AE6E93">
        <w:t>зарегистри</w:t>
      </w:r>
      <w:r>
        <w:t>рованного комплекта документов Г</w:t>
      </w:r>
      <w:r w:rsidRPr="00AE6E93">
        <w:t xml:space="preserve">лаве Глазовского района для рассмотрения </w:t>
      </w:r>
      <w:r w:rsidRPr="006A17FF">
        <w:t xml:space="preserve">(подпункт 11 пункта 81 настоящего Административного регламента) – не позднее рабочего дня, следующего за днем регистрации </w:t>
      </w:r>
      <w:r w:rsidRPr="009E5404">
        <w:t>комплекта</w:t>
      </w:r>
      <w:r>
        <w:t xml:space="preserve"> документов в СЭД.</w:t>
      </w:r>
    </w:p>
    <w:p w:rsidR="00C811B2" w:rsidRDefault="00C811B2" w:rsidP="002C7E29">
      <w:pPr>
        <w:ind w:firstLine="708"/>
        <w:jc w:val="both"/>
      </w:pPr>
      <w:r>
        <w:rPr>
          <w:b/>
        </w:rPr>
        <w:t>91.</w:t>
      </w:r>
      <w:r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</w:t>
      </w:r>
      <w:r w:rsidRPr="00CC4877">
        <w:t>пункт 86 настоящего Административного регламента) – в течение 2-х рабочих дней</w:t>
      </w:r>
      <w:r>
        <w:t xml:space="preserve"> с момента регистрации комплекта документов в СЭД офисов «Мои документы».</w:t>
      </w:r>
    </w:p>
    <w:p w:rsidR="00C811B2" w:rsidRDefault="00C811B2" w:rsidP="002C7E29">
      <w:pPr>
        <w:ind w:firstLine="708"/>
        <w:jc w:val="both"/>
      </w:pPr>
      <w:r>
        <w:rPr>
          <w:b/>
        </w:rPr>
        <w:t>92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C811B2" w:rsidRDefault="00C811B2" w:rsidP="002C7E29">
      <w:pPr>
        <w:ind w:firstLine="708"/>
        <w:jc w:val="both"/>
      </w:pPr>
    </w:p>
    <w:p w:rsidR="00C811B2" w:rsidRDefault="00C811B2" w:rsidP="002C7E29">
      <w:pPr>
        <w:ind w:firstLine="708"/>
        <w:jc w:val="both"/>
        <w:rPr>
          <w:color w:val="FF0000"/>
        </w:rPr>
      </w:pPr>
    </w:p>
    <w:p w:rsidR="00C811B2" w:rsidRPr="00ED4DAB" w:rsidRDefault="00C811B2" w:rsidP="002C7E29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C811B2" w:rsidRPr="00ED4DAB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C811B2" w:rsidRPr="00DB2565" w:rsidRDefault="00C811B2" w:rsidP="002C7E2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93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94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4) Направление комплекта документов начальнику отдела имущественных отношений.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95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</w:t>
      </w:r>
      <w:r w:rsidRPr="00CC4877">
        <w:t>подпункты 1-2 пункта 94 настоящего Административного регламента)</w:t>
      </w:r>
      <w:r>
        <w:t xml:space="preserve"> является Глава Глазовского района.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96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(</w:t>
      </w:r>
      <w:r w:rsidRPr="00CC4877">
        <w:t>подпункты 3-4 пункта 94 настоящего Административного регламента)</w:t>
      </w:r>
      <w:r>
        <w:t xml:space="preserve"> является специалист организационного отдела.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97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назначению исполнителя </w:t>
      </w:r>
      <w:r w:rsidRPr="00CC4877">
        <w:t xml:space="preserve">(подпункт 5 пункта 94 настоящего Административного регламента) </w:t>
      </w:r>
      <w:r>
        <w:t>является начальник отдела имущественных отношений.</w:t>
      </w:r>
    </w:p>
    <w:p w:rsidR="00C811B2" w:rsidRPr="00CC4877" w:rsidRDefault="00C811B2" w:rsidP="002C7E29">
      <w:pPr>
        <w:ind w:firstLine="708"/>
        <w:jc w:val="both"/>
      </w:pPr>
      <w:r>
        <w:rPr>
          <w:b/>
        </w:rPr>
        <w:t>98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CC4877">
        <w:t>являются полномочия по исполнению муниципальной услуги, включенные в положение об отделе имущественных отношений, и должностные обязанности, включенные в должностные инструкции работников отдела имущественных отношений.</w:t>
      </w:r>
    </w:p>
    <w:p w:rsidR="00C811B2" w:rsidRDefault="00C811B2" w:rsidP="002C7E29">
      <w:pPr>
        <w:ind w:firstLine="708"/>
        <w:jc w:val="both"/>
      </w:pPr>
      <w:r>
        <w:rPr>
          <w:b/>
        </w:rPr>
        <w:t>99</w:t>
      </w:r>
      <w:r w:rsidRPr="00072259">
        <w:rPr>
          <w:b/>
        </w:rPr>
        <w:t>.</w:t>
      </w:r>
      <w:r>
        <w:t xml:space="preserve"> Способом фиксации результата выполнения административной процедуры являются отметки в СЭД:</w:t>
      </w:r>
    </w:p>
    <w:p w:rsidR="00C811B2" w:rsidRDefault="00C811B2" w:rsidP="002C7E29">
      <w:pPr>
        <w:ind w:firstLine="708"/>
        <w:jc w:val="both"/>
      </w:pPr>
      <w:r>
        <w:t>1) о резолюции Главы Глазовского района;</w:t>
      </w:r>
    </w:p>
    <w:p w:rsidR="00C811B2" w:rsidRDefault="00C811B2" w:rsidP="002C7E29">
      <w:pPr>
        <w:ind w:firstLine="708"/>
        <w:jc w:val="both"/>
      </w:pPr>
      <w:r>
        <w:t xml:space="preserve">2) о направлении документов начальнику </w:t>
      </w:r>
      <w:r w:rsidRPr="00CC4877">
        <w:t>отдела имущественных отношений;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</w:rPr>
        <w:t>100.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rPr>
          <w:b/>
        </w:rPr>
        <w:t>101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C811B2" w:rsidRPr="00D3129C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C811B2" w:rsidRPr="00CC4877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1" w:name="Par0"/>
      <w:bookmarkEnd w:id="1"/>
      <w:r>
        <w:rPr>
          <w:b/>
          <w:lang w:eastAsia="ru-RU"/>
        </w:rPr>
        <w:t>102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>
        <w:rPr>
          <w:lang w:eastAsia="ru-RU"/>
        </w:rPr>
        <w:t xml:space="preserve">или частичное представление </w:t>
      </w:r>
      <w:r w:rsidRPr="00864D07">
        <w:rPr>
          <w:lang w:eastAsia="ru-RU"/>
        </w:rPr>
        <w:t>заявителем</w:t>
      </w:r>
      <w:r>
        <w:rPr>
          <w:lang w:eastAsia="ru-RU"/>
        </w:rPr>
        <w:t xml:space="preserve"> по собственной инициативе</w:t>
      </w:r>
      <w:r w:rsidRPr="00864D07">
        <w:rPr>
          <w:lang w:eastAsia="ru-RU"/>
        </w:rPr>
        <w:t xml:space="preserve"> 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CC4877">
        <w:rPr>
          <w:lang w:eastAsia="ru-RU"/>
        </w:rPr>
        <w:t xml:space="preserve">пунктом 41  настоящего Административного регламента.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103</w:t>
      </w:r>
      <w:r w:rsidRPr="00CC4877">
        <w:rPr>
          <w:b/>
        </w:rPr>
        <w:t>.</w:t>
      </w:r>
      <w:r w:rsidRPr="00CC4877">
        <w:t xml:space="preserve"> Административная процедура включает в себя следующие адми</w:t>
      </w:r>
      <w:r>
        <w:t>нистративные действия: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104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C811B2" w:rsidRPr="00864D07" w:rsidRDefault="00C811B2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C811B2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31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C811B2" w:rsidRPr="00864D07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C811B2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C811B2" w:rsidRPr="00664581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u w:val="single"/>
          <w:lang w:eastAsia="ru-RU"/>
        </w:rPr>
      </w:pPr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  <w:r w:rsidRPr="00664581">
        <w:rPr>
          <w:u w:val="single"/>
        </w:rPr>
        <w:t>(образцы межведомственных запросов представлены в приложении № 8 к настоящему Административному регламенту)</w:t>
      </w:r>
      <w:r w:rsidRPr="00664581">
        <w:rPr>
          <w:u w:val="single"/>
          <w:lang w:eastAsia="ru-RU"/>
        </w:rPr>
        <w:t>:</w:t>
      </w:r>
    </w:p>
    <w:p w:rsidR="00C811B2" w:rsidRPr="00664581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u w:val="single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969"/>
        <w:gridCol w:w="5400"/>
      </w:tblGrid>
      <w:tr w:rsidR="00C811B2" w:rsidRPr="00206D02" w:rsidTr="00EE0FF9">
        <w:tc>
          <w:tcPr>
            <w:tcW w:w="534" w:type="dxa"/>
            <w:vAlign w:val="center"/>
          </w:tcPr>
          <w:p w:rsidR="00C811B2" w:rsidRPr="00206D02" w:rsidRDefault="00C811B2" w:rsidP="00EE0FF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bookmarkStart w:id="2" w:name="Par3"/>
            <w:bookmarkEnd w:id="2"/>
            <w:r w:rsidRPr="00206D02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vAlign w:val="center"/>
          </w:tcPr>
          <w:p w:rsidR="00C811B2" w:rsidRPr="00206D02" w:rsidRDefault="00C811B2" w:rsidP="00EE0FF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vAlign w:val="center"/>
          </w:tcPr>
          <w:p w:rsidR="00C811B2" w:rsidRPr="00206D02" w:rsidRDefault="00C811B2" w:rsidP="00EE0FF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C811B2" w:rsidRPr="00206D02" w:rsidRDefault="00C811B2" w:rsidP="00EE0FF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206D02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C811B2" w:rsidRPr="00206D02" w:rsidTr="00EE0FF9">
        <w:tc>
          <w:tcPr>
            <w:tcW w:w="534" w:type="dxa"/>
            <w:vMerge w:val="restart"/>
          </w:tcPr>
          <w:p w:rsidR="00C811B2" w:rsidRPr="00C231EF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EF">
              <w:rPr>
                <w:lang w:eastAsia="ru-RU"/>
              </w:rPr>
              <w:t>1)</w:t>
            </w:r>
          </w:p>
        </w:tc>
        <w:tc>
          <w:tcPr>
            <w:tcW w:w="3969" w:type="dxa"/>
            <w:vMerge w:val="restart"/>
          </w:tcPr>
          <w:p w:rsidR="00C811B2" w:rsidRPr="00C231EF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EF">
              <w:rPr>
                <w:lang w:eastAsia="ru-RU"/>
              </w:rPr>
              <w:t>Межрайонная Инспекция Федеральной налоговой службы №2 по Удмуртской Республике</w:t>
            </w:r>
            <w:r>
              <w:rPr>
                <w:lang w:eastAsia="ru-RU"/>
              </w:rPr>
              <w:t xml:space="preserve"> (</w:t>
            </w:r>
            <w:r w:rsidRPr="00901A22">
              <w:rPr>
                <w:lang w:eastAsia="ru-RU"/>
              </w:rPr>
              <w:t>https://egrul.nalog.ru/</w:t>
            </w:r>
            <w:r>
              <w:rPr>
                <w:lang w:eastAsia="ru-RU"/>
              </w:rPr>
              <w:t>)</w:t>
            </w:r>
          </w:p>
        </w:tc>
        <w:tc>
          <w:tcPr>
            <w:tcW w:w="5400" w:type="dxa"/>
          </w:tcPr>
          <w:p w:rsidR="00C811B2" w:rsidRPr="00C231EF" w:rsidRDefault="00C811B2" w:rsidP="00EE0FF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231EF">
              <w:t>Выписка из Единого государственного реестра юридических лиц (ЕГРЮЛ);</w:t>
            </w:r>
          </w:p>
        </w:tc>
      </w:tr>
      <w:tr w:rsidR="00C811B2" w:rsidRPr="00206D02" w:rsidTr="00EE0FF9">
        <w:tc>
          <w:tcPr>
            <w:tcW w:w="534" w:type="dxa"/>
            <w:vMerge/>
          </w:tcPr>
          <w:p w:rsidR="00C811B2" w:rsidRPr="00C231EF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/>
          </w:tcPr>
          <w:p w:rsidR="00C811B2" w:rsidRPr="00C231EF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5400" w:type="dxa"/>
          </w:tcPr>
          <w:p w:rsidR="00C811B2" w:rsidRPr="00C231EF" w:rsidRDefault="00C811B2" w:rsidP="00EE0FF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231EF">
              <w:t>Выписка из Единого государственного реестра индивидуальных предпринимателей (ЕГРИП)</w:t>
            </w:r>
          </w:p>
        </w:tc>
      </w:tr>
      <w:tr w:rsidR="00C811B2" w:rsidRPr="00206D02" w:rsidTr="00EE0FF9">
        <w:tc>
          <w:tcPr>
            <w:tcW w:w="534" w:type="dxa"/>
          </w:tcPr>
          <w:p w:rsidR="00C811B2" w:rsidRPr="00664581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64581">
              <w:rPr>
                <w:lang w:eastAsia="ru-RU"/>
              </w:rPr>
              <w:t>2)</w:t>
            </w:r>
          </w:p>
        </w:tc>
        <w:tc>
          <w:tcPr>
            <w:tcW w:w="3969" w:type="dxa"/>
          </w:tcPr>
          <w:p w:rsidR="00C811B2" w:rsidRPr="00664581" w:rsidRDefault="00C811B2" w:rsidP="00CC4877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64581">
              <w:rPr>
                <w:i/>
              </w:rPr>
              <w:t>Управление Росреестра по УР</w:t>
            </w:r>
            <w:r w:rsidRPr="00664581">
              <w:t xml:space="preserve"> </w:t>
            </w:r>
          </w:p>
        </w:tc>
        <w:tc>
          <w:tcPr>
            <w:tcW w:w="5400" w:type="dxa"/>
          </w:tcPr>
          <w:p w:rsidR="00C811B2" w:rsidRPr="00664581" w:rsidRDefault="00C811B2" w:rsidP="00901A22">
            <w:pPr>
              <w:suppressAutoHyphens w:val="0"/>
              <w:autoSpaceDE w:val="0"/>
              <w:autoSpaceDN w:val="0"/>
              <w:adjustRightInd w:val="0"/>
              <w:jc w:val="both"/>
              <w:rPr>
                <w:u w:val="single"/>
                <w:lang w:eastAsia="ru-RU"/>
              </w:rPr>
            </w:pPr>
            <w:r w:rsidRPr="00664581">
              <w:rPr>
                <w:u w:val="single"/>
              </w:rPr>
              <w:t xml:space="preserve">Выписка из ЕГРН, </w:t>
            </w:r>
          </w:p>
        </w:tc>
      </w:tr>
      <w:tr w:rsidR="00C811B2" w:rsidRPr="00206D02" w:rsidTr="00EE0FF9">
        <w:tc>
          <w:tcPr>
            <w:tcW w:w="534" w:type="dxa"/>
          </w:tcPr>
          <w:p w:rsidR="00C811B2" w:rsidRPr="00206D02" w:rsidRDefault="00C811B2" w:rsidP="00EE0FF9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  <w:lang w:eastAsia="ru-RU"/>
              </w:rPr>
            </w:pPr>
          </w:p>
        </w:tc>
        <w:tc>
          <w:tcPr>
            <w:tcW w:w="3969" w:type="dxa"/>
          </w:tcPr>
          <w:p w:rsidR="00C811B2" w:rsidRDefault="00C811B2" w:rsidP="00CC4877">
            <w:pPr>
              <w:suppressAutoHyphens w:val="0"/>
              <w:autoSpaceDE w:val="0"/>
              <w:autoSpaceDN w:val="0"/>
              <w:adjustRightInd w:val="0"/>
              <w:jc w:val="both"/>
              <w:rPr>
                <w:i/>
                <w:color w:val="FF0000"/>
              </w:rPr>
            </w:pPr>
          </w:p>
        </w:tc>
        <w:tc>
          <w:tcPr>
            <w:tcW w:w="5400" w:type="dxa"/>
          </w:tcPr>
          <w:p w:rsidR="00C811B2" w:rsidRDefault="00C811B2" w:rsidP="00901A2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231EF">
              <w:rPr>
                <w:bCs/>
                <w:u w:val="single"/>
              </w:rPr>
              <w:t xml:space="preserve">Уведомление об отсутствии в ЕГРН запрашиваемых сведений </w:t>
            </w:r>
          </w:p>
        </w:tc>
      </w:tr>
    </w:tbl>
    <w:p w:rsidR="00C811B2" w:rsidRDefault="00C811B2" w:rsidP="002C7E29">
      <w:pPr>
        <w:ind w:firstLine="708"/>
        <w:jc w:val="both"/>
      </w:pPr>
      <w:r>
        <w:rPr>
          <w:b/>
          <w:lang w:eastAsia="ru-RU"/>
        </w:rPr>
        <w:t>108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  <w:lang w:eastAsia="ru-RU"/>
        </w:rPr>
        <w:t>109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 xml:space="preserve">В случае нарушения организациями, указанными </w:t>
      </w:r>
      <w:r w:rsidRPr="00C231EF">
        <w:rPr>
          <w:lang w:eastAsia="ru-RU"/>
        </w:rPr>
        <w:t>в пункте 107</w:t>
      </w:r>
      <w:r w:rsidRPr="00C231EF">
        <w:t xml:space="preserve"> </w:t>
      </w:r>
      <w:r w:rsidRPr="00C231EF">
        <w:rPr>
          <w:lang w:eastAsia="ru-RU"/>
        </w:rPr>
        <w:t>настоящего Административного регламента</w:t>
      </w:r>
      <w:r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C811B2" w:rsidRPr="00C231EF" w:rsidRDefault="00C811B2" w:rsidP="002C7E29">
      <w:pPr>
        <w:ind w:firstLine="708"/>
        <w:jc w:val="both"/>
      </w:pPr>
      <w:r>
        <w:rPr>
          <w:b/>
        </w:rPr>
        <w:t>110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BB5C2B">
        <w:t>является необходимость получения недостающих сведений для предоставления муниципальной услуги у организаций,</w:t>
      </w:r>
      <w:r w:rsidRPr="00BB5C2B">
        <w:rPr>
          <w:color w:val="FF0000"/>
        </w:rPr>
        <w:t xml:space="preserve"> </w:t>
      </w:r>
      <w:r>
        <w:t xml:space="preserve">указанных </w:t>
      </w:r>
      <w:r w:rsidRPr="00C231EF">
        <w:rPr>
          <w:lang w:eastAsia="ru-RU"/>
        </w:rPr>
        <w:t>в пункте 107</w:t>
      </w:r>
      <w:r w:rsidRPr="00C231EF">
        <w:t xml:space="preserve"> </w:t>
      </w:r>
      <w:r w:rsidRPr="00C231EF">
        <w:rPr>
          <w:lang w:eastAsia="ru-RU"/>
        </w:rPr>
        <w:t>настоящего Административного регламента</w:t>
      </w:r>
      <w:r w:rsidRPr="00C231EF">
        <w:t>.</w:t>
      </w:r>
    </w:p>
    <w:p w:rsidR="00C811B2" w:rsidRDefault="00C811B2" w:rsidP="002C7E29">
      <w:pPr>
        <w:ind w:firstLine="708"/>
        <w:jc w:val="both"/>
      </w:pPr>
      <w:r>
        <w:rPr>
          <w:b/>
          <w:lang w:eastAsia="ru-RU"/>
        </w:rPr>
        <w:t>111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C811B2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C811B2" w:rsidRDefault="00C811B2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C811B2" w:rsidRDefault="00C811B2" w:rsidP="002C7E29">
      <w:pPr>
        <w:ind w:firstLine="708"/>
        <w:jc w:val="both"/>
      </w:pPr>
      <w:r>
        <w:rPr>
          <w:b/>
        </w:rPr>
        <w:t>112.</w:t>
      </w:r>
      <w:r>
        <w:t xml:space="preserve"> Срок выполнения административной процедуры: </w:t>
      </w:r>
      <w:r w:rsidRPr="00C231EF">
        <w:t xml:space="preserve">не более 5-ти рабочих дней </w:t>
      </w:r>
      <w:r>
        <w:t>с момента направления комплекта документов специалисту отдела имущественных отношений.</w:t>
      </w:r>
    </w:p>
    <w:p w:rsidR="00C811B2" w:rsidRPr="00C231EF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</w:rPr>
        <w:t>113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C231EF">
        <w:rPr>
          <w:lang w:eastAsia="ru-RU"/>
        </w:rPr>
        <w:t xml:space="preserve">пунктами 32 и 39  настоящего Административного регламента. </w:t>
      </w:r>
    </w:p>
    <w:p w:rsidR="00C811B2" w:rsidRDefault="00C811B2" w:rsidP="002C7E29">
      <w:pPr>
        <w:jc w:val="both"/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C811B2" w:rsidRDefault="00C811B2" w:rsidP="002C7E29">
      <w:pPr>
        <w:ind w:firstLine="708"/>
        <w:jc w:val="both"/>
        <w:rPr>
          <w:b/>
        </w:rPr>
      </w:pPr>
    </w:p>
    <w:p w:rsidR="00C811B2" w:rsidRPr="005D2838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114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C231EF">
        <w:rPr>
          <w:lang w:eastAsia="ru-RU"/>
        </w:rPr>
        <w:t xml:space="preserve">пунктами 32 и 39  настоящего Административного регламента. </w:t>
      </w:r>
    </w:p>
    <w:p w:rsidR="00C811B2" w:rsidRDefault="00C811B2" w:rsidP="002C7E29">
      <w:pPr>
        <w:pStyle w:val="NormalWeb"/>
        <w:spacing w:before="0" w:after="0"/>
        <w:ind w:firstLine="709"/>
        <w:jc w:val="both"/>
      </w:pPr>
      <w:r>
        <w:rPr>
          <w:b/>
        </w:rPr>
        <w:t>115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C811B2" w:rsidRPr="00C231EF" w:rsidRDefault="00C811B2" w:rsidP="002C7E29">
      <w:pPr>
        <w:pStyle w:val="NormalWeb"/>
        <w:spacing w:before="0" w:after="0"/>
        <w:ind w:firstLine="709"/>
        <w:jc w:val="both"/>
      </w:pPr>
      <w:r>
        <w:t xml:space="preserve"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</w:t>
      </w:r>
      <w:r w:rsidRPr="00C231EF">
        <w:t>пункте 50 настоящего Административного регламента;</w:t>
      </w:r>
    </w:p>
    <w:p w:rsidR="00C811B2" w:rsidRDefault="00C811B2" w:rsidP="002C7E29">
      <w:pPr>
        <w:pStyle w:val="NormalWeb"/>
        <w:spacing w:before="0" w:after="0"/>
        <w:ind w:firstLine="709"/>
        <w:jc w:val="both"/>
      </w:pPr>
      <w:r>
        <w:t>2) Подготовка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услуги;</w:t>
      </w:r>
      <w:r>
        <w:t xml:space="preserve"> 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3) Согласование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4) Доработка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(при необходимости);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5) Направление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Главе Глазовского района на подпись;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6) Подписание Главой Глазовского района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7)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Главой Глазовского района специалисту организационного отдела;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8) Регистрация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t>9)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специалисту отдела имущественных отношений.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116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указанных в </w:t>
      </w:r>
      <w:r w:rsidRPr="00C231EF">
        <w:t>подпунктах 1-5 пункта 115 настоящего Административного регламента</w:t>
      </w:r>
      <w:r>
        <w:t xml:space="preserve"> является специалист отдела имущественных отношений.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117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административного действия по подписанию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C231EF">
        <w:t xml:space="preserve">подпункт 6 пункта </w:t>
      </w:r>
      <w:r>
        <w:t>115</w:t>
      </w:r>
      <w:r w:rsidRPr="00C231EF">
        <w:t xml:space="preserve"> настоящего Административного регламента) </w:t>
      </w:r>
      <w:r>
        <w:t>является Глава Глазовского района.</w:t>
      </w:r>
    </w:p>
    <w:p w:rsidR="00C811B2" w:rsidRDefault="00C811B2" w:rsidP="002C7E29">
      <w:pPr>
        <w:pStyle w:val="NormalWeb"/>
        <w:spacing w:before="0" w:after="0"/>
        <w:ind w:firstLine="708"/>
        <w:jc w:val="both"/>
      </w:pPr>
      <w:r>
        <w:rPr>
          <w:b/>
        </w:rPr>
        <w:t>118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</w:t>
      </w:r>
      <w:r w:rsidRPr="00C231EF">
        <w:t>подпункты 8-9 пункта 115 настоящего Административного регламента)</w:t>
      </w:r>
      <w:r>
        <w:t xml:space="preserve"> является специалист организационного отдела.</w:t>
      </w:r>
    </w:p>
    <w:p w:rsidR="00C811B2" w:rsidRDefault="00C811B2" w:rsidP="002C7E29">
      <w:pPr>
        <w:ind w:firstLine="708"/>
        <w:jc w:val="both"/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Специалист отдела имущественных отношений осуществляет подготовку:</w:t>
      </w:r>
    </w:p>
    <w:p w:rsidR="00C811B2" w:rsidRPr="0065202A" w:rsidRDefault="00C811B2" w:rsidP="00407432">
      <w:pPr>
        <w:tabs>
          <w:tab w:val="left" w:pos="1260"/>
        </w:tabs>
        <w:ind w:firstLine="851"/>
        <w:jc w:val="both"/>
      </w:pPr>
      <w:r>
        <w:rPr>
          <w:color w:val="000000"/>
        </w:rPr>
        <w:t xml:space="preserve">1) </w:t>
      </w:r>
      <w:r w:rsidRPr="0065202A">
        <w:t xml:space="preserve"> копий  архивных документов;</w:t>
      </w:r>
    </w:p>
    <w:p w:rsidR="00C811B2" w:rsidRPr="00407432" w:rsidRDefault="00C811B2" w:rsidP="00407432">
      <w:pPr>
        <w:tabs>
          <w:tab w:val="left" w:pos="1260"/>
        </w:tabs>
        <w:ind w:firstLine="851"/>
        <w:jc w:val="both"/>
      </w:pPr>
      <w:r>
        <w:rPr>
          <w:bCs/>
        </w:rPr>
        <w:t>2</w:t>
      </w:r>
      <w:r w:rsidRPr="00407432">
        <w:rPr>
          <w:bCs/>
        </w:rPr>
        <w:t>)</w:t>
      </w:r>
      <w:r w:rsidRPr="00407432">
        <w:t xml:space="preserve"> мотивированного отказа в предоставлении муниципальной услуги </w:t>
      </w:r>
      <w:r w:rsidRPr="00407432">
        <w:rPr>
          <w:bCs/>
        </w:rPr>
        <w:t xml:space="preserve"> </w:t>
      </w:r>
      <w:r w:rsidRPr="00407432">
        <w:t xml:space="preserve"> </w:t>
      </w:r>
      <w:r w:rsidRPr="0065202A">
        <w:t>(</w:t>
      </w:r>
      <w:r w:rsidRPr="00407432">
        <w:t>образец в приложении № 4 к настоящему Административному регламенту).</w:t>
      </w:r>
    </w:p>
    <w:p w:rsidR="00C811B2" w:rsidRPr="004A4C24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901A22">
        <w:t>в пункте 50 настоящего Административного регламента</w:t>
      </w:r>
      <w:r>
        <w:t>, разрабатывается проект письма об отказе в предоставлении муниципальной услуги, согласованного с юридическим отделом,</w:t>
      </w:r>
      <w:r w:rsidRPr="004A4C24">
        <w:t xml:space="preserve"> подписанного</w:t>
      </w:r>
      <w:r>
        <w:t xml:space="preserve"> Главой Глазовского района, с указанием оснований для отказа в предоставлении муниципальной услуги.</w:t>
      </w:r>
    </w:p>
    <w:p w:rsidR="00C811B2" w:rsidRPr="000D2A5F" w:rsidRDefault="00C811B2" w:rsidP="002C7E29">
      <w:pPr>
        <w:ind w:firstLine="708"/>
        <w:jc w:val="both"/>
      </w:pPr>
      <w:r>
        <w:rPr>
          <w:b/>
        </w:rPr>
        <w:t>121</w:t>
      </w:r>
      <w:r w:rsidRPr="000D2A5F">
        <w:rPr>
          <w:b/>
        </w:rPr>
        <w:t>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C811B2" w:rsidRDefault="00C811B2" w:rsidP="002C7E29">
      <w:pPr>
        <w:ind w:firstLine="708"/>
        <w:jc w:val="both"/>
      </w:pPr>
      <w:r>
        <w:rPr>
          <w:b/>
        </w:rPr>
        <w:t>122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C811B2" w:rsidRDefault="00C811B2" w:rsidP="002C7E29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C811B2" w:rsidRDefault="00C811B2" w:rsidP="002C7E29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C811B2" w:rsidRDefault="00C811B2" w:rsidP="002C7E29">
      <w:pPr>
        <w:ind w:firstLine="708"/>
        <w:jc w:val="both"/>
      </w:pPr>
      <w:r>
        <w:rPr>
          <w:b/>
        </w:rPr>
        <w:t>123.</w:t>
      </w:r>
      <w:r>
        <w:t xml:space="preserve"> Срок выполнения административной процедуры: </w:t>
      </w:r>
      <w:r w:rsidRPr="00664581">
        <w:rPr>
          <w:u w:val="single"/>
        </w:rPr>
        <w:t>не более 10 рабочих дней</w:t>
      </w:r>
      <w:r w:rsidRPr="00664581">
        <w:t xml:space="preserve"> </w:t>
      </w:r>
      <w:r>
        <w:t>с момента формирования полного комплекта документов, необходимых для предоставления муниципальной услуги.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rPr>
          <w:b/>
        </w:rPr>
        <w:t>124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C811B2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C811B2" w:rsidRPr="00D3129C" w:rsidRDefault="00C811B2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C811B2" w:rsidRDefault="00C811B2" w:rsidP="002C7E29">
      <w:pPr>
        <w:ind w:firstLine="708"/>
        <w:jc w:val="both"/>
        <w:rPr>
          <w:b/>
        </w:rPr>
      </w:pPr>
    </w:p>
    <w:p w:rsidR="00C811B2" w:rsidRPr="005D2838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125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C811B2" w:rsidRDefault="00C811B2" w:rsidP="002C7E29">
      <w:pPr>
        <w:pStyle w:val="NormalWeb"/>
        <w:spacing w:before="0" w:after="0"/>
        <w:ind w:firstLine="709"/>
        <w:jc w:val="both"/>
      </w:pPr>
      <w:r>
        <w:rPr>
          <w:b/>
        </w:rPr>
        <w:t>126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C811B2" w:rsidRDefault="00C811B2" w:rsidP="002C7E29">
      <w:pPr>
        <w:ind w:firstLine="708"/>
        <w:jc w:val="both"/>
      </w:pPr>
      <w:r>
        <w:rPr>
          <w:b/>
        </w:rPr>
        <w:t>127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имущественных отношений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C811B2" w:rsidRPr="0080230D" w:rsidRDefault="00C811B2" w:rsidP="002C7E29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C811B2" w:rsidRDefault="00C811B2" w:rsidP="002C7E29">
      <w:pPr>
        <w:ind w:firstLine="708"/>
        <w:jc w:val="both"/>
      </w:pPr>
      <w:r>
        <w:t>1) Проверка специалистом отдела имущественных отношений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C811B2" w:rsidRPr="002A785D" w:rsidRDefault="00C811B2" w:rsidP="002C7E29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отдела имущественных отношений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C811B2" w:rsidRDefault="00C811B2" w:rsidP="002C7E29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C811B2" w:rsidRDefault="00C811B2" w:rsidP="002C7E29">
      <w:pPr>
        <w:ind w:firstLine="708"/>
        <w:jc w:val="both"/>
        <w:rPr>
          <w:color w:val="7030A0"/>
        </w:rPr>
      </w:pPr>
      <w:r>
        <w:rPr>
          <w:b/>
        </w:rPr>
        <w:t>129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41589A">
        <w:t>в пункте 128 настоящего Административного регламента:</w:t>
      </w:r>
    </w:p>
    <w:p w:rsidR="00C811B2" w:rsidRDefault="00C811B2" w:rsidP="002C7E29">
      <w:pPr>
        <w:ind w:firstLine="708"/>
        <w:jc w:val="both"/>
      </w:pPr>
      <w:r w:rsidRPr="00287504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Администрации Глазовского района.</w:t>
      </w:r>
    </w:p>
    <w:p w:rsidR="00C811B2" w:rsidRPr="0041589A" w:rsidRDefault="00C811B2" w:rsidP="002C7E29">
      <w:pPr>
        <w:ind w:firstLine="708"/>
        <w:jc w:val="both"/>
      </w:pPr>
      <w:r>
        <w:t xml:space="preserve">2) Способом фиксации результата выполнения административных действий является отметка о получении результата предоставления муниципальной услуги </w:t>
      </w:r>
      <w:r w:rsidRPr="0041589A">
        <w:t>(подпись, расшифровка подписи, дата получения)</w:t>
      </w:r>
      <w:r>
        <w:t xml:space="preserve">, выполненная лично заявителем в журнале регистрации исходящей корреспонденции, или </w:t>
      </w:r>
      <w:r w:rsidRPr="0041589A">
        <w:t>выполненная лично заявителем на экземпляре документа Администрации Глазовского района, являющегося результатом предоставления муниципальной услуги).</w:t>
      </w:r>
    </w:p>
    <w:p w:rsidR="00C811B2" w:rsidRDefault="00C811B2" w:rsidP="002C7E29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</w:rPr>
        <w:t>130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C811B2" w:rsidRDefault="00C811B2" w:rsidP="002C7E29">
      <w:pPr>
        <w:ind w:firstLine="708"/>
        <w:jc w:val="both"/>
      </w:pPr>
      <w:r>
        <w:t>Срок выполнения данного административного действия</w:t>
      </w:r>
      <w:r w:rsidRPr="0041589A">
        <w:t xml:space="preserve">: в течение 1-го рабочего дня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C811B2" w:rsidRPr="0080230D" w:rsidRDefault="00C811B2" w:rsidP="002C7E29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C811B2" w:rsidRPr="0080230D" w:rsidRDefault="00C811B2" w:rsidP="002C7E29">
      <w:pPr>
        <w:ind w:firstLine="708"/>
        <w:jc w:val="both"/>
      </w:pPr>
      <w:r w:rsidRPr="0080230D">
        <w:t>1) специалист отдела имущественных отношений выдает результат предоставления муниципальной услуги специалисту офиса «Мои документы»;</w:t>
      </w:r>
    </w:p>
    <w:p w:rsidR="00C811B2" w:rsidRPr="0080230D" w:rsidRDefault="00C811B2" w:rsidP="002C7E29">
      <w:pPr>
        <w:ind w:firstLine="708"/>
        <w:jc w:val="both"/>
      </w:pPr>
      <w:r>
        <w:t>2</w:t>
      </w:r>
      <w:r w:rsidRPr="0080230D">
        <w:t>) специалист офиса «Мои документы» делает отметку о получении результата предоставления муниципальной услуги на экземпляре документа Администрации Глазовского района, являющегося результатом предоставления муниципальной услуги.</w:t>
      </w:r>
    </w:p>
    <w:p w:rsidR="00C811B2" w:rsidRPr="0041589A" w:rsidRDefault="00C811B2" w:rsidP="002C7E29">
      <w:pPr>
        <w:ind w:firstLine="708"/>
        <w:jc w:val="both"/>
      </w:pPr>
      <w:r w:rsidRPr="0080230D">
        <w:rPr>
          <w:b/>
        </w:rPr>
        <w:t>13</w:t>
      </w:r>
      <w:r>
        <w:rPr>
          <w:b/>
        </w:rPr>
        <w:t>2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41589A">
        <w:t>в пункте 131 настоящего Административного регламента:</w:t>
      </w:r>
    </w:p>
    <w:p w:rsidR="00C811B2" w:rsidRPr="0041589A" w:rsidRDefault="00C811B2" w:rsidP="002C7E29">
      <w:pPr>
        <w:ind w:firstLine="708"/>
        <w:jc w:val="both"/>
      </w:pPr>
      <w:r w:rsidRPr="000D1737">
        <w:t>1) Способом фиксации результата является отметка о получении результата</w:t>
      </w:r>
      <w:r>
        <w:t xml:space="preserve"> предоставления муниципальной услуги </w:t>
      </w:r>
      <w:r w:rsidRPr="0041589A">
        <w:t xml:space="preserve">(подпись, расшифровка подписи, дата получения), </w:t>
      </w:r>
      <w:r>
        <w:t xml:space="preserve">выполненная лично специалистом офиса «Мои документы» в журнале регистрации исходящей корреспонденции </w:t>
      </w:r>
      <w:r w:rsidRPr="0041589A">
        <w:t>или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услуги)</w:t>
      </w:r>
      <w:r>
        <w:t>.</w:t>
      </w:r>
    </w:p>
    <w:p w:rsidR="00C811B2" w:rsidRDefault="00C811B2" w:rsidP="002C7E29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</w:rPr>
        <w:t>133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C811B2" w:rsidRDefault="00C811B2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C811B2" w:rsidRDefault="00C811B2" w:rsidP="002C7E29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C811B2" w:rsidRDefault="00C811B2" w:rsidP="002C7E29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C811B2" w:rsidRPr="0043592B" w:rsidRDefault="00C811B2" w:rsidP="002C7E29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C811B2" w:rsidRPr="009E4C95" w:rsidRDefault="00C811B2" w:rsidP="002C7E29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C811B2" w:rsidRPr="0041589A" w:rsidRDefault="00C811B2" w:rsidP="002C7E29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C811B2" w:rsidRPr="0041589A" w:rsidRDefault="00C811B2" w:rsidP="002C7E29">
      <w:pPr>
        <w:ind w:firstLine="708"/>
        <w:jc w:val="both"/>
      </w:pPr>
      <w:r w:rsidRPr="0041589A">
        <w:rPr>
          <w:b/>
        </w:rPr>
        <w:t>135.</w:t>
      </w:r>
      <w:r w:rsidRPr="0041589A">
        <w:t xml:space="preserve"> При выполнении административных действий, указанных в пункте 134 настоящего Административного регламента:</w:t>
      </w:r>
    </w:p>
    <w:p w:rsidR="00C811B2" w:rsidRDefault="00C811B2" w:rsidP="002C7E29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C811B2" w:rsidRDefault="00C811B2" w:rsidP="002C7E29">
      <w:pPr>
        <w:ind w:firstLine="708"/>
        <w:jc w:val="both"/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 w:rsidRPr="0041589A">
        <w:t>(подпись, расшифровка подписи, дата получения)</w:t>
      </w:r>
      <w:r>
        <w:t xml:space="preserve">, выполненная лично заявителем в журнале регистрации исходящей корреспонденции. </w:t>
      </w:r>
    </w:p>
    <w:p w:rsidR="00C811B2" w:rsidRDefault="00C811B2" w:rsidP="002C7E29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</w:rPr>
        <w:t>136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</w:t>
      </w:r>
      <w:r w:rsidRPr="0041589A">
        <w:t xml:space="preserve">оформляет конверт и уведомление о вручении письма, включает его в реестр почтовых отправлений и </w:t>
      </w:r>
      <w:r>
        <w:t>передает сформированный конверт вместе с реестром почтовых отправлений специалисту организационного отдела для отправки.</w:t>
      </w:r>
    </w:p>
    <w:p w:rsidR="00C811B2" w:rsidRDefault="00C811B2" w:rsidP="002C7E29">
      <w:pPr>
        <w:ind w:firstLine="708"/>
        <w:jc w:val="both"/>
      </w:pPr>
      <w:r w:rsidRPr="00E56467">
        <w:t>Критери</w:t>
      </w:r>
      <w:r>
        <w:t>ем принятия решения является</w:t>
      </w:r>
      <w:r w:rsidRPr="00E56467">
        <w:t xml:space="preserve"> указание </w:t>
      </w:r>
      <w:r>
        <w:t xml:space="preserve">заявителя </w:t>
      </w:r>
      <w:r w:rsidRPr="00E56467">
        <w:t xml:space="preserve">в тексте </w:t>
      </w:r>
      <w:r>
        <w:t>заявления</w:t>
      </w:r>
      <w:r w:rsidRPr="00E56467">
        <w:t xml:space="preserve"> </w:t>
      </w:r>
      <w:r>
        <w:t>о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почтовым отправлением.</w:t>
      </w:r>
    </w:p>
    <w:p w:rsidR="00C811B2" w:rsidRDefault="00C811B2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41589A">
        <w:t xml:space="preserve">в течение 1-го рабочего дня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C811B2" w:rsidRDefault="00C811B2" w:rsidP="002C7E29">
      <w:pPr>
        <w:ind w:firstLine="708"/>
        <w:jc w:val="both"/>
      </w:pPr>
      <w:r>
        <w:rPr>
          <w:b/>
        </w:rPr>
        <w:t>137</w:t>
      </w:r>
      <w:r w:rsidRPr="00072259">
        <w:rPr>
          <w:b/>
        </w:rPr>
        <w:t>.</w:t>
      </w:r>
      <w:r>
        <w:t xml:space="preserve"> Специалист организационного отдела направляет конверт заявителю почтовым отправлением в виде заказного письма</w:t>
      </w:r>
      <w:r w:rsidRPr="007C653D">
        <w:t xml:space="preserve"> с уведомлением о вручении</w:t>
      </w:r>
      <w:r>
        <w:t>.</w:t>
      </w:r>
    </w:p>
    <w:p w:rsidR="00C811B2" w:rsidRDefault="00C811B2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41589A">
        <w:t xml:space="preserve">в течение 2-х рабочих дней </w:t>
      </w:r>
      <w:r>
        <w:rPr>
          <w:lang w:eastAsia="ru-RU"/>
        </w:rPr>
        <w:t xml:space="preserve">с момента передачи </w:t>
      </w:r>
      <w:r>
        <w:t>сформированного почтового отправления</w:t>
      </w:r>
      <w:r w:rsidRPr="009853F2">
        <w:t xml:space="preserve"> </w:t>
      </w:r>
      <w:r>
        <w:t xml:space="preserve">специалисту организационного отдела. </w:t>
      </w:r>
    </w:p>
    <w:p w:rsidR="00C811B2" w:rsidRDefault="00C811B2" w:rsidP="002C7E29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C811B2" w:rsidRDefault="00C811B2" w:rsidP="002C7E29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C811B2" w:rsidRPr="0041589A" w:rsidRDefault="00C811B2" w:rsidP="002C7E29">
      <w:pPr>
        <w:ind w:firstLine="708"/>
        <w:jc w:val="both"/>
      </w:pPr>
      <w:r w:rsidRPr="0041589A">
        <w:rPr>
          <w:b/>
        </w:rPr>
        <w:t>138.</w:t>
      </w:r>
      <w:r w:rsidRPr="0041589A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имущественных отношений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C811B2" w:rsidRPr="0041589A" w:rsidRDefault="00C811B2" w:rsidP="002C7E29">
      <w:pPr>
        <w:ind w:firstLine="708"/>
        <w:jc w:val="both"/>
      </w:pPr>
      <w:r w:rsidRPr="0041589A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C811B2" w:rsidRPr="0041589A" w:rsidRDefault="00C811B2" w:rsidP="002C7E29">
      <w:pPr>
        <w:ind w:firstLine="708"/>
        <w:jc w:val="both"/>
      </w:pPr>
      <w:r w:rsidRPr="0041589A">
        <w:t xml:space="preserve">Срок выполнения данного административного действия: в течение 1-го рабочего дня </w:t>
      </w:r>
      <w:r w:rsidRPr="0041589A">
        <w:rPr>
          <w:lang w:eastAsia="ru-RU"/>
        </w:rPr>
        <w:t xml:space="preserve">с момента готовности </w:t>
      </w:r>
      <w:r w:rsidRPr="0041589A">
        <w:t>документов, являющихся результатом предоставления муниципальной услуги.</w:t>
      </w:r>
    </w:p>
    <w:p w:rsidR="00C811B2" w:rsidRDefault="00C811B2" w:rsidP="002C7E29">
      <w:pPr>
        <w:ind w:firstLine="708"/>
        <w:jc w:val="both"/>
      </w:pPr>
      <w:r>
        <w:rPr>
          <w:b/>
        </w:rPr>
        <w:t>139</w:t>
      </w:r>
      <w:r w:rsidRPr="0080230D">
        <w:rPr>
          <w:b/>
        </w:rPr>
        <w:t>.</w:t>
      </w:r>
      <w:r>
        <w:t xml:space="preserve"> Невостребованные результаты муниципальной услуги хранятся в отделе имущественных отношений или офисах «Мои документы» (в зависимости от места подачи заявления).</w:t>
      </w:r>
    </w:p>
    <w:p w:rsidR="00C811B2" w:rsidRDefault="00C811B2" w:rsidP="002C7E29">
      <w:pPr>
        <w:ind w:firstLine="708"/>
        <w:jc w:val="both"/>
      </w:pPr>
      <w:r>
        <w:t>Срок хранения невостребованных документов:</w:t>
      </w:r>
    </w:p>
    <w:p w:rsidR="00C811B2" w:rsidRDefault="00C811B2" w:rsidP="002C7E29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C811B2" w:rsidRDefault="00C811B2" w:rsidP="002C7E29">
      <w:pPr>
        <w:ind w:firstLine="708"/>
        <w:jc w:val="both"/>
      </w:pPr>
      <w:r>
        <w:t xml:space="preserve">2) В отделе имущественных отношений – </w:t>
      </w:r>
      <w:r w:rsidRPr="0041589A">
        <w:t>3 года</w:t>
      </w:r>
      <w:r w:rsidRPr="00BD02F2">
        <w:t xml:space="preserve"> </w:t>
      </w:r>
      <w:r>
        <w:t>с момента извещения заявителя о готовности документа, являющего результатом предоставления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C811B2" w:rsidRDefault="00C811B2" w:rsidP="002C7E29">
      <w:pPr>
        <w:ind w:firstLine="708"/>
        <w:jc w:val="both"/>
      </w:pPr>
      <w:r>
        <w:rPr>
          <w:b/>
        </w:rPr>
        <w:t>140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C811B2" w:rsidRDefault="00C811B2" w:rsidP="002C7E29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Заявление об устранении технических ошибок в документе, являющемся результатом предоставления муниципальной услуги </w:t>
      </w:r>
      <w:r w:rsidRPr="00C2527A">
        <w:t>(приложение №9 к настоящему Административному регламенту),</w:t>
      </w:r>
      <w:r>
        <w:t xml:space="preserve"> заявителем может быть представлено</w:t>
      </w:r>
      <w:r w:rsidRPr="00523817">
        <w:t xml:space="preserve"> </w:t>
      </w:r>
      <w:r>
        <w:t>в адрес Администрации Глазовского района или офисов «Мои документы»: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C811B2" w:rsidRPr="00DF1ECF" w:rsidRDefault="00C811B2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142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имущественных отношений для рассмотрения;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2) Специалист отдела имущественных отношений рассматривает заявление и принимает меры по его исполнению.</w:t>
      </w:r>
    </w:p>
    <w:p w:rsidR="00C811B2" w:rsidRPr="00C2527A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3) Осуществляются административные действия, </w:t>
      </w:r>
      <w:r w:rsidRPr="00C2527A">
        <w:t>указанные в подпунктах 5-9 пункта 115 настоящего Административного регламента.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</w:t>
      </w:r>
      <w:r w:rsidRPr="00E87837">
        <w:t>об устранении технических ошибок</w:t>
      </w:r>
      <w:r>
        <w:t>.</w:t>
      </w:r>
    </w:p>
    <w:p w:rsidR="00C811B2" w:rsidRPr="00C2527A" w:rsidRDefault="00C811B2" w:rsidP="002C7E29">
      <w:pPr>
        <w:ind w:firstLine="708"/>
        <w:jc w:val="both"/>
      </w:pPr>
      <w:r>
        <w:rPr>
          <w:b/>
        </w:rPr>
        <w:t>143.</w:t>
      </w:r>
      <w:r>
        <w:t xml:space="preserve"> При выполнении административных действий, указанных </w:t>
      </w:r>
      <w:r w:rsidRPr="00C2527A">
        <w:t>в пункте 142 настоящего Административного регламента:</w:t>
      </w:r>
    </w:p>
    <w:p w:rsidR="00C811B2" w:rsidRDefault="00C811B2" w:rsidP="002C7E29">
      <w:pPr>
        <w:ind w:firstLine="708"/>
        <w:jc w:val="both"/>
      </w:pPr>
      <w:r>
        <w:t xml:space="preserve">1) </w:t>
      </w:r>
      <w:r w:rsidRPr="00E56467">
        <w:t>Критери</w:t>
      </w:r>
      <w:r>
        <w:t>ем принятия решения является</w:t>
      </w:r>
      <w:r w:rsidRPr="00E56467">
        <w:t xml:space="preserve"> </w:t>
      </w:r>
      <w:r>
        <w:t>подтвержденное наличие технических ошибок в документе, являющемся результатом предоставления муниципальной услуги.</w:t>
      </w:r>
      <w:r w:rsidRPr="00E56467">
        <w:t xml:space="preserve"> </w:t>
      </w:r>
      <w:r>
        <w:t xml:space="preserve"> </w:t>
      </w:r>
    </w:p>
    <w:p w:rsidR="00C811B2" w:rsidRDefault="00C811B2" w:rsidP="002C7E29">
      <w:pPr>
        <w:ind w:firstLine="708"/>
        <w:jc w:val="both"/>
      </w:pPr>
      <w:r>
        <w:t xml:space="preserve">2) Срок выполнения административных действий: </w:t>
      </w:r>
      <w:r w:rsidRPr="00C2527A">
        <w:t xml:space="preserve">в течение 5-ти рабочих дней </w:t>
      </w:r>
      <w:r>
        <w:rPr>
          <w:lang w:eastAsia="ru-RU"/>
        </w:rPr>
        <w:t xml:space="preserve">с момента поступления заявления </w:t>
      </w:r>
      <w:r>
        <w:t xml:space="preserve">об устранении технических ошибок. </w:t>
      </w:r>
    </w:p>
    <w:p w:rsidR="00C811B2" w:rsidRDefault="00C811B2" w:rsidP="002C7E29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</w:t>
      </w:r>
      <w:r w:rsidRPr="007024E0">
        <w:t xml:space="preserve"> </w:t>
      </w:r>
      <w:r>
        <w:t xml:space="preserve">указанным им в заявлении </w:t>
      </w:r>
      <w:r w:rsidRPr="00E87837">
        <w:t>об устранении технических ошибок</w:t>
      </w:r>
      <w:r>
        <w:t>.</w:t>
      </w:r>
    </w:p>
    <w:p w:rsidR="00C811B2" w:rsidRPr="005D2838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144.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C811B2" w:rsidRDefault="00C811B2" w:rsidP="002C7E29">
      <w:pPr>
        <w:ind w:firstLine="708"/>
        <w:jc w:val="both"/>
      </w:pPr>
    </w:p>
    <w:p w:rsidR="00C811B2" w:rsidRPr="004F0830" w:rsidRDefault="00C811B2" w:rsidP="002C7E29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C811B2" w:rsidRPr="004F0830" w:rsidRDefault="00C811B2" w:rsidP="002C7E29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C811B2" w:rsidRPr="004F0830" w:rsidRDefault="00C811B2" w:rsidP="002C7E29">
      <w:pPr>
        <w:autoSpaceDE w:val="0"/>
        <w:ind w:firstLine="709"/>
        <w:jc w:val="both"/>
      </w:pPr>
    </w:p>
    <w:p w:rsidR="00C811B2" w:rsidRPr="004F0830" w:rsidRDefault="00C811B2" w:rsidP="002C7E29">
      <w:pPr>
        <w:autoSpaceDE w:val="0"/>
        <w:ind w:firstLine="709"/>
        <w:jc w:val="both"/>
      </w:pP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811B2" w:rsidRDefault="00C811B2" w:rsidP="002C7E29">
      <w:pPr>
        <w:ind w:firstLine="601"/>
        <w:jc w:val="both"/>
      </w:pPr>
    </w:p>
    <w:p w:rsidR="00C811B2" w:rsidRPr="00C2527A" w:rsidRDefault="00C811B2" w:rsidP="002C7E29">
      <w:pPr>
        <w:widowControl w:val="0"/>
        <w:jc w:val="both"/>
        <w:rPr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5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C2527A">
        <w:rPr>
          <w:szCs w:val="28"/>
        </w:rPr>
        <w:t xml:space="preserve">начальник отдела имущественных отношений. </w:t>
      </w:r>
    </w:p>
    <w:p w:rsidR="00C811B2" w:rsidRDefault="00C811B2" w:rsidP="002C7E29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C811B2" w:rsidRDefault="00C811B2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C811B2" w:rsidRPr="00937603" w:rsidRDefault="00C811B2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149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имущественных отношений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150</w:t>
      </w:r>
      <w:r w:rsidRPr="000831F2">
        <w:rPr>
          <w:b/>
        </w:rPr>
        <w:t>.</w:t>
      </w:r>
      <w:r>
        <w:t xml:space="preserve"> 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C811B2" w:rsidRDefault="00C811B2" w:rsidP="002C7E29">
      <w:pPr>
        <w:widowControl w:val="0"/>
        <w:ind w:firstLine="708"/>
        <w:jc w:val="both"/>
        <w:rPr>
          <w:szCs w:val="28"/>
        </w:rPr>
      </w:pPr>
    </w:p>
    <w:p w:rsidR="00C811B2" w:rsidRDefault="00C811B2" w:rsidP="002C7E29">
      <w:pPr>
        <w:widowControl w:val="0"/>
        <w:ind w:firstLine="708"/>
        <w:jc w:val="both"/>
        <w:rPr>
          <w:szCs w:val="28"/>
        </w:rPr>
      </w:pP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C811B2" w:rsidRPr="004F0830" w:rsidRDefault="00C811B2" w:rsidP="002C7E29">
      <w:pPr>
        <w:ind w:firstLine="601"/>
        <w:jc w:val="center"/>
        <w:rPr>
          <w:b/>
        </w:rPr>
      </w:pP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C811B2" w:rsidRDefault="00C811B2" w:rsidP="002C7E29">
      <w:pPr>
        <w:widowControl w:val="0"/>
        <w:ind w:firstLine="708"/>
        <w:jc w:val="both"/>
        <w:rPr>
          <w:color w:val="000000"/>
        </w:rPr>
      </w:pPr>
      <w:r>
        <w:rPr>
          <w:b/>
        </w:rPr>
        <w:t>157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C811B2" w:rsidRDefault="00C811B2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C811B2" w:rsidRDefault="00C811B2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C811B2" w:rsidRDefault="00C811B2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C811B2" w:rsidRDefault="00C811B2" w:rsidP="002C7E29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 экономике, имущественным отношениям и финансам,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C811B2" w:rsidRDefault="00C811B2" w:rsidP="002C7E29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C811B2" w:rsidRDefault="00C811B2" w:rsidP="002C7E29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C811B2" w:rsidRDefault="00C811B2" w:rsidP="002C7E29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C811B2" w:rsidRDefault="00C811B2" w:rsidP="002C7E29">
      <w:pPr>
        <w:widowControl w:val="0"/>
        <w:ind w:firstLine="708"/>
        <w:jc w:val="both"/>
      </w:pPr>
      <w:r>
        <w:rPr>
          <w:b/>
        </w:rPr>
        <w:t>163</w:t>
      </w:r>
      <w:r w:rsidRPr="000253FE">
        <w:rPr>
          <w:b/>
        </w:rPr>
        <w:t>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C811B2" w:rsidRDefault="00C811B2" w:rsidP="002C7E29">
      <w:pPr>
        <w:ind w:firstLine="601"/>
        <w:jc w:val="both"/>
        <w:rPr>
          <w:noProof/>
          <w:lang w:eastAsia="ru-RU"/>
        </w:rPr>
      </w:pPr>
    </w:p>
    <w:p w:rsidR="00C811B2" w:rsidRPr="004F0830" w:rsidRDefault="00C811B2" w:rsidP="002C7E29">
      <w:pPr>
        <w:ind w:firstLine="601"/>
        <w:jc w:val="both"/>
      </w:pP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C811B2" w:rsidRPr="004F0830" w:rsidRDefault="00C811B2" w:rsidP="002C7E29">
      <w:pPr>
        <w:widowControl w:val="0"/>
        <w:ind w:firstLine="708"/>
        <w:jc w:val="both"/>
        <w:rPr>
          <w:b/>
        </w:rPr>
      </w:pPr>
    </w:p>
    <w:p w:rsidR="00C811B2" w:rsidRPr="0021370B" w:rsidRDefault="00C811B2" w:rsidP="002C7E29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4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C811B2" w:rsidRDefault="00C811B2" w:rsidP="002C7E29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5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C811B2" w:rsidRDefault="00C811B2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6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C811B2" w:rsidRPr="007E602D" w:rsidRDefault="00C811B2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C811B2" w:rsidRDefault="00C811B2" w:rsidP="002C7E29">
      <w:pPr>
        <w:jc w:val="center"/>
        <w:rPr>
          <w:b/>
          <w:color w:val="7030A0"/>
        </w:rPr>
      </w:pPr>
    </w:p>
    <w:p w:rsidR="00C811B2" w:rsidRDefault="00C811B2" w:rsidP="002C7E29">
      <w:pPr>
        <w:jc w:val="center"/>
        <w:rPr>
          <w:b/>
          <w:color w:val="7030A0"/>
        </w:rPr>
      </w:pP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C811B2" w:rsidRPr="004F0830" w:rsidRDefault="00C811B2" w:rsidP="002C7E29">
      <w:pPr>
        <w:jc w:val="center"/>
        <w:rPr>
          <w:b/>
        </w:rPr>
      </w:pPr>
    </w:p>
    <w:p w:rsidR="00C811B2" w:rsidRDefault="00C811B2" w:rsidP="002C7E29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C811B2" w:rsidRDefault="00C811B2" w:rsidP="002C7E29">
      <w:pPr>
        <w:ind w:firstLine="709"/>
        <w:jc w:val="both"/>
      </w:pPr>
      <w:r>
        <w:rPr>
          <w:b/>
        </w:rPr>
        <w:t>169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C811B2" w:rsidRDefault="00C811B2" w:rsidP="002C7E29">
      <w:pPr>
        <w:ind w:firstLine="709"/>
        <w:jc w:val="both"/>
      </w:pPr>
      <w:r>
        <w:rPr>
          <w:b/>
        </w:rPr>
        <w:t>170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C811B2" w:rsidRDefault="00C811B2" w:rsidP="002C7E29">
      <w:pPr>
        <w:ind w:firstLine="709"/>
        <w:jc w:val="both"/>
      </w:pPr>
      <w:r>
        <w:t>1) Т</w:t>
      </w:r>
      <w:r w:rsidRPr="00D6032C">
        <w:t>екущий контроль;</w:t>
      </w:r>
    </w:p>
    <w:p w:rsidR="00C811B2" w:rsidRDefault="00C811B2" w:rsidP="002C7E29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C811B2" w:rsidRDefault="00C811B2" w:rsidP="002C7E29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C811B2" w:rsidRDefault="00C811B2" w:rsidP="002C7E29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1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C811B2" w:rsidRDefault="00C811B2" w:rsidP="002C7E29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C811B2" w:rsidRDefault="00C811B2" w:rsidP="002C7E29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C811B2" w:rsidRDefault="00C811B2" w:rsidP="002C7E29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C811B2" w:rsidRDefault="00C811B2" w:rsidP="002C7E29">
      <w:pPr>
        <w:ind w:firstLine="709"/>
        <w:jc w:val="both"/>
      </w:pPr>
      <w:r>
        <w:rPr>
          <w:b/>
        </w:rPr>
        <w:t>172</w:t>
      </w:r>
      <w:r w:rsidRPr="00251828">
        <w:rPr>
          <w:b/>
        </w:rPr>
        <w:t>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C811B2" w:rsidRDefault="00C811B2" w:rsidP="002C7E29">
      <w:pPr>
        <w:ind w:firstLine="709"/>
        <w:jc w:val="both"/>
      </w:pPr>
      <w:r w:rsidRPr="006529E4">
        <w:t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32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C811B2" w:rsidRPr="006529E4" w:rsidRDefault="00C811B2" w:rsidP="002C7E29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C811B2" w:rsidRDefault="00C811B2" w:rsidP="002C7E29">
      <w:pPr>
        <w:jc w:val="both"/>
        <w:rPr>
          <w:b/>
        </w:rPr>
      </w:pPr>
    </w:p>
    <w:p w:rsidR="00C811B2" w:rsidRDefault="00C811B2" w:rsidP="002C7E29">
      <w:pPr>
        <w:jc w:val="both"/>
        <w:rPr>
          <w:b/>
        </w:rPr>
      </w:pPr>
    </w:p>
    <w:p w:rsidR="00C811B2" w:rsidRDefault="00C811B2" w:rsidP="002C7E29">
      <w:pPr>
        <w:jc w:val="both"/>
        <w:rPr>
          <w:b/>
        </w:rPr>
      </w:pP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C811B2" w:rsidRPr="004F0830" w:rsidRDefault="00C811B2" w:rsidP="002C7E29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C811B2" w:rsidRPr="004F0830" w:rsidRDefault="00C811B2" w:rsidP="002C7E29">
      <w:pPr>
        <w:jc w:val="center"/>
        <w:rPr>
          <w:b/>
        </w:rPr>
      </w:pPr>
    </w:p>
    <w:p w:rsidR="00C811B2" w:rsidRPr="004F0830" w:rsidRDefault="00C811B2" w:rsidP="002C7E29">
      <w:pPr>
        <w:jc w:val="center"/>
        <w:rPr>
          <w:b/>
        </w:rPr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C811B2" w:rsidRPr="004F0830" w:rsidRDefault="00C811B2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C811B2" w:rsidRPr="004F0830" w:rsidRDefault="00C811B2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C811B2" w:rsidRDefault="00C811B2" w:rsidP="002C7E29">
      <w:pPr>
        <w:tabs>
          <w:tab w:val="left" w:pos="567"/>
        </w:tabs>
        <w:jc w:val="center"/>
        <w:rPr>
          <w:b/>
        </w:rPr>
      </w:pPr>
    </w:p>
    <w:p w:rsidR="00C811B2" w:rsidRDefault="00C811B2" w:rsidP="002C7E29">
      <w:pPr>
        <w:tabs>
          <w:tab w:val="left" w:pos="709"/>
        </w:tabs>
        <w:jc w:val="both"/>
      </w:pPr>
      <w:r>
        <w:tab/>
      </w:r>
      <w:r>
        <w:rPr>
          <w:b/>
        </w:rPr>
        <w:t>173</w:t>
      </w:r>
      <w:r w:rsidRPr="00937D1B">
        <w:rPr>
          <w:b/>
        </w:rPr>
        <w:t>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C811B2" w:rsidRDefault="00C811B2" w:rsidP="002C7E29">
      <w:pPr>
        <w:tabs>
          <w:tab w:val="left" w:pos="567"/>
        </w:tabs>
        <w:jc w:val="center"/>
      </w:pPr>
    </w:p>
    <w:p w:rsidR="00C811B2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Pr="004F0830" w:rsidRDefault="00C811B2" w:rsidP="002C7E29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C811B2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Default="00C811B2" w:rsidP="002C7E29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4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C811B2" w:rsidRPr="00937D1B" w:rsidRDefault="00C811B2" w:rsidP="002C7E29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C811B2" w:rsidRDefault="00C811B2" w:rsidP="002C7E29">
      <w:pPr>
        <w:tabs>
          <w:tab w:val="left" w:pos="567"/>
        </w:tabs>
        <w:ind w:firstLine="567"/>
        <w:jc w:val="both"/>
      </w:pPr>
    </w:p>
    <w:p w:rsidR="00C811B2" w:rsidRDefault="00C811B2" w:rsidP="002C7E29">
      <w:pPr>
        <w:tabs>
          <w:tab w:val="left" w:pos="567"/>
        </w:tabs>
        <w:ind w:firstLine="567"/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811B2" w:rsidRPr="004F0830" w:rsidRDefault="00C811B2" w:rsidP="002C7E29">
      <w:pPr>
        <w:tabs>
          <w:tab w:val="left" w:pos="567"/>
        </w:tabs>
        <w:jc w:val="center"/>
      </w:pPr>
    </w:p>
    <w:p w:rsidR="00C811B2" w:rsidRDefault="00C811B2" w:rsidP="002C7E29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C811B2" w:rsidRPr="00947E3A" w:rsidRDefault="00C811B2" w:rsidP="002C7E29">
      <w:pPr>
        <w:tabs>
          <w:tab w:val="left" w:pos="567"/>
        </w:tabs>
        <w:jc w:val="center"/>
      </w:pPr>
    </w:p>
    <w:p w:rsidR="00C811B2" w:rsidRDefault="00C811B2" w:rsidP="002C7E29">
      <w:pPr>
        <w:tabs>
          <w:tab w:val="left" w:pos="709"/>
        </w:tabs>
        <w:ind w:firstLine="709"/>
        <w:jc w:val="both"/>
      </w:pPr>
      <w:r>
        <w:rPr>
          <w:b/>
        </w:rPr>
        <w:t>176</w:t>
      </w:r>
      <w:r w:rsidRPr="004A1BA1">
        <w:rPr>
          <w:b/>
        </w:rPr>
        <w:t>.</w:t>
      </w:r>
      <w:r>
        <w:t xml:space="preserve"> Жалоба может быть подана в устной и письменной форме.</w:t>
      </w:r>
    </w:p>
    <w:p w:rsidR="00C811B2" w:rsidRPr="00C435C9" w:rsidRDefault="00C811B2" w:rsidP="002C7E29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7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C811B2" w:rsidRPr="00DF1ECF" w:rsidRDefault="00C811B2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C811B2" w:rsidRPr="00A023B1" w:rsidRDefault="00C811B2" w:rsidP="002C7E29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r w:rsidRPr="00A023B1">
        <w:t>указанным в пунктах 8 и 11 настоящего Административного регламента.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 xml:space="preserve"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C811B2" w:rsidRPr="00491C8A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179</w:t>
      </w:r>
      <w:r w:rsidRPr="004A1BA1">
        <w:rPr>
          <w:b/>
        </w:rPr>
        <w:t>.</w:t>
      </w:r>
      <w:r>
        <w:rPr>
          <w:b/>
        </w:rPr>
        <w:t xml:space="preserve"> </w:t>
      </w:r>
      <w:r w:rsidRPr="00491C8A">
        <w:t xml:space="preserve">В своей жалобе </w:t>
      </w:r>
      <w:r w:rsidRPr="00235D22">
        <w:t>(приложение № 10 к настоящему Административному регламенту)</w:t>
      </w:r>
      <w:r w:rsidRPr="00491C8A">
        <w:t xml:space="preserve"> заявитель указывает:</w:t>
      </w:r>
    </w:p>
    <w:p w:rsidR="00C811B2" w:rsidRDefault="00C811B2" w:rsidP="002C7E29">
      <w:pPr>
        <w:suppressAutoHyphens w:val="0"/>
        <w:autoSpaceDE w:val="0"/>
        <w:autoSpaceDN w:val="0"/>
        <w:adjustRightInd w:val="0"/>
        <w:ind w:firstLine="540"/>
        <w:jc w:val="both"/>
      </w:pPr>
      <w:r>
        <w:tab/>
        <w:t>1) Адресат, кому направляется жалоба;</w:t>
      </w:r>
    </w:p>
    <w:p w:rsidR="00C811B2" w:rsidRDefault="00C811B2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C811B2" w:rsidRDefault="00C811B2" w:rsidP="002C7E29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C811B2" w:rsidRDefault="00C811B2" w:rsidP="002C7E29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C811B2" w:rsidRDefault="00C811B2" w:rsidP="002C7E29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C811B2" w:rsidRDefault="00C811B2" w:rsidP="002C7E29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C811B2" w:rsidRPr="00333D76" w:rsidRDefault="00C811B2" w:rsidP="002C7E29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C811B2" w:rsidRDefault="00C811B2" w:rsidP="002C7E29">
      <w:pPr>
        <w:ind w:firstLine="690"/>
        <w:jc w:val="both"/>
      </w:pPr>
      <w:r w:rsidRPr="00333D76">
        <w:tab/>
      </w:r>
      <w:r>
        <w:rPr>
          <w:b/>
        </w:rPr>
        <w:t>180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C811B2" w:rsidRDefault="00C811B2" w:rsidP="002C7E29">
      <w:pPr>
        <w:ind w:firstLine="708"/>
        <w:jc w:val="both"/>
      </w:pP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C811B2" w:rsidRPr="00235D22" w:rsidRDefault="00C811B2" w:rsidP="002C7E29">
      <w:pPr>
        <w:autoSpaceDE w:val="0"/>
        <w:autoSpaceDN w:val="0"/>
        <w:adjustRightInd w:val="0"/>
        <w:ind w:firstLine="690"/>
        <w:jc w:val="both"/>
      </w:pPr>
      <w:r>
        <w:rPr>
          <w:b/>
        </w:rPr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BE1256">
        <w:t>организационного</w:t>
      </w:r>
      <w:r>
        <w:t xml:space="preserve"> отдела</w:t>
      </w:r>
      <w:r w:rsidRPr="00491C8A">
        <w:t xml:space="preserve"> в соответствии </w:t>
      </w:r>
      <w:r w:rsidRPr="00235D22">
        <w:t xml:space="preserve">с пунктами 84,85 настоящего Административного регламента. </w:t>
      </w:r>
    </w:p>
    <w:p w:rsidR="00C811B2" w:rsidRPr="00235D22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183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235D22">
        <w:t>пункте 8 настоящего Административного регламента.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C811B2" w:rsidRDefault="00C811B2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811B2" w:rsidRDefault="00C811B2" w:rsidP="002C7E29">
      <w:pPr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C811B2" w:rsidRDefault="00C811B2" w:rsidP="002C7E29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C811B2" w:rsidRDefault="00C811B2" w:rsidP="002C7E29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C811B2" w:rsidRDefault="00C811B2" w:rsidP="002C7E29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C811B2" w:rsidRPr="001C7F19" w:rsidRDefault="00C811B2" w:rsidP="002C7E29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C811B2" w:rsidRPr="001C7F19" w:rsidRDefault="00C811B2" w:rsidP="002C7E29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187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C811B2" w:rsidRDefault="00C811B2" w:rsidP="002C7E29">
      <w:pPr>
        <w:jc w:val="both"/>
      </w:pPr>
    </w:p>
    <w:p w:rsidR="00C811B2" w:rsidRDefault="00C811B2" w:rsidP="002C7E29">
      <w:pPr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C811B2" w:rsidRPr="00947E3A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Pr="007B47F6" w:rsidRDefault="00C811B2" w:rsidP="002C7E29">
      <w:pPr>
        <w:ind w:firstLine="708"/>
        <w:jc w:val="both"/>
      </w:pP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C811B2" w:rsidRPr="007B47F6" w:rsidRDefault="00C811B2" w:rsidP="002C7E29">
      <w:pPr>
        <w:jc w:val="both"/>
      </w:pPr>
      <w:r w:rsidRPr="007B47F6">
        <w:tab/>
      </w:r>
      <w:r>
        <w:rPr>
          <w:b/>
        </w:rPr>
        <w:t>189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C811B2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C811B2" w:rsidRPr="004F0830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Default="00C811B2" w:rsidP="002C7E29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C811B2" w:rsidRDefault="00C811B2" w:rsidP="002C7E29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C811B2" w:rsidRDefault="00C811B2" w:rsidP="002C7E29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C811B2" w:rsidRDefault="00C811B2" w:rsidP="002C7E29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C811B2" w:rsidRDefault="00C811B2" w:rsidP="002C7E29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C811B2" w:rsidRDefault="00C811B2" w:rsidP="002C7E29">
      <w:pPr>
        <w:ind w:firstLine="708"/>
        <w:jc w:val="both"/>
      </w:pPr>
      <w:r>
        <w:rPr>
          <w:b/>
        </w:rPr>
        <w:t>192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вправе оставить жалобу без ответа в следующих случаях:</w:t>
      </w:r>
    </w:p>
    <w:p w:rsidR="00C811B2" w:rsidRDefault="00C811B2" w:rsidP="002C7E29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811B2" w:rsidRPr="002B32DE" w:rsidRDefault="00C811B2" w:rsidP="002C7E29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C811B2" w:rsidRDefault="00C811B2" w:rsidP="002C7E29">
      <w:pPr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C811B2" w:rsidRPr="00947E3A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Default="00C811B2" w:rsidP="002C7E29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193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C811B2" w:rsidRPr="00655413" w:rsidRDefault="00C811B2" w:rsidP="002C7E29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</w:t>
      </w:r>
      <w:r>
        <w:t>овыми актами Удмуртской Республики</w:t>
      </w:r>
      <w:r w:rsidRPr="00655413">
        <w:t>, а также в иных формах;</w:t>
      </w:r>
    </w:p>
    <w:p w:rsidR="00C811B2" w:rsidRPr="00655413" w:rsidRDefault="00C811B2" w:rsidP="002C7E29">
      <w:pPr>
        <w:ind w:firstLine="709"/>
        <w:jc w:val="both"/>
      </w:pPr>
      <w:r w:rsidRPr="00655413">
        <w:t>2) отказывает в удовлетворении жалобы.</w:t>
      </w:r>
    </w:p>
    <w:p w:rsidR="00C811B2" w:rsidRDefault="00C811B2" w:rsidP="002C7E29">
      <w:pPr>
        <w:ind w:firstLine="709"/>
        <w:jc w:val="both"/>
      </w:pPr>
      <w:r>
        <w:rPr>
          <w:b/>
        </w:rPr>
        <w:t>194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C811B2" w:rsidRDefault="00C811B2" w:rsidP="002C7E29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C811B2" w:rsidRDefault="00C811B2" w:rsidP="002C7E29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C811B2" w:rsidRDefault="00C811B2" w:rsidP="002C7E29">
      <w:pPr>
        <w:ind w:firstLine="709"/>
        <w:jc w:val="both"/>
      </w:pPr>
      <w:r>
        <w:t>3) Сведения о заявителе, подавшем жалобу;</w:t>
      </w:r>
    </w:p>
    <w:p w:rsidR="00C811B2" w:rsidRDefault="00C811B2" w:rsidP="002C7E29">
      <w:pPr>
        <w:ind w:firstLine="709"/>
        <w:jc w:val="both"/>
      </w:pPr>
      <w:r>
        <w:t>4) Основания для принятия решения по жалобе;</w:t>
      </w:r>
    </w:p>
    <w:p w:rsidR="00C811B2" w:rsidRDefault="00C811B2" w:rsidP="002C7E29">
      <w:pPr>
        <w:ind w:firstLine="709"/>
        <w:jc w:val="both"/>
      </w:pPr>
      <w:r>
        <w:t>5) Принятое по жалобе решение;</w:t>
      </w:r>
    </w:p>
    <w:p w:rsidR="00C811B2" w:rsidRDefault="00C811B2" w:rsidP="002C7E29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C811B2" w:rsidRDefault="00C811B2" w:rsidP="002C7E29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C811B2" w:rsidRDefault="00C811B2" w:rsidP="002C7E29">
      <w:pPr>
        <w:ind w:firstLine="708"/>
        <w:jc w:val="both"/>
      </w:pPr>
      <w:r>
        <w:rPr>
          <w:b/>
        </w:rPr>
        <w:t>195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C811B2" w:rsidRPr="001C7F19" w:rsidRDefault="00C811B2" w:rsidP="002C7E29">
      <w:pPr>
        <w:ind w:firstLine="708"/>
        <w:jc w:val="both"/>
      </w:pPr>
      <w:r>
        <w:rPr>
          <w:b/>
        </w:rPr>
        <w:t>196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C811B2" w:rsidRPr="00FE0A8C" w:rsidRDefault="00C811B2" w:rsidP="002C7E29">
      <w:pPr>
        <w:ind w:firstLine="709"/>
        <w:jc w:val="both"/>
      </w:pPr>
      <w:r>
        <w:rPr>
          <w:b/>
        </w:rPr>
        <w:t>197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2D28A9">
        <w:t>пунктами 126-145 настоящего административного регламента</w:t>
      </w:r>
      <w:r w:rsidRPr="00FE0A8C">
        <w:t>.</w:t>
      </w:r>
    </w:p>
    <w:p w:rsidR="00C811B2" w:rsidRDefault="00C811B2" w:rsidP="002C7E29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C811B2" w:rsidRDefault="00C811B2" w:rsidP="002C7E29">
      <w:pPr>
        <w:jc w:val="both"/>
      </w:pPr>
    </w:p>
    <w:p w:rsidR="00C811B2" w:rsidRDefault="00C811B2" w:rsidP="002C7E29">
      <w:pPr>
        <w:ind w:firstLine="601"/>
        <w:jc w:val="both"/>
      </w:pPr>
    </w:p>
    <w:p w:rsidR="00C811B2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Default="00C811B2" w:rsidP="002C7E29">
      <w:pPr>
        <w:tabs>
          <w:tab w:val="left" w:pos="567"/>
        </w:tabs>
        <w:jc w:val="center"/>
        <w:rPr>
          <w:b/>
          <w:bCs/>
        </w:rPr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C811B2" w:rsidRPr="00947E3A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Pr="007B47F6" w:rsidRDefault="00C811B2" w:rsidP="002C7E29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199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C811B2" w:rsidRPr="00947E3A" w:rsidRDefault="00C811B2" w:rsidP="002C7E29">
      <w:pPr>
        <w:tabs>
          <w:tab w:val="left" w:pos="567"/>
        </w:tabs>
        <w:ind w:firstLine="567"/>
        <w:jc w:val="both"/>
      </w:pPr>
    </w:p>
    <w:p w:rsidR="00C811B2" w:rsidRDefault="00C811B2" w:rsidP="002C7E29">
      <w:pPr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C811B2" w:rsidRPr="00947E3A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Pr="009B4D45" w:rsidRDefault="00C811B2" w:rsidP="002C7E29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200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C811B2" w:rsidRDefault="00C811B2" w:rsidP="002C7E29">
      <w:pPr>
        <w:jc w:val="both"/>
      </w:pPr>
    </w:p>
    <w:p w:rsidR="00C811B2" w:rsidRDefault="00C811B2" w:rsidP="002C7E29">
      <w:pPr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C811B2" w:rsidRPr="00947E3A" w:rsidRDefault="00C811B2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C811B2" w:rsidRDefault="00C811B2" w:rsidP="002C7E29">
      <w:pPr>
        <w:ind w:firstLine="708"/>
        <w:jc w:val="both"/>
      </w:pPr>
      <w:r>
        <w:rPr>
          <w:b/>
        </w:rPr>
        <w:t>201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C811B2" w:rsidRDefault="00C811B2" w:rsidP="002C7E29">
      <w:pPr>
        <w:ind w:firstLine="708"/>
        <w:jc w:val="both"/>
      </w:pPr>
      <w:r>
        <w:t>1) Информацию о ходе предоставления муниципальной услуги;</w:t>
      </w:r>
    </w:p>
    <w:p w:rsidR="00C811B2" w:rsidRDefault="00C811B2" w:rsidP="002C7E29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C811B2" w:rsidRDefault="00C811B2" w:rsidP="002C7E29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C811B2" w:rsidRDefault="00C811B2" w:rsidP="002C7E29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C811B2" w:rsidRDefault="00C811B2" w:rsidP="002C7E29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C811B2" w:rsidRDefault="00C811B2" w:rsidP="002C7E29">
      <w:pPr>
        <w:ind w:firstLine="708"/>
        <w:jc w:val="both"/>
      </w:pPr>
    </w:p>
    <w:p w:rsidR="00C811B2" w:rsidRPr="001C7F19" w:rsidRDefault="00C811B2" w:rsidP="002C7E29">
      <w:pPr>
        <w:ind w:firstLine="708"/>
        <w:jc w:val="both"/>
      </w:pPr>
    </w:p>
    <w:p w:rsidR="00C811B2" w:rsidRPr="004F0830" w:rsidRDefault="00C811B2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C811B2" w:rsidRDefault="00C811B2" w:rsidP="002C7E29">
      <w:pPr>
        <w:tabs>
          <w:tab w:val="left" w:pos="567"/>
        </w:tabs>
        <w:jc w:val="both"/>
      </w:pPr>
    </w:p>
    <w:p w:rsidR="00C811B2" w:rsidRPr="007B47F6" w:rsidRDefault="00C811B2" w:rsidP="002C7E29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C811B2" w:rsidRDefault="00C811B2" w:rsidP="002C7E29">
      <w:pPr>
        <w:ind w:firstLine="601"/>
        <w:jc w:val="both"/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</w:rPr>
      </w:pPr>
    </w:p>
    <w:p w:rsidR="00C811B2" w:rsidRDefault="00C811B2" w:rsidP="002C7E29">
      <w:pPr>
        <w:pStyle w:val="ConsPlusNormal"/>
        <w:ind w:firstLine="540"/>
        <w:jc w:val="both"/>
      </w:pPr>
      <w:bookmarkStart w:id="3" w:name="P603"/>
      <w:bookmarkEnd w:id="3"/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EE0FF9">
      <w:pPr>
        <w:jc w:val="right"/>
        <w:rPr>
          <w:color w:val="000000"/>
          <w:sz w:val="20"/>
          <w:szCs w:val="16"/>
        </w:rPr>
      </w:pPr>
      <w:r w:rsidRPr="00EE0FF9">
        <w:rPr>
          <w:color w:val="000000"/>
          <w:sz w:val="20"/>
          <w:szCs w:val="20"/>
        </w:rPr>
        <w:t>«</w:t>
      </w:r>
      <w:r w:rsidRPr="00EE0FF9">
        <w:rPr>
          <w:sz w:val="20"/>
          <w:szCs w:val="20"/>
        </w:rPr>
        <w:t>Выдача</w:t>
      </w:r>
      <w:r>
        <w:rPr>
          <w:sz w:val="20"/>
          <w:szCs w:val="20"/>
        </w:rPr>
        <w:t xml:space="preserve"> копий</w:t>
      </w:r>
      <w:r w:rsidRPr="00EE0FF9">
        <w:rPr>
          <w:sz w:val="20"/>
          <w:szCs w:val="20"/>
        </w:rPr>
        <w:t xml:space="preserve">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 xml:space="preserve">», </w:t>
      </w:r>
    </w:p>
    <w:p w:rsidR="00C811B2" w:rsidRDefault="00C811B2" w:rsidP="00EE0FF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C811B2" w:rsidRDefault="00C811B2" w:rsidP="002C7E29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C811B2" w:rsidRPr="004C6669" w:rsidRDefault="00C811B2" w:rsidP="002C7E29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C811B2" w:rsidRDefault="00C811B2" w:rsidP="002C7E29">
      <w:pPr>
        <w:jc w:val="center"/>
        <w:rPr>
          <w:b/>
        </w:rPr>
      </w:pPr>
    </w:p>
    <w:tbl>
      <w:tblPr>
        <w:tblW w:w="9647" w:type="dxa"/>
        <w:tblCellMar>
          <w:left w:w="0" w:type="dxa"/>
          <w:right w:w="0" w:type="dxa"/>
        </w:tblCellMar>
        <w:tblLook w:val="00A0"/>
      </w:tblPr>
      <w:tblGrid>
        <w:gridCol w:w="575"/>
        <w:gridCol w:w="4969"/>
        <w:gridCol w:w="4103"/>
      </w:tblGrid>
      <w:tr w:rsidR="00C811B2" w:rsidRPr="004C6669" w:rsidTr="00EE0FF9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811B2" w:rsidRPr="004C6669" w:rsidRDefault="00C811B2" w:rsidP="00EE0FF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811B2" w:rsidRPr="004C6669" w:rsidRDefault="00C811B2" w:rsidP="00EE0FF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811B2" w:rsidRPr="004C6669" w:rsidRDefault="00C811B2" w:rsidP="00EE0FF9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C811B2" w:rsidRPr="00E952CA" w:rsidTr="00EE0FF9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C811B2" w:rsidRPr="00E952CA" w:rsidTr="00EE0FF9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C811B2" w:rsidRPr="00E952CA" w:rsidTr="00EE0FF9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C811B2" w:rsidRPr="00E952CA" w:rsidTr="00EE0FF9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C811B2" w:rsidRPr="00E952CA" w:rsidTr="00EE0FF9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C811B2" w:rsidRPr="00E952CA" w:rsidTr="00EE0FF9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C811B2" w:rsidRPr="00E952CA" w:rsidTr="00EE0FF9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1B2" w:rsidRPr="004C6669" w:rsidRDefault="00C811B2" w:rsidP="00EE0FF9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946677">
      <w:pPr>
        <w:jc w:val="right"/>
        <w:rPr>
          <w:color w:val="000000"/>
          <w:sz w:val="20"/>
          <w:szCs w:val="16"/>
        </w:rPr>
      </w:pPr>
      <w:r w:rsidRPr="00946677">
        <w:rPr>
          <w:color w:val="000000"/>
          <w:sz w:val="20"/>
          <w:szCs w:val="20"/>
        </w:rPr>
        <w:t>«</w:t>
      </w:r>
      <w:r w:rsidRPr="00946677">
        <w:rPr>
          <w:sz w:val="20"/>
          <w:szCs w:val="20"/>
        </w:rPr>
        <w:t xml:space="preserve">Выдача 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>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»,</w:t>
      </w:r>
    </w:p>
    <w:p w:rsidR="00C811B2" w:rsidRDefault="00C811B2" w:rsidP="0094667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0F4CD6" w:rsidRDefault="00C811B2" w:rsidP="002C7E29">
      <w:pPr>
        <w:pStyle w:val="210"/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>_____________________________________________</w:t>
      </w:r>
    </w:p>
    <w:p w:rsidR="00C811B2" w:rsidRPr="000F4CD6" w:rsidRDefault="00C811B2" w:rsidP="002C7E29">
      <w:pPr>
        <w:pStyle w:val="210"/>
        <w:jc w:val="right"/>
        <w:rPr>
          <w:rFonts w:ascii="Times New Roman" w:hAnsi="Times New Roman"/>
        </w:rPr>
      </w:pP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>От __________________________________________</w:t>
      </w:r>
    </w:p>
    <w:p w:rsidR="00C811B2" w:rsidRPr="000F4CD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0F4CD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0F4CD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>_____________________________________________________</w:t>
      </w:r>
    </w:p>
    <w:p w:rsidR="00C811B2" w:rsidRPr="000F4CD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0F4CD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 xml:space="preserve">_____________________________________________________ </w:t>
      </w:r>
    </w:p>
    <w:p w:rsidR="00C811B2" w:rsidRPr="000F4CD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0F4CD6">
        <w:rPr>
          <w:rFonts w:ascii="Times New Roman" w:hAnsi="Times New Roman"/>
        </w:rPr>
        <w:tab/>
      </w:r>
      <w:r w:rsidRPr="000F4CD6">
        <w:rPr>
          <w:rFonts w:ascii="Times New Roman" w:hAnsi="Times New Roman"/>
          <w:sz w:val="20"/>
          <w:szCs w:val="20"/>
        </w:rPr>
        <w:t>(Адрес места жительства)</w:t>
      </w: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>_____________________________________________________</w:t>
      </w: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</w:p>
    <w:p w:rsidR="00C811B2" w:rsidRPr="000F4CD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</w:rPr>
      </w:pPr>
      <w:r w:rsidRPr="000F4CD6">
        <w:rPr>
          <w:rFonts w:ascii="Times New Roman" w:hAnsi="Times New Roman"/>
        </w:rPr>
        <w:t>_____________________________________________________</w:t>
      </w:r>
    </w:p>
    <w:p w:rsidR="00C811B2" w:rsidRPr="000F4CD6" w:rsidRDefault="00C811B2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0"/>
          <w:szCs w:val="20"/>
        </w:rPr>
      </w:pPr>
      <w:r w:rsidRPr="000F4CD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0F4CD6">
        <w:rPr>
          <w:rFonts w:ascii="Times New Roman" w:hAnsi="Times New Roman"/>
          <w:sz w:val="20"/>
          <w:szCs w:val="20"/>
          <w:lang w:val="en-US"/>
        </w:rPr>
        <w:t>e</w:t>
      </w:r>
      <w:r w:rsidRPr="000F4CD6">
        <w:rPr>
          <w:rFonts w:ascii="Times New Roman" w:hAnsi="Times New Roman"/>
          <w:sz w:val="20"/>
          <w:szCs w:val="20"/>
        </w:rPr>
        <w:t>-</w:t>
      </w:r>
      <w:r w:rsidRPr="000F4CD6">
        <w:rPr>
          <w:rFonts w:ascii="Times New Roman" w:hAnsi="Times New Roman"/>
          <w:sz w:val="20"/>
          <w:szCs w:val="20"/>
          <w:lang w:val="en-US"/>
        </w:rPr>
        <w:t>mail</w:t>
      </w:r>
      <w:r w:rsidRPr="000F4CD6">
        <w:rPr>
          <w:rFonts w:ascii="Times New Roman" w:hAnsi="Times New Roman"/>
          <w:sz w:val="20"/>
          <w:szCs w:val="20"/>
        </w:rPr>
        <w:t>)</w:t>
      </w:r>
    </w:p>
    <w:p w:rsidR="00C811B2" w:rsidRPr="000F4CD6" w:rsidRDefault="00C811B2" w:rsidP="002C7E29">
      <w:pPr>
        <w:pStyle w:val="210"/>
        <w:ind w:firstLine="444"/>
        <w:jc w:val="center"/>
        <w:rPr>
          <w:rFonts w:ascii="Times New Roman" w:hAnsi="Times New Roman"/>
          <w:b/>
          <w:sz w:val="20"/>
          <w:szCs w:val="20"/>
        </w:rPr>
      </w:pPr>
    </w:p>
    <w:p w:rsidR="00C811B2" w:rsidRDefault="00C811B2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C811B2" w:rsidRPr="00422500" w:rsidRDefault="00C811B2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11B2" w:rsidRPr="00422500" w:rsidRDefault="00C811B2" w:rsidP="002C7E29">
      <w:pPr>
        <w:ind w:firstLine="708"/>
        <w:rPr>
          <w:snapToGrid w:val="0"/>
        </w:rPr>
      </w:pPr>
      <w:r w:rsidRPr="00422500">
        <w:rPr>
          <w:snapToGrid w:val="0"/>
        </w:rPr>
        <w:t>Прошу  выдать архивную  копию ____________________________________________</w:t>
      </w:r>
    </w:p>
    <w:p w:rsidR="00C811B2" w:rsidRPr="00422500" w:rsidRDefault="00C811B2" w:rsidP="002C7E29">
      <w:pPr>
        <w:ind w:firstLine="708"/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 xml:space="preserve">                                                                                      (указать наименование документа, номер, дата)</w:t>
      </w:r>
    </w:p>
    <w:p w:rsidR="00C811B2" w:rsidRPr="00422500" w:rsidRDefault="00C811B2" w:rsidP="002609B7">
      <w:pPr>
        <w:spacing w:line="360" w:lineRule="auto"/>
        <w:ind w:firstLine="708"/>
        <w:jc w:val="both"/>
        <w:rPr>
          <w:snapToGrid w:val="0"/>
        </w:rPr>
      </w:pPr>
      <w:r w:rsidRPr="00422500">
        <w:rPr>
          <w:snapToGrid w:val="0"/>
        </w:rPr>
        <w:t>_________________________________________________________________________, подтверждающего право на владение земельным участком с кадастровым номером_________________________</w:t>
      </w:r>
      <w:r>
        <w:rPr>
          <w:snapToGrid w:val="0"/>
        </w:rPr>
        <w:t>, расположенным по адресу(</w:t>
      </w:r>
      <w:r w:rsidRPr="00422500">
        <w:rPr>
          <w:snapToGrid w:val="0"/>
        </w:rPr>
        <w:t>имеющим адресный ориентир):_______________________________________________________________________________________________________________________________________________________</w:t>
      </w:r>
    </w:p>
    <w:p w:rsidR="00C811B2" w:rsidRPr="00422500" w:rsidRDefault="00C811B2" w:rsidP="002609B7">
      <w:pPr>
        <w:rPr>
          <w:snapToGrid w:val="0"/>
        </w:rPr>
      </w:pPr>
      <w:r w:rsidRPr="00422500">
        <w:rPr>
          <w:snapToGrid w:val="0"/>
        </w:rPr>
        <w:t>Правообладатель земельного участка:________________________________________________</w:t>
      </w:r>
    </w:p>
    <w:p w:rsidR="00C811B2" w:rsidRPr="00422500" w:rsidRDefault="00C811B2" w:rsidP="002609B7">
      <w:pPr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 xml:space="preserve">                                                                                 Кто указан в запрашиваемом документе.  </w:t>
      </w:r>
    </w:p>
    <w:p w:rsidR="00C811B2" w:rsidRPr="00422500" w:rsidRDefault="00C811B2" w:rsidP="002609B7">
      <w:pPr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>________________________________________________________________________________________________</w:t>
      </w:r>
    </w:p>
    <w:p w:rsidR="00C811B2" w:rsidRPr="00422500" w:rsidRDefault="00C811B2" w:rsidP="000F4CD6">
      <w:pPr>
        <w:rPr>
          <w:snapToGrid w:val="0"/>
        </w:rPr>
      </w:pPr>
      <w:r w:rsidRPr="00422500">
        <w:rPr>
          <w:snapToGrid w:val="0"/>
        </w:rPr>
        <w:t xml:space="preserve"> </w:t>
      </w:r>
    </w:p>
    <w:p w:rsidR="00C811B2" w:rsidRPr="00422500" w:rsidRDefault="00C811B2" w:rsidP="002C7E2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422500">
        <w:rPr>
          <w:rFonts w:ascii="Times New Roman" w:hAnsi="Times New Roman"/>
          <w:b/>
          <w:sz w:val="24"/>
          <w:szCs w:val="24"/>
        </w:rPr>
        <w:t>К заявлению прилагаю следующие документы</w:t>
      </w:r>
      <w:r w:rsidRPr="00422500">
        <w:rPr>
          <w:rFonts w:ascii="Times New Roman" w:hAnsi="Times New Roman"/>
          <w:sz w:val="24"/>
          <w:szCs w:val="24"/>
        </w:rPr>
        <w:t>:</w:t>
      </w:r>
    </w:p>
    <w:p w:rsidR="00C811B2" w:rsidRPr="00422500" w:rsidRDefault="00C811B2" w:rsidP="002C7E29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4" o:spid="_x0000_s1026" style="position:absolute;left:0;text-align:left;margin-left:345.05pt;margin-top:.6pt;width:11.35pt;height:11.35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m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Dg3fvfRAIAAE4E&#10;AAAOAAAAAAAAAAAAAAAAAC4CAABkcnMvZTJvRG9jLnhtbFBLAQItABQABgAIAAAAIQAl6okW3QAA&#10;AAgBAAAPAAAAAAAAAAAAAAAAAJ4EAABkcnMvZG93bnJldi54bWxQSwUGAAAAAAQABADzAAAAqAUA&#10;AAAA&#10;"/>
        </w:pict>
      </w:r>
      <w:r w:rsidRPr="00422500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C811B2" w:rsidRPr="00422500" w:rsidRDefault="00C811B2" w:rsidP="002C7E29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3" o:spid="_x0000_s1027" style="position:absolute;left:0;text-align:left;margin-left:269.7pt;margin-top:1.35pt;width:11.35pt;height:11.35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0g1AmkQCAABO&#10;BAAADgAAAAAAAAAAAAAAAAAuAgAAZHJzL2Uyb0RvYy54bWxQSwECLQAUAAYACAAAACEAZSu9VN4A&#10;AAAIAQAADwAAAAAAAAAAAAAAAACeBAAAZHJzL2Rvd25yZXYueG1sUEsFBgAAAAAEAAQA8wAAAKkF&#10;AAAAAA==&#10;"/>
        </w:pict>
      </w:r>
      <w:r w:rsidRPr="00422500">
        <w:rPr>
          <w:sz w:val="18"/>
          <w:szCs w:val="18"/>
        </w:rPr>
        <w:t>2. Копия документа, подтверждающего полномочия представителя.</w:t>
      </w:r>
    </w:p>
    <w:p w:rsidR="00C811B2" w:rsidRPr="00422500" w:rsidRDefault="00C811B2" w:rsidP="002C7E29">
      <w:pPr>
        <w:jc w:val="both"/>
      </w:pPr>
      <w:r w:rsidRPr="00422500">
        <w:t>- иные документы, предоставляемые по желанию заявителя:</w:t>
      </w:r>
    </w:p>
    <w:p w:rsidR="00C811B2" w:rsidRPr="00422500" w:rsidRDefault="00C811B2" w:rsidP="007911DA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>
        <w:rPr>
          <w:noProof/>
        </w:rPr>
        <w:pict>
          <v:rect id="Прямоугольник 74" o:spid="_x0000_s1028" style="position:absolute;left:0;text-align:left;margin-left:175.95pt;margin-top:2.3pt;width:11.25pt;height:11.25pt;flip:y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"/>
        </w:pict>
      </w:r>
      <w:r w:rsidRPr="00422500">
        <w:t xml:space="preserve"> </w:t>
      </w:r>
      <w:r>
        <w:rPr>
          <w:bCs/>
          <w:sz w:val="18"/>
          <w:szCs w:val="18"/>
          <w:shd w:val="clear" w:color="auto" w:fill="FFFFFF"/>
        </w:rPr>
        <w:t>3. Выписка из ЕГРН об объекте недвижимости</w:t>
      </w:r>
    </w:p>
    <w:p w:rsidR="00C811B2" w:rsidRPr="00422500" w:rsidRDefault="00C811B2" w:rsidP="002C7E29">
      <w:pPr>
        <w:jc w:val="both"/>
        <w:rPr>
          <w:spacing w:val="-6"/>
          <w:sz w:val="20"/>
          <w:szCs w:val="20"/>
        </w:rPr>
      </w:pPr>
      <w:r w:rsidRPr="00422500">
        <w:t xml:space="preserve">_________________________________________________________________________ ________________________________________________________________________________            </w:t>
      </w:r>
      <w:r w:rsidRPr="00422500">
        <w:rPr>
          <w:sz w:val="20"/>
          <w:szCs w:val="20"/>
        </w:rPr>
        <w:t>(перечислить иные прилагаемые к заявлению документы)</w:t>
      </w:r>
    </w:p>
    <w:p w:rsidR="00C811B2" w:rsidRPr="00422500" w:rsidRDefault="00C811B2" w:rsidP="002C7E2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C811B2" w:rsidRPr="00422500" w:rsidRDefault="00C811B2" w:rsidP="002C7E29">
      <w:pPr>
        <w:rPr>
          <w:snapToGrid w:val="0"/>
        </w:rPr>
      </w:pPr>
      <w:r w:rsidRPr="00422500">
        <w:rPr>
          <w:snapToGrid w:val="0"/>
        </w:rPr>
        <w:t>Способ получения результата муниципальной услуги:</w:t>
      </w:r>
    </w:p>
    <w:p w:rsidR="00C811B2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8" o:spid="_x0000_s1029" style="position:absolute;left:0;text-align:left;margin-left:-5.1pt;margin-top:2.1pt;width:11.35pt;height:11.3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7iCBmE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C811B2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7" o:spid="_x0000_s1030" style="position:absolute;left:0;text-align:left;margin-left:-5.1pt;margin-top:5.6pt;width:11.35pt;height:11.3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C811B2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6" o:spid="_x0000_s1031" style="position:absolute;left:0;text-align:left;margin-left:-5.1pt;margin-top:1.35pt;width:11.35pt;height:11.3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C811B2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811B2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11B2" w:rsidRDefault="00C811B2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C811B2" w:rsidRPr="00643484" w:rsidRDefault="00C811B2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C811B2" w:rsidRDefault="00C811B2" w:rsidP="002C7E29">
      <w:pPr>
        <w:rPr>
          <w:snapToGrid w:val="0"/>
        </w:rPr>
      </w:pPr>
    </w:p>
    <w:p w:rsidR="00C811B2" w:rsidRDefault="00C811B2" w:rsidP="002C7E29">
      <w:pPr>
        <w:jc w:val="center"/>
        <w:rPr>
          <w:b/>
          <w:bCs/>
          <w:sz w:val="22"/>
          <w:szCs w:val="22"/>
        </w:rPr>
      </w:pPr>
    </w:p>
    <w:p w:rsidR="00C811B2" w:rsidRPr="002E048B" w:rsidRDefault="00C811B2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C811B2" w:rsidRPr="002E048B" w:rsidRDefault="00C811B2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C811B2" w:rsidRPr="002E048B" w:rsidRDefault="00C811B2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C811B2" w:rsidRPr="002E048B" w:rsidRDefault="00C811B2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C811B2" w:rsidRPr="002E048B" w:rsidRDefault="00C811B2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C811B2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C811B2" w:rsidRPr="002E048B" w:rsidRDefault="00C811B2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C811B2" w:rsidRPr="002E048B" w:rsidRDefault="00C811B2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C811B2" w:rsidRPr="002E048B" w:rsidRDefault="00C811B2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C811B2" w:rsidRDefault="00C811B2" w:rsidP="002C7E29">
      <w:pPr>
        <w:pStyle w:val="Heading2"/>
        <w:ind w:left="0"/>
        <w:rPr>
          <w:b/>
          <w:i/>
          <w:sz w:val="22"/>
          <w:szCs w:val="22"/>
        </w:rPr>
      </w:pPr>
    </w:p>
    <w:p w:rsidR="00C811B2" w:rsidRPr="008A6788" w:rsidRDefault="00C811B2" w:rsidP="002C7E29"/>
    <w:p w:rsidR="00C811B2" w:rsidRDefault="00C811B2" w:rsidP="002C7E29">
      <w:pPr>
        <w:pStyle w:val="Heading2"/>
        <w:ind w:left="0"/>
        <w:rPr>
          <w:b/>
          <w:i/>
          <w:sz w:val="22"/>
          <w:szCs w:val="22"/>
        </w:rPr>
      </w:pPr>
    </w:p>
    <w:p w:rsidR="00C811B2" w:rsidRPr="002E048B" w:rsidRDefault="00C811B2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946677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946677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3</w:t>
      </w:r>
    </w:p>
    <w:p w:rsidR="00C811B2" w:rsidRDefault="00C811B2" w:rsidP="0094667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946677">
      <w:pPr>
        <w:jc w:val="right"/>
        <w:rPr>
          <w:color w:val="000000"/>
          <w:sz w:val="20"/>
          <w:szCs w:val="16"/>
        </w:rPr>
      </w:pPr>
      <w:r w:rsidRPr="00946677">
        <w:rPr>
          <w:color w:val="000000"/>
          <w:sz w:val="20"/>
          <w:szCs w:val="20"/>
        </w:rPr>
        <w:t>«</w:t>
      </w:r>
      <w:r w:rsidRPr="00946677">
        <w:rPr>
          <w:sz w:val="20"/>
          <w:szCs w:val="20"/>
        </w:rPr>
        <w:t>Выдача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 xml:space="preserve">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»,</w:t>
      </w:r>
    </w:p>
    <w:p w:rsidR="00C811B2" w:rsidRDefault="00C811B2" w:rsidP="0094667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946677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946677">
      <w:pPr>
        <w:jc w:val="right"/>
        <w:rPr>
          <w:b/>
          <w:color w:val="000000"/>
          <w:szCs w:val="16"/>
        </w:rPr>
      </w:pPr>
    </w:p>
    <w:p w:rsidR="00C811B2" w:rsidRDefault="00C811B2" w:rsidP="00946677">
      <w:pPr>
        <w:jc w:val="right"/>
        <w:rPr>
          <w:b/>
          <w:color w:val="000000"/>
          <w:szCs w:val="16"/>
        </w:rPr>
      </w:pPr>
    </w:p>
    <w:p w:rsidR="00C811B2" w:rsidRDefault="00C811B2" w:rsidP="00946677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C811B2" w:rsidRDefault="00C811B2" w:rsidP="00946677">
      <w:pPr>
        <w:jc w:val="center"/>
        <w:rPr>
          <w:b/>
          <w:color w:val="000000"/>
          <w:szCs w:val="16"/>
        </w:rPr>
      </w:pPr>
    </w:p>
    <w:p w:rsidR="00C811B2" w:rsidRDefault="00C811B2" w:rsidP="00946677">
      <w:pPr>
        <w:jc w:val="center"/>
        <w:rPr>
          <w:b/>
          <w:color w:val="000000"/>
          <w:szCs w:val="16"/>
        </w:rPr>
      </w:pPr>
    </w:p>
    <w:p w:rsidR="00C811B2" w:rsidRDefault="00C811B2" w:rsidP="00946677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C811B2" w:rsidRDefault="00C811B2" w:rsidP="00946677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C811B2" w:rsidRPr="00F305AD" w:rsidRDefault="00C811B2" w:rsidP="0094667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305AD" w:rsidRDefault="00C811B2" w:rsidP="00946677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C811B2" w:rsidRDefault="00C811B2" w:rsidP="00946677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C811B2" w:rsidRPr="00FD3B00" w:rsidRDefault="00C811B2" w:rsidP="00946677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Наименование юридического лица</w:t>
      </w: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в лице</w:t>
      </w:r>
      <w:r w:rsidRPr="00FD3B00">
        <w:rPr>
          <w:rFonts w:ascii="Times New Roman" w:hAnsi="Times New Roman"/>
          <w:sz w:val="20"/>
          <w:szCs w:val="20"/>
        </w:rPr>
        <w:t>________________________________________________</w:t>
      </w:r>
    </w:p>
    <w:p w:rsidR="00C811B2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(ФИО, должность представителя)</w:t>
      </w: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Действующего на основании</w:t>
      </w:r>
      <w:r w:rsidRPr="00FD3B00">
        <w:rPr>
          <w:rFonts w:ascii="Times New Roman" w:hAnsi="Times New Roman"/>
          <w:sz w:val="20"/>
          <w:szCs w:val="20"/>
        </w:rPr>
        <w:t>_____________________________</w:t>
      </w:r>
    </w:p>
    <w:p w:rsidR="00C811B2" w:rsidRPr="00FD3B00" w:rsidRDefault="00C811B2" w:rsidP="00946677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</w:t>
      </w:r>
      <w:r w:rsidRPr="00FD3B00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(Устава, положения, доверенности)</w:t>
      </w:r>
      <w:r w:rsidRPr="00FD3B00">
        <w:rPr>
          <w:rFonts w:ascii="Times New Roman" w:hAnsi="Times New Roman"/>
          <w:sz w:val="20"/>
          <w:szCs w:val="20"/>
        </w:rPr>
        <w:t xml:space="preserve">                             </w:t>
      </w: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C811B2" w:rsidRPr="00FD3B00" w:rsidRDefault="00C811B2" w:rsidP="00946677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Реквизиты документа о гос.регистрации юр.лица)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946677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946677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Pr="00A61D84" w:rsidRDefault="00C811B2" w:rsidP="00946677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C811B2" w:rsidRDefault="00C811B2" w:rsidP="00946677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C811B2" w:rsidRDefault="00C811B2" w:rsidP="00946677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11B2" w:rsidRPr="00422500" w:rsidRDefault="00C811B2" w:rsidP="00422500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11B2" w:rsidRDefault="00C811B2" w:rsidP="00422500">
      <w:pPr>
        <w:ind w:firstLine="708"/>
        <w:rPr>
          <w:snapToGrid w:val="0"/>
        </w:rPr>
      </w:pPr>
      <w:r>
        <w:rPr>
          <w:snapToGrid w:val="0"/>
        </w:rPr>
        <w:t>__________________________________________________________________________</w:t>
      </w:r>
    </w:p>
    <w:p w:rsidR="00C811B2" w:rsidRDefault="00C811B2" w:rsidP="00422500">
      <w:pPr>
        <w:ind w:firstLine="708"/>
        <w:jc w:val="center"/>
        <w:rPr>
          <w:snapToGrid w:val="0"/>
        </w:rPr>
      </w:pPr>
      <w:r>
        <w:rPr>
          <w:snapToGrid w:val="0"/>
        </w:rPr>
        <w:t>(наименование юр.лица)</w:t>
      </w:r>
    </w:p>
    <w:p w:rsidR="00C811B2" w:rsidRPr="00422500" w:rsidRDefault="00C811B2" w:rsidP="00422500">
      <w:pPr>
        <w:ind w:firstLine="708"/>
        <w:rPr>
          <w:snapToGrid w:val="0"/>
        </w:rPr>
      </w:pPr>
      <w:r>
        <w:rPr>
          <w:snapToGrid w:val="0"/>
        </w:rPr>
        <w:t>просит</w:t>
      </w:r>
      <w:r w:rsidRPr="00422500">
        <w:rPr>
          <w:snapToGrid w:val="0"/>
        </w:rPr>
        <w:t xml:space="preserve">  выдать архивную  копию ____________________________________________</w:t>
      </w:r>
    </w:p>
    <w:p w:rsidR="00C811B2" w:rsidRPr="00422500" w:rsidRDefault="00C811B2" w:rsidP="00422500">
      <w:pPr>
        <w:ind w:firstLine="708"/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 xml:space="preserve">                                                                                      (указать наименование документа, номер, дата)</w:t>
      </w:r>
    </w:p>
    <w:p w:rsidR="00C811B2" w:rsidRPr="00422500" w:rsidRDefault="00C811B2" w:rsidP="00422500">
      <w:pPr>
        <w:spacing w:line="360" w:lineRule="auto"/>
        <w:ind w:firstLine="708"/>
        <w:jc w:val="both"/>
        <w:rPr>
          <w:snapToGrid w:val="0"/>
        </w:rPr>
      </w:pPr>
      <w:r w:rsidRPr="00422500">
        <w:rPr>
          <w:snapToGrid w:val="0"/>
        </w:rPr>
        <w:t>_________________________________________________________________________, подтверждающего право на владение земельным участком с кадастровым номером_________________________</w:t>
      </w:r>
      <w:r>
        <w:rPr>
          <w:snapToGrid w:val="0"/>
        </w:rPr>
        <w:t>, расположенным по адресу(</w:t>
      </w:r>
      <w:r w:rsidRPr="00422500">
        <w:rPr>
          <w:snapToGrid w:val="0"/>
        </w:rPr>
        <w:t>имеющим адресный ориентир):_______________________________________________________________________________________________________________________________________________________</w:t>
      </w:r>
    </w:p>
    <w:p w:rsidR="00C811B2" w:rsidRPr="00422500" w:rsidRDefault="00C811B2" w:rsidP="00422500">
      <w:pPr>
        <w:rPr>
          <w:snapToGrid w:val="0"/>
        </w:rPr>
      </w:pPr>
      <w:r w:rsidRPr="00422500">
        <w:rPr>
          <w:snapToGrid w:val="0"/>
        </w:rPr>
        <w:t>Правообладатель земельного участка:________________________________________________</w:t>
      </w:r>
    </w:p>
    <w:p w:rsidR="00C811B2" w:rsidRPr="00422500" w:rsidRDefault="00C811B2" w:rsidP="00422500">
      <w:pPr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 xml:space="preserve">                                                                                 Кто указан в запрашиваемом документе.  </w:t>
      </w:r>
    </w:p>
    <w:p w:rsidR="00C811B2" w:rsidRPr="00422500" w:rsidRDefault="00C811B2" w:rsidP="00422500">
      <w:pPr>
        <w:rPr>
          <w:snapToGrid w:val="0"/>
          <w:sz w:val="20"/>
          <w:szCs w:val="20"/>
        </w:rPr>
      </w:pPr>
      <w:r w:rsidRPr="00422500">
        <w:rPr>
          <w:snapToGrid w:val="0"/>
          <w:sz w:val="20"/>
          <w:szCs w:val="20"/>
        </w:rPr>
        <w:t>________________________________________________________________________________________________</w:t>
      </w:r>
    </w:p>
    <w:p w:rsidR="00C811B2" w:rsidRPr="00422500" w:rsidRDefault="00C811B2" w:rsidP="00422500">
      <w:pPr>
        <w:rPr>
          <w:snapToGrid w:val="0"/>
        </w:rPr>
      </w:pPr>
      <w:r w:rsidRPr="00422500">
        <w:rPr>
          <w:snapToGrid w:val="0"/>
        </w:rPr>
        <w:t xml:space="preserve"> </w:t>
      </w:r>
    </w:p>
    <w:p w:rsidR="00C811B2" w:rsidRPr="00422500" w:rsidRDefault="00C811B2" w:rsidP="00422500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6" o:spid="_x0000_s1032" style="position:absolute;left:0;text-align:left;margin-left:258.7pt;margin-top:10.65pt;width:11.35pt;height:11.3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"/>
        </w:pict>
      </w:r>
      <w:r w:rsidRPr="00422500">
        <w:rPr>
          <w:rFonts w:ascii="Times New Roman" w:hAnsi="Times New Roman"/>
          <w:b/>
          <w:sz w:val="24"/>
          <w:szCs w:val="24"/>
        </w:rPr>
        <w:t>К заявлению прилагаю следующие документы</w:t>
      </w:r>
      <w:r w:rsidRPr="00422500">
        <w:rPr>
          <w:rFonts w:ascii="Times New Roman" w:hAnsi="Times New Roman"/>
          <w:sz w:val="24"/>
          <w:szCs w:val="24"/>
        </w:rPr>
        <w:t>:</w:t>
      </w:r>
    </w:p>
    <w:p w:rsidR="00C811B2" w:rsidRPr="00422500" w:rsidRDefault="00C811B2" w:rsidP="00422500">
      <w:pPr>
        <w:suppressAutoHyphens w:val="0"/>
        <w:jc w:val="both"/>
        <w:rPr>
          <w:sz w:val="18"/>
          <w:szCs w:val="18"/>
        </w:rPr>
      </w:pPr>
      <w:r w:rsidRPr="00422500">
        <w:rPr>
          <w:sz w:val="18"/>
          <w:szCs w:val="18"/>
        </w:rPr>
        <w:t>1.Документ,</w:t>
      </w:r>
      <w:r>
        <w:rPr>
          <w:sz w:val="18"/>
          <w:szCs w:val="18"/>
        </w:rPr>
        <w:t xml:space="preserve"> удостоверяющий личность  представителя юр</w:t>
      </w:r>
      <w:r w:rsidRPr="00422500">
        <w:rPr>
          <w:sz w:val="18"/>
          <w:szCs w:val="18"/>
        </w:rPr>
        <w:t xml:space="preserve"> лица.</w:t>
      </w:r>
    </w:p>
    <w:p w:rsidR="00C811B2" w:rsidRDefault="00C811B2" w:rsidP="00422500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77" o:spid="_x0000_s1033" style="position:absolute;left:0;text-align:left;margin-left:460.2pt;margin-top:8.7pt;width:11.35pt;height:11.3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"/>
        </w:pict>
      </w:r>
      <w:r w:rsidRPr="00422500">
        <w:rPr>
          <w:sz w:val="18"/>
          <w:szCs w:val="18"/>
        </w:rPr>
        <w:t>2. Копия документа, подтверждающего полномочия представителя</w:t>
      </w:r>
      <w:r>
        <w:rPr>
          <w:sz w:val="18"/>
          <w:szCs w:val="18"/>
        </w:rPr>
        <w:t>:</w:t>
      </w:r>
    </w:p>
    <w:p w:rsidR="00C811B2" w:rsidRDefault="00C811B2" w:rsidP="00422500">
      <w:pPr>
        <w:jc w:val="both"/>
        <w:rPr>
          <w:sz w:val="18"/>
          <w:szCs w:val="18"/>
        </w:rPr>
      </w:pPr>
      <w:r>
        <w:rPr>
          <w:sz w:val="18"/>
          <w:szCs w:val="18"/>
        </w:rPr>
        <w:t>- копия нотариально  удостоверенной доверенности , если иное не установлено действующим законодательством  РФ</w:t>
      </w:r>
      <w:r w:rsidRPr="00422500">
        <w:rPr>
          <w:sz w:val="18"/>
          <w:szCs w:val="18"/>
        </w:rPr>
        <w:t>.</w:t>
      </w:r>
    </w:p>
    <w:p w:rsidR="00C811B2" w:rsidRPr="00422500" w:rsidRDefault="00C811B2" w:rsidP="00422500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80" o:spid="_x0000_s1034" style="position:absolute;left:0;text-align:left;margin-left:452.7pt;margin-top:.9pt;width:11.35pt;height:10.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"/>
        </w:pict>
      </w:r>
      <w:r>
        <w:rPr>
          <w:sz w:val="18"/>
          <w:szCs w:val="18"/>
        </w:rPr>
        <w:t>- копия документа , подтверждающего полномочиялица действовать от имени юридического лица без доверенности)</w:t>
      </w:r>
      <w:r w:rsidRPr="00C3015F">
        <w:rPr>
          <w:noProof/>
          <w:sz w:val="18"/>
          <w:szCs w:val="18"/>
          <w:lang w:eastAsia="ru-RU"/>
        </w:rPr>
        <w:t xml:space="preserve"> </w:t>
      </w:r>
    </w:p>
    <w:p w:rsidR="00C811B2" w:rsidRPr="00422500" w:rsidRDefault="00C811B2" w:rsidP="00422500">
      <w:pPr>
        <w:jc w:val="both"/>
      </w:pPr>
      <w:r>
        <w:rPr>
          <w:noProof/>
          <w:lang w:eastAsia="ru-RU"/>
        </w:rPr>
        <w:pict>
          <v:rect id="Прямоугольник 78" o:spid="_x0000_s1035" style="position:absolute;left:0;text-align:left;margin-left:96.45pt;margin-top:10.8pt;width:11.25pt;height:11.25pt;flip:y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"/>
        </w:pict>
      </w:r>
      <w:r w:rsidRPr="00422500">
        <w:t>- иные документы, предоставляемые по желанию заявителя:</w:t>
      </w:r>
    </w:p>
    <w:p w:rsidR="00C811B2" w:rsidRPr="002D28A9" w:rsidRDefault="00C811B2" w:rsidP="0094516F">
      <w:pPr>
        <w:pStyle w:val="s1"/>
        <w:spacing w:before="0" w:beforeAutospacing="0" w:after="0" w:afterAutospacing="0"/>
        <w:jc w:val="both"/>
        <w:rPr>
          <w:bCs/>
          <w:sz w:val="18"/>
          <w:szCs w:val="18"/>
          <w:shd w:val="clear" w:color="auto" w:fill="FFFFFF"/>
        </w:rPr>
      </w:pPr>
      <w:r w:rsidRPr="002D28A9">
        <w:t xml:space="preserve"> </w:t>
      </w:r>
      <w:r w:rsidRPr="002D28A9">
        <w:rPr>
          <w:bCs/>
          <w:sz w:val="18"/>
          <w:szCs w:val="18"/>
          <w:shd w:val="clear" w:color="auto" w:fill="FFFFFF"/>
        </w:rPr>
        <w:t xml:space="preserve">3. </w:t>
      </w:r>
      <w:r>
        <w:rPr>
          <w:bCs/>
          <w:sz w:val="18"/>
          <w:szCs w:val="18"/>
          <w:shd w:val="clear" w:color="auto" w:fill="FFFFFF"/>
        </w:rPr>
        <w:t>Выписка из ЕГРН</w:t>
      </w:r>
    </w:p>
    <w:p w:rsidR="00C811B2" w:rsidRPr="00422500" w:rsidRDefault="00C811B2" w:rsidP="00422500">
      <w:pPr>
        <w:jc w:val="both"/>
        <w:rPr>
          <w:spacing w:val="-6"/>
          <w:sz w:val="20"/>
          <w:szCs w:val="20"/>
        </w:rPr>
      </w:pPr>
      <w:r w:rsidRPr="00422500">
        <w:t xml:space="preserve">_________________________________________________________________________ ________________________________________________________________________________            </w:t>
      </w:r>
      <w:r w:rsidRPr="00422500">
        <w:rPr>
          <w:sz w:val="20"/>
          <w:szCs w:val="20"/>
        </w:rPr>
        <w:t>(перечислить иные прилагаемые к заявлению документы)</w:t>
      </w:r>
    </w:p>
    <w:p w:rsidR="00C811B2" w:rsidRPr="00422500" w:rsidRDefault="00C811B2" w:rsidP="00422500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C811B2" w:rsidRPr="00090B16" w:rsidRDefault="00C811B2" w:rsidP="00946677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C811B2" w:rsidRPr="00C3015F" w:rsidRDefault="00C811B2" w:rsidP="00946677">
      <w:pPr>
        <w:rPr>
          <w:snapToGrid w:val="0"/>
        </w:rPr>
      </w:pPr>
      <w:r w:rsidRPr="00C3015F">
        <w:rPr>
          <w:snapToGrid w:val="0"/>
        </w:rPr>
        <w:t>Способ получения результата муниципальной услуги:</w:t>
      </w:r>
    </w:p>
    <w:p w:rsidR="00C811B2" w:rsidRPr="001E6418" w:rsidRDefault="00C811B2" w:rsidP="00946677">
      <w:pPr>
        <w:rPr>
          <w:snapToGrid w:val="0"/>
          <w:color w:val="FF0000"/>
        </w:rPr>
      </w:pPr>
    </w:p>
    <w:p w:rsidR="00C811B2" w:rsidRDefault="00C811B2" w:rsidP="0094667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1" o:spid="_x0000_s1036" style="position:absolute;left:0;text-align:left;margin-left:-5.1pt;margin-top:2.1pt;width:11.35pt;height:11.3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WHqaC0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C811B2" w:rsidRDefault="00C811B2" w:rsidP="0094667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2" o:spid="_x0000_s1037" style="position:absolute;left:0;text-align:left;margin-left:-5.1pt;margin-top:5.6pt;width:11.35pt;height:11.3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Pr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ejS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faTPr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C811B2" w:rsidRDefault="00C811B2" w:rsidP="0094667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73" o:spid="_x0000_s1038" style="position:absolute;left:0;text-align:left;margin-left:-5.1pt;margin-top:1.35pt;width:11.35pt;height:11.3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opirtE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C811B2" w:rsidRDefault="00C811B2" w:rsidP="0094667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811B2" w:rsidRDefault="00C811B2" w:rsidP="00946677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11B2" w:rsidRDefault="00C811B2" w:rsidP="00946677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C811B2" w:rsidRPr="00643484" w:rsidRDefault="00C811B2" w:rsidP="00946677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C811B2" w:rsidRDefault="00C811B2" w:rsidP="00946677">
      <w:pPr>
        <w:rPr>
          <w:snapToGrid w:val="0"/>
        </w:rPr>
      </w:pPr>
    </w:p>
    <w:p w:rsidR="00C811B2" w:rsidRDefault="00C811B2" w:rsidP="00946677">
      <w:pPr>
        <w:jc w:val="center"/>
        <w:rPr>
          <w:b/>
          <w:bCs/>
          <w:sz w:val="22"/>
          <w:szCs w:val="22"/>
        </w:rPr>
      </w:pPr>
    </w:p>
    <w:p w:rsidR="00C811B2" w:rsidRPr="002E048B" w:rsidRDefault="00C811B2" w:rsidP="00946677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C811B2" w:rsidRPr="002E048B" w:rsidRDefault="00C811B2" w:rsidP="00946677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C811B2" w:rsidRPr="002E048B" w:rsidRDefault="00C811B2" w:rsidP="00946677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C811B2" w:rsidRPr="002E048B" w:rsidRDefault="00C811B2" w:rsidP="00946677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C811B2" w:rsidRPr="002E048B" w:rsidRDefault="00C811B2" w:rsidP="00946677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C811B2" w:rsidRPr="002E048B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C811B2" w:rsidRDefault="00C811B2" w:rsidP="00946677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C811B2" w:rsidRPr="002E048B" w:rsidRDefault="00C811B2" w:rsidP="00946677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C811B2" w:rsidRPr="002E048B" w:rsidRDefault="00C811B2" w:rsidP="00946677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C811B2" w:rsidRPr="002E048B" w:rsidRDefault="00C811B2" w:rsidP="00946677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C811B2" w:rsidRDefault="00C811B2" w:rsidP="00946677">
      <w:pPr>
        <w:pStyle w:val="Heading2"/>
        <w:ind w:left="0"/>
        <w:rPr>
          <w:b/>
          <w:i/>
          <w:sz w:val="22"/>
          <w:szCs w:val="22"/>
        </w:rPr>
      </w:pPr>
    </w:p>
    <w:p w:rsidR="00C811B2" w:rsidRPr="008A6788" w:rsidRDefault="00C811B2" w:rsidP="00946677"/>
    <w:p w:rsidR="00C811B2" w:rsidRDefault="00C811B2" w:rsidP="00946677">
      <w:pPr>
        <w:pStyle w:val="Heading2"/>
        <w:ind w:left="0"/>
        <w:rPr>
          <w:b/>
          <w:i/>
          <w:sz w:val="22"/>
          <w:szCs w:val="22"/>
        </w:rPr>
      </w:pPr>
    </w:p>
    <w:p w:rsidR="00C811B2" w:rsidRPr="002E048B" w:rsidRDefault="00C811B2" w:rsidP="00946677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C811B2" w:rsidRDefault="00C811B2" w:rsidP="00946677">
      <w:pPr>
        <w:jc w:val="right"/>
        <w:rPr>
          <w:b/>
          <w:color w:val="000000"/>
          <w:spacing w:val="-6"/>
        </w:rPr>
      </w:pPr>
    </w:p>
    <w:p w:rsidR="00C811B2" w:rsidRDefault="00C811B2" w:rsidP="00946677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4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C3015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>
        <w:rPr>
          <w:color w:val="000000"/>
          <w:sz w:val="20"/>
          <w:szCs w:val="16"/>
        </w:rPr>
        <w:t>Выдача копий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 xml:space="preserve">», </w:t>
      </w:r>
    </w:p>
    <w:p w:rsidR="00C811B2" w:rsidRDefault="00C811B2" w:rsidP="00C3015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tbl>
      <w:tblPr>
        <w:tblpPr w:leftFromText="180" w:rightFromText="180" w:vertAnchor="page" w:horzAnchor="margin" w:tblpY="5296"/>
        <w:tblW w:w="0" w:type="auto"/>
        <w:tblLook w:val="00A0"/>
      </w:tblPr>
      <w:tblGrid>
        <w:gridCol w:w="4857"/>
        <w:gridCol w:w="4857"/>
      </w:tblGrid>
      <w:tr w:rsidR="00C811B2" w:rsidRPr="00C069C2" w:rsidTr="00EE0FF9">
        <w:tc>
          <w:tcPr>
            <w:tcW w:w="4857" w:type="dxa"/>
          </w:tcPr>
          <w:p w:rsidR="00C811B2" w:rsidRPr="00C069C2" w:rsidRDefault="00C811B2" w:rsidP="00EE0FF9">
            <w:pPr>
              <w:pStyle w:val="BodyTextIndent"/>
              <w:spacing w:after="0"/>
              <w:ind w:left="0"/>
              <w:jc w:val="center"/>
              <w:rPr>
                <w:b/>
                <w:bCs/>
                <w:sz w:val="22"/>
              </w:rPr>
            </w:pPr>
            <w:r w:rsidRPr="00C069C2">
              <w:rPr>
                <w:b/>
                <w:bCs/>
                <w:sz w:val="22"/>
              </w:rPr>
              <w:t xml:space="preserve">Администрация муниципального                 образования «Глазовский район» </w:t>
            </w:r>
          </w:p>
          <w:p w:rsidR="00C811B2" w:rsidRPr="00C069C2" w:rsidRDefault="00C811B2" w:rsidP="00EE0FF9">
            <w:pPr>
              <w:pStyle w:val="BodyTextIndent"/>
              <w:spacing w:after="0"/>
              <w:ind w:left="0"/>
              <w:jc w:val="center"/>
              <w:rPr>
                <w:b/>
                <w:bCs/>
                <w:noProof/>
                <w:sz w:val="22"/>
              </w:rPr>
            </w:pPr>
            <w:r w:rsidRPr="00C069C2">
              <w:rPr>
                <w:b/>
                <w:bCs/>
                <w:sz w:val="22"/>
              </w:rPr>
              <w:t xml:space="preserve">(Администрация Глазовского района)                                                                                                                                            </w:t>
            </w:r>
          </w:p>
        </w:tc>
        <w:tc>
          <w:tcPr>
            <w:tcW w:w="4857" w:type="dxa"/>
          </w:tcPr>
          <w:p w:rsidR="00C811B2" w:rsidRPr="00C069C2" w:rsidRDefault="00C811B2" w:rsidP="00EE0FF9">
            <w:pPr>
              <w:pStyle w:val="BodyTextIndent"/>
              <w:spacing w:after="0"/>
              <w:ind w:left="0"/>
              <w:jc w:val="center"/>
              <w:rPr>
                <w:b/>
                <w:bCs/>
                <w:sz w:val="22"/>
              </w:rPr>
            </w:pPr>
            <w:r w:rsidRPr="00C069C2">
              <w:rPr>
                <w:b/>
                <w:bCs/>
                <w:sz w:val="22"/>
              </w:rPr>
              <w:t xml:space="preserve">«Глаз ёрос» муниципал </w:t>
            </w:r>
          </w:p>
          <w:p w:rsidR="00C811B2" w:rsidRPr="00C069C2" w:rsidRDefault="00C811B2" w:rsidP="00EE0FF9">
            <w:pPr>
              <w:pStyle w:val="BodyTextIndent"/>
              <w:spacing w:after="0"/>
              <w:ind w:left="0"/>
              <w:jc w:val="center"/>
              <w:rPr>
                <w:b/>
                <w:bCs/>
                <w:sz w:val="22"/>
              </w:rPr>
            </w:pPr>
            <w:r w:rsidRPr="00C069C2">
              <w:rPr>
                <w:b/>
                <w:bCs/>
                <w:sz w:val="22"/>
              </w:rPr>
              <w:t>кылдытэтлэн Администрациез</w:t>
            </w:r>
          </w:p>
          <w:p w:rsidR="00C811B2" w:rsidRPr="00C069C2" w:rsidRDefault="00C811B2" w:rsidP="00EE0FF9">
            <w:pPr>
              <w:pStyle w:val="BodyTextIndent"/>
              <w:spacing w:after="0"/>
              <w:ind w:left="0"/>
              <w:jc w:val="center"/>
              <w:rPr>
                <w:b/>
                <w:bCs/>
                <w:noProof/>
                <w:sz w:val="22"/>
              </w:rPr>
            </w:pPr>
            <w:r w:rsidRPr="00C069C2">
              <w:rPr>
                <w:b/>
                <w:bCs/>
                <w:sz w:val="22"/>
              </w:rPr>
              <w:t>(Глаз ёрослэн Администрациез)</w:t>
            </w:r>
          </w:p>
        </w:tc>
      </w:tr>
    </w:tbl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tabs>
          <w:tab w:val="left" w:pos="1260"/>
        </w:tabs>
        <w:jc w:val="center"/>
        <w:rPr>
          <w:b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5" o:spid="_x0000_s1039" type="#_x0000_t75" style="position:absolute;left:0;text-align:left;margin-left:215.35pt;margin-top:42.1pt;width:39pt;height:54pt;z-index:251629056;visibility:visible">
            <v:imagedata r:id="rId33" o:title="" gain="234057f" blacklevel="-5898f" grayscale="t"/>
            <w10:wrap type="topAndBottom"/>
          </v:shape>
        </w:pict>
      </w:r>
      <w:r>
        <w:rPr>
          <w:b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C811B2" w:rsidRPr="00EF7AE3" w:rsidRDefault="00C811B2" w:rsidP="002C7E29">
      <w:pPr>
        <w:tabs>
          <w:tab w:val="left" w:pos="1260"/>
        </w:tabs>
        <w:jc w:val="center"/>
        <w:rPr>
          <w:b/>
        </w:rPr>
      </w:pPr>
    </w:p>
    <w:p w:rsidR="00C811B2" w:rsidRDefault="00C811B2" w:rsidP="002C7E29">
      <w:pPr>
        <w:tabs>
          <w:tab w:val="left" w:pos="1260"/>
        </w:tabs>
        <w:jc w:val="both"/>
        <w:rPr>
          <w:bCs/>
        </w:rPr>
      </w:pPr>
    </w:p>
    <w:p w:rsidR="00C811B2" w:rsidRDefault="00C811B2" w:rsidP="002C7E29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C811B2" w:rsidRPr="00631888" w:rsidRDefault="00C811B2" w:rsidP="002C7E29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4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C811B2" w:rsidRDefault="00C811B2" w:rsidP="002C7E29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C811B2" w:rsidRDefault="00C811B2" w:rsidP="002C7E29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C811B2" w:rsidRDefault="00C811B2" w:rsidP="002C7E29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C811B2" w:rsidRDefault="00C811B2" w:rsidP="002C7E29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C811B2" w:rsidRPr="002E782C" w:rsidTr="00EE0FF9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C811B2" w:rsidRPr="002E782C" w:rsidRDefault="00C811B2" w:rsidP="00EE0FF9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C811B2" w:rsidRPr="002E782C" w:rsidRDefault="00C811B2" w:rsidP="00EE0FF9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C811B2" w:rsidRPr="002E782C" w:rsidRDefault="00C811B2" w:rsidP="00EE0FF9">
            <w:pPr>
              <w:rPr>
                <w:b/>
                <w:szCs w:val="28"/>
              </w:rPr>
            </w:pPr>
          </w:p>
        </w:tc>
      </w:tr>
      <w:tr w:rsidR="00C811B2" w:rsidRPr="002E782C" w:rsidTr="00EE0FF9">
        <w:trPr>
          <w:trHeight w:val="150"/>
        </w:trPr>
        <w:tc>
          <w:tcPr>
            <w:tcW w:w="5070" w:type="dxa"/>
            <w:gridSpan w:val="6"/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C811B2" w:rsidRPr="002E782C" w:rsidRDefault="00C811B2" w:rsidP="00EE0FF9">
            <w:pPr>
              <w:rPr>
                <w:b/>
                <w:szCs w:val="28"/>
              </w:rPr>
            </w:pPr>
          </w:p>
        </w:tc>
      </w:tr>
      <w:tr w:rsidR="00C811B2" w:rsidRPr="002E782C" w:rsidTr="00EE0FF9">
        <w:trPr>
          <w:trHeight w:val="216"/>
        </w:trPr>
        <w:tc>
          <w:tcPr>
            <w:tcW w:w="959" w:type="dxa"/>
          </w:tcPr>
          <w:p w:rsidR="00C811B2" w:rsidRPr="002E782C" w:rsidRDefault="00C811B2" w:rsidP="00C3015F">
            <w:pPr>
              <w:ind w:left="-142"/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C811B2" w:rsidRPr="002E782C" w:rsidRDefault="00C811B2" w:rsidP="00EE0FF9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C811B2" w:rsidRPr="002E782C" w:rsidRDefault="00C811B2" w:rsidP="00EE0FF9">
            <w:pPr>
              <w:rPr>
                <w:b/>
                <w:szCs w:val="28"/>
              </w:rPr>
            </w:pPr>
          </w:p>
        </w:tc>
      </w:tr>
      <w:tr w:rsidR="00C811B2" w:rsidRPr="002E782C" w:rsidTr="00EE0FF9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C811B2" w:rsidRPr="002E782C" w:rsidRDefault="00C811B2" w:rsidP="00EE0FF9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C811B2" w:rsidRPr="002E782C" w:rsidRDefault="00C811B2" w:rsidP="00EE0FF9">
            <w:pPr>
              <w:rPr>
                <w:b/>
                <w:szCs w:val="28"/>
              </w:rPr>
            </w:pPr>
          </w:p>
        </w:tc>
      </w:tr>
    </w:tbl>
    <w:p w:rsidR="00C811B2" w:rsidRPr="002E782C" w:rsidRDefault="00C811B2" w:rsidP="002C7E29">
      <w:pPr>
        <w:ind w:left="-540"/>
        <w:jc w:val="both"/>
        <w:rPr>
          <w:szCs w:val="28"/>
        </w:rPr>
      </w:pPr>
    </w:p>
    <w:p w:rsidR="00C811B2" w:rsidRPr="001D1F53" w:rsidRDefault="00C811B2" w:rsidP="002C7E29">
      <w:pPr>
        <w:ind w:firstLine="360"/>
        <w:jc w:val="center"/>
        <w:rPr>
          <w:b/>
          <w:szCs w:val="28"/>
        </w:rPr>
      </w:pPr>
      <w:r w:rsidRPr="001D1F53">
        <w:rPr>
          <w:b/>
          <w:szCs w:val="28"/>
        </w:rPr>
        <w:t>Уважаемый(ая) _________________________!</w:t>
      </w:r>
    </w:p>
    <w:p w:rsidR="00C811B2" w:rsidRPr="001D1F53" w:rsidRDefault="00C811B2" w:rsidP="002C7E29">
      <w:pPr>
        <w:ind w:firstLine="708"/>
        <w:jc w:val="both"/>
        <w:rPr>
          <w:szCs w:val="28"/>
        </w:rPr>
      </w:pPr>
      <w:r w:rsidRPr="001D1F53">
        <w:rPr>
          <w:szCs w:val="28"/>
        </w:rPr>
        <w:t xml:space="preserve"> Администрация муниципального образования «Глазовский район»  рассмотрев Ваше обращение от «____»     _______20 ___  сообщает следующее.</w:t>
      </w:r>
    </w:p>
    <w:p w:rsidR="00C811B2" w:rsidRPr="002D28A9" w:rsidRDefault="00C811B2" w:rsidP="002D28A9">
      <w:pPr>
        <w:jc w:val="both"/>
      </w:pPr>
      <w:r>
        <w:t xml:space="preserve">             На основании _____________________________________________________________</w:t>
      </w:r>
    </w:p>
    <w:p w:rsidR="00C811B2" w:rsidRDefault="00C811B2" w:rsidP="002D28A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(указываются нормы (пункты, статьи) правовых актов, несоблюдение которых привело к принятию такого решения, содержание данных норм)</w:t>
      </w:r>
    </w:p>
    <w:p w:rsidR="00C811B2" w:rsidRDefault="00C811B2" w:rsidP="002D28A9">
      <w:pPr>
        <w:jc w:val="both"/>
        <w:rPr>
          <w:sz w:val="28"/>
          <w:szCs w:val="28"/>
        </w:rPr>
      </w:pPr>
      <w:r>
        <w:t xml:space="preserve">          Вам отказано в предоставлении муниципальной услуги</w:t>
      </w:r>
      <w:r>
        <w:rPr>
          <w:sz w:val="28"/>
          <w:szCs w:val="28"/>
        </w:rPr>
        <w:t xml:space="preserve"> </w:t>
      </w:r>
      <w:r w:rsidRPr="002D28A9">
        <w:rPr>
          <w:color w:val="000000"/>
        </w:rPr>
        <w:t>«Выдача копий архивных документов, подтверждающих право на владение землей»</w:t>
      </w:r>
      <w:r>
        <w:rPr>
          <w:color w:val="000000"/>
          <w:sz w:val="20"/>
          <w:szCs w:val="16"/>
        </w:rPr>
        <w:t xml:space="preserve"> </w:t>
      </w:r>
      <w:r>
        <w:t>по следующим причинам:</w:t>
      </w:r>
      <w:r>
        <w:rPr>
          <w:sz w:val="28"/>
          <w:szCs w:val="28"/>
        </w:rPr>
        <w:t xml:space="preserve"> ________________________________________________________________</w:t>
      </w:r>
    </w:p>
    <w:p w:rsidR="00C811B2" w:rsidRDefault="00C811B2" w:rsidP="002D28A9">
      <w:pPr>
        <w:jc w:val="center"/>
        <w:rPr>
          <w:sz w:val="20"/>
          <w:szCs w:val="20"/>
        </w:rPr>
      </w:pPr>
      <w:r>
        <w:rPr>
          <w:sz w:val="20"/>
          <w:szCs w:val="20"/>
        </w:rPr>
        <w:t>Причины, послужившие основанием для принятия решения об отказе в предоставлении муниципальной услуги (излагается, в чем именно выразилось несоблюдение требований указанных выше правовых актов)</w:t>
      </w:r>
    </w:p>
    <w:p w:rsidR="00C811B2" w:rsidRDefault="00C811B2" w:rsidP="002D28A9">
      <w:pPr>
        <w:jc w:val="both"/>
      </w:pPr>
      <w:r>
        <w:rPr>
          <w:sz w:val="20"/>
          <w:szCs w:val="20"/>
        </w:rPr>
        <w:t xml:space="preserve">         </w:t>
      </w:r>
      <w:r>
        <w:t>Для получения муниципальной услуги рекомендуем Вам ______________________</w:t>
      </w:r>
    </w:p>
    <w:p w:rsidR="00C811B2" w:rsidRDefault="00C811B2" w:rsidP="002D28A9">
      <w:pPr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(указываются рекомендации о </w:t>
      </w:r>
    </w:p>
    <w:p w:rsidR="00C811B2" w:rsidRDefault="00C811B2" w:rsidP="002D28A9">
      <w:pPr>
        <w:jc w:val="both"/>
      </w:pPr>
      <w:r>
        <w:t>____________________________________________________________________________</w:t>
      </w:r>
    </w:p>
    <w:p w:rsidR="00C811B2" w:rsidRDefault="00C811B2" w:rsidP="002D28A9">
      <w:pPr>
        <w:jc w:val="both"/>
      </w:pPr>
      <w:r>
        <w:rPr>
          <w:sz w:val="20"/>
          <w:szCs w:val="20"/>
        </w:rPr>
        <w:t xml:space="preserve"> том, что необходимо предпринять заявителю, чтобы муниципальная услуга была предоставлена)</w:t>
      </w:r>
    </w:p>
    <w:p w:rsidR="00C811B2" w:rsidRDefault="00C811B2" w:rsidP="002D28A9">
      <w:pPr>
        <w:jc w:val="both"/>
      </w:pPr>
      <w:r>
        <w:tab/>
        <w:t>Настоящий отказ в предоставлении  муниципальной услуги</w:t>
      </w:r>
      <w:r>
        <w:rPr>
          <w:sz w:val="28"/>
          <w:szCs w:val="28"/>
        </w:rPr>
        <w:t xml:space="preserve"> </w:t>
      </w:r>
      <w:r w:rsidRPr="002D28A9">
        <w:rPr>
          <w:color w:val="000000"/>
        </w:rPr>
        <w:t>«Выдача копий архивных документов, подтверждающих право на владение землей»</w:t>
      </w:r>
      <w:r>
        <w:rPr>
          <w:sz w:val="28"/>
          <w:szCs w:val="28"/>
        </w:rPr>
        <w:t xml:space="preserve"> </w:t>
      </w:r>
      <w:r>
        <w:t>может быть обжалован в досудебном (внесудебном) порядке путем направления жалобы на решение Администрации Глазовского района на имя:</w:t>
      </w:r>
    </w:p>
    <w:p w:rsidR="00C811B2" w:rsidRDefault="00C811B2" w:rsidP="002D28A9">
      <w:pPr>
        <w:jc w:val="both"/>
      </w:pPr>
      <w:r>
        <w:t>- Начальника отдела имущественных отношений;</w:t>
      </w:r>
    </w:p>
    <w:p w:rsidR="00C811B2" w:rsidRDefault="00C811B2" w:rsidP="002D28A9">
      <w:pPr>
        <w:jc w:val="both"/>
      </w:pPr>
      <w:r>
        <w:t>- Заместителя главы Администрации по экономике, имущественным отношениям и финансам;</w:t>
      </w:r>
    </w:p>
    <w:p w:rsidR="00C811B2" w:rsidRDefault="00C811B2" w:rsidP="001D1F53">
      <w:pPr>
        <w:jc w:val="both"/>
        <w:rPr>
          <w:color w:val="FF0000"/>
          <w:szCs w:val="28"/>
        </w:rPr>
      </w:pPr>
      <w:r>
        <w:t>- Главы Глазовского района, а также в судебном порядке.</w:t>
      </w:r>
    </w:p>
    <w:p w:rsidR="00C811B2" w:rsidRDefault="00C811B2" w:rsidP="002C7E29">
      <w:pPr>
        <w:jc w:val="both"/>
        <w:rPr>
          <w:szCs w:val="26"/>
        </w:rPr>
      </w:pPr>
    </w:p>
    <w:p w:rsidR="00C811B2" w:rsidRPr="008B087D" w:rsidRDefault="00C811B2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C811B2" w:rsidRPr="008B087D" w:rsidRDefault="00C811B2" w:rsidP="002C7E29">
      <w:pPr>
        <w:pStyle w:val="BodyText"/>
        <w:spacing w:after="0"/>
        <w:rPr>
          <w:b/>
        </w:rPr>
      </w:pPr>
      <w:r w:rsidRPr="008B087D">
        <w:rPr>
          <w:b/>
        </w:rPr>
        <w:t>образования «Глазовский район»</w:t>
      </w:r>
      <w:r>
        <w:rPr>
          <w:b/>
        </w:rPr>
        <w:t xml:space="preserve">          _____________</w:t>
      </w:r>
      <w:r w:rsidRPr="008B087D">
        <w:rPr>
          <w:b/>
        </w:rPr>
        <w:t xml:space="preserve">       </w:t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C811B2" w:rsidRPr="00B53003" w:rsidRDefault="00C811B2" w:rsidP="002C7E29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>подпись</w:t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C811B2" w:rsidRDefault="00C811B2" w:rsidP="002C7E29">
      <w:pPr>
        <w:tabs>
          <w:tab w:val="left" w:pos="1260"/>
        </w:tabs>
        <w:ind w:firstLine="851"/>
        <w:jc w:val="both"/>
        <w:rPr>
          <w:bCs/>
        </w:rPr>
      </w:pPr>
    </w:p>
    <w:p w:rsidR="00C811B2" w:rsidRDefault="00C811B2" w:rsidP="00664581">
      <w:pPr>
        <w:jc w:val="both"/>
        <w:rPr>
          <w:sz w:val="20"/>
          <w:szCs w:val="20"/>
        </w:rPr>
      </w:pPr>
      <w:r>
        <w:rPr>
          <w:sz w:val="20"/>
          <w:szCs w:val="20"/>
        </w:rPr>
        <w:t>исполнитель</w:t>
      </w:r>
    </w:p>
    <w:p w:rsidR="00C811B2" w:rsidRDefault="00C811B2" w:rsidP="00664581">
      <w:pPr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</w:t>
      </w: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5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6A17F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946677">
        <w:rPr>
          <w:color w:val="000000"/>
          <w:sz w:val="20"/>
          <w:szCs w:val="20"/>
        </w:rPr>
        <w:t>«</w:t>
      </w:r>
      <w:r w:rsidRPr="00946677">
        <w:rPr>
          <w:sz w:val="20"/>
          <w:szCs w:val="20"/>
        </w:rPr>
        <w:t>Выдача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 xml:space="preserve">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</w:t>
      </w:r>
    </w:p>
    <w:p w:rsidR="00C811B2" w:rsidRDefault="00C811B2" w:rsidP="006A17F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C811B2" w:rsidRDefault="00C811B2" w:rsidP="002C7E29">
      <w:pPr>
        <w:jc w:val="center"/>
        <w:rPr>
          <w:b/>
          <w:color w:val="000000"/>
          <w:szCs w:val="16"/>
        </w:rPr>
      </w:pP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C811B2" w:rsidRPr="00FD3B00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Default="00C811B2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C811B2" w:rsidRPr="00A61D84" w:rsidRDefault="00C811B2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C811B2" w:rsidRDefault="00C811B2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C811B2" w:rsidRDefault="00C811B2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11B2" w:rsidRPr="000A6E7F" w:rsidRDefault="00C811B2" w:rsidP="002C7E29">
      <w:pPr>
        <w:ind w:firstLine="708"/>
        <w:jc w:val="both"/>
        <w:rPr>
          <w:snapToGrid w:val="0"/>
        </w:rPr>
      </w:pPr>
      <w:r w:rsidRPr="000A6E7F">
        <w:rPr>
          <w:snapToGrid w:val="0"/>
        </w:rPr>
        <w:t>Прошу отозвать мое заявление от ____________ на предоставление муниципальной услуги</w:t>
      </w:r>
      <w:r>
        <w:rPr>
          <w:snapToGrid w:val="0"/>
        </w:rPr>
        <w:t xml:space="preserve"> «Выдача  копий архивных документов, подтверждающих право на владение землей»</w:t>
      </w:r>
      <w:r w:rsidRPr="000A6E7F">
        <w:rPr>
          <w:snapToGrid w:val="0"/>
        </w:rPr>
        <w:t>.</w:t>
      </w:r>
    </w:p>
    <w:p w:rsidR="00C811B2" w:rsidRDefault="00C811B2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заявитель в заявлении может указать причину отзыва заявления.</w:t>
      </w:r>
    </w:p>
    <w:p w:rsidR="00C811B2" w:rsidRDefault="00C811B2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C811B2" w:rsidRDefault="00C811B2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C811B2" w:rsidRDefault="00C811B2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C811B2" w:rsidRPr="00643484" w:rsidRDefault="00C811B2" w:rsidP="006E244B">
      <w:pPr>
        <w:pStyle w:val="2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_____________/______________________                </w:t>
      </w:r>
      <w:r>
        <w:rPr>
          <w:rFonts w:ascii="Times New Roman" w:hAnsi="Times New Roman"/>
          <w:sz w:val="24"/>
          <w:szCs w:val="24"/>
        </w:rPr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C811B2" w:rsidRDefault="00C811B2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C811B2" w:rsidRPr="00643484" w:rsidRDefault="00C811B2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811B2" w:rsidRDefault="00C811B2" w:rsidP="002C7E29">
      <w:pPr>
        <w:rPr>
          <w:snapToGrid w:val="0"/>
        </w:rPr>
      </w:pPr>
    </w:p>
    <w:p w:rsidR="00C811B2" w:rsidRDefault="00C811B2" w:rsidP="002C7E29">
      <w:pPr>
        <w:jc w:val="center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6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6A17F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946677">
        <w:rPr>
          <w:sz w:val="20"/>
          <w:szCs w:val="20"/>
        </w:rPr>
        <w:t xml:space="preserve">Выдача 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>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</w:t>
      </w:r>
      <w:r>
        <w:rPr>
          <w:color w:val="000000"/>
          <w:sz w:val="20"/>
          <w:szCs w:val="16"/>
        </w:rPr>
        <w:t>,</w:t>
      </w:r>
    </w:p>
    <w:p w:rsidR="00C811B2" w:rsidRDefault="00C811B2" w:rsidP="006A17F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zCs w:val="16"/>
        </w:rPr>
      </w:pPr>
    </w:p>
    <w:p w:rsidR="00C811B2" w:rsidRDefault="00C811B2" w:rsidP="002C7E29">
      <w:pPr>
        <w:pStyle w:val="BodyText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C811B2" w:rsidRPr="00F042A4" w:rsidRDefault="00C811B2" w:rsidP="002C7E29">
      <w:pPr>
        <w:pStyle w:val="BodyText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w:pict>
          <v:rect id="Прямоугольник 54" o:spid="_x0000_s1040" style="position:absolute;left:0;text-align:left;margin-left:441.45pt;margin-top:12.9pt;width:41.65pt;height:18.5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" fillcolor="#d8d8d8">
            <v:textbox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 w:rsidRPr="00017A5A">
        <w:rPr>
          <w:b/>
        </w:rPr>
        <w:t>при предоставлении муниципальной услуги</w:t>
      </w:r>
    </w:p>
    <w:p w:rsidR="00C811B2" w:rsidRDefault="00C811B2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rect id="Прямоугольник 53" o:spid="_x0000_s1041" style="position:absolute;left:0;text-align:left;margin-left:12.7pt;margin-top:11.1pt;width:24.75pt;height:252.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EO2EjpRAgAAZAQAAA4AAAAAAAAAAAAAAAAALgIAAGRycy9lMm9Eb2MueG1sUEsBAi0AFAAG&#10;AAgAAAAhACdzRr3eAAAACAEAAA8AAAAAAAAAAAAAAAAAqwQAAGRycy9kb3ducmV2LnhtbFBLBQYA&#10;AAAABAAEAPMAAAC2BQAAAAA=&#10;" fillcolor="#d8d8d8">
            <v:textbox style="layout-flow:vertical;mso-layout-flow-alt:bottom-to-top"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2" o:spid="_x0000_s1042" style="position:absolute;left:0;text-align:left;margin-left:155.55pt;margin-top:11.1pt;width:276.9pt;height:39.9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1" o:spid="_x0000_s1043" style="position:absolute;left:0;text-align:left;margin-left:52.35pt;margin-top:11.1pt;width:90.9pt;height:23.4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C811B2" w:rsidRDefault="00C811B2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50" o:spid="_x0000_s1044" style="position:absolute;left:0;text-align:left;flip:x;z-index:251672064;visibility:visibl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"/>
        </w:pict>
      </w:r>
      <w:r>
        <w:rPr>
          <w:noProof/>
          <w:lang w:eastAsia="ru-RU"/>
        </w:rPr>
        <w:pict>
          <v:line id="Прямая соединительная линия 49" o:spid="_x0000_s1045" style="position:absolute;left:0;text-align:left;flip:x y;z-index:251675136;visibility:visibl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FFovNBtAgAAjwQAAA4AAAAAAAAAAAAAAAAA&#10;LgIAAGRycy9lMm9Eb2MueG1sUEsBAi0AFAAGAAgAAAAhAASPYe3dAAAACQEAAA8AAAAAAAAAAAAA&#10;AAAAxwQAAGRycy9kb3ducmV2LnhtbFBLBQYAAAAABAAEAPMAAADRBQAAAAA=&#10;">
            <v:stroke endarrow="block"/>
          </v:line>
        </w:pict>
      </w:r>
    </w:p>
    <w:p w:rsidR="00C811B2" w:rsidRPr="00086E73" w:rsidRDefault="00C811B2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48" o:spid="_x0000_s1046" style="position:absolute;left:0;text-align:left;z-index:251671040;visibility:visibl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Uf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7zkFH2ECAAB7BAAADgAAAAAAAAAAAAAAAAAuAgAAZHJzL2Uy&#10;b0RvYy54bWxQSwECLQAUAAYACAAAACEA/Qa/ut8AAAAJAQAADwAAAAAAAAAAAAAAAAC7BAAAZHJz&#10;L2Rvd25yZXYueG1sUEsFBgAAAAAEAAQA8wAAAMcFAAAAAA==&#10;">
            <v:stroke endarrow="block"/>
          </v:line>
        </w:pict>
      </w:r>
    </w:p>
    <w:p w:rsidR="00C811B2" w:rsidRPr="008E31D9" w:rsidRDefault="00C811B2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line id="Прямая соединительная линия 47" o:spid="_x0000_s1047" style="position:absolute;left:0;text-align:left;z-index:251674112;visibility:visibl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AhrCd5YwIAAHsEAAAOAAAAAAAAAAAAAAAAAC4CAABkcnMv&#10;ZTJvRG9jLnhtbFBLAQItABQABgAIAAAAIQC9W9393wAAAAkBAAAPAAAAAAAAAAAAAAAAAL0EAABk&#10;cnMvZG93bnJldi54bWxQSwUGAAAAAAQABADzAAAAyQUAAAAA&#10;">
            <v:stroke endarrow="block"/>
          </v:line>
        </w:pict>
      </w:r>
    </w:p>
    <w:p w:rsidR="00C811B2" w:rsidRPr="008E31D9" w:rsidRDefault="00C811B2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rect id="Прямоугольник 46" o:spid="_x0000_s1048" style="position:absolute;left:0;text-align:left;margin-left:49.5pt;margin-top:9.15pt;width:386.7pt;height:23.1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AoZVucUgIAAGEEAAAOAAAAAAAAAAAAAAAAAC4CAABkcnMvZTJvRG9jLnhtbFBLAQItABQA&#10;BgAIAAAAIQCBKenJ3gAAAAgBAAAPAAAAAAAAAAAAAAAAAKwEAABkcnMvZG93bnJldi54bWxQSwUG&#10;AAAAAAQABADzAAAAtw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45" o:spid="_x0000_s1049" style="position:absolute;left:0;text-align:left;flip:x;z-index:251676160;visibility:visibl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DQE3mFVAIAAGMEAAAOAAAAAAAAAAAAAAAAAC4CAABkcnMvZTJvRG9jLnhtbFBLAQItABQA&#10;BgAIAAAAIQCLd4Qx3AAAAAkBAAAPAAAAAAAAAAAAAAAAAK4EAABkcnMvZG93bnJldi54bWxQSwUG&#10;AAAAAAQABADzAAAAtwUAAAAA&#10;"/>
        </w:pict>
      </w:r>
      <w:r>
        <w:rPr>
          <w:noProof/>
          <w:lang w:eastAsia="ru-RU"/>
        </w:rPr>
        <w:pict>
          <v:line id="Прямая соединительная линия 44" o:spid="_x0000_s1050" style="position:absolute;left:0;text-align:left;z-index:251646464;visibility:visibl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dseUY04CAABZBAAADgAAAAAAAAAAAAAAAAAuAgAAZHJzL2Uyb0RvYy54bWxQSwECLQAUAAYACAAA&#10;ACEAwB97Nd0AAAAJAQAADwAAAAAAAAAAAAAAAACoBAAAZHJzL2Rvd25yZXYueG1sUEsFBgAAAAAE&#10;AAQA8wAAALIFAAAAAA==&#10;"/>
        </w:pict>
      </w:r>
      <w:r>
        <w:rPr>
          <w:noProof/>
          <w:lang w:eastAsia="ru-RU"/>
        </w:rPr>
        <w:pict>
          <v:line id="Прямая соединительная линия 43" o:spid="_x0000_s1051" style="position:absolute;left:0;text-align:left;flip:x;z-index:251645440;visibility:visibl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"/>
        </w:pict>
      </w:r>
      <w:r>
        <w:rPr>
          <w:noProof/>
          <w:lang w:eastAsia="ru-RU"/>
        </w:rPr>
        <w:pict>
          <v:line id="Прямая соединительная линия 42" o:spid="_x0000_s1052" style="position:absolute;left:0;text-align:left;z-index:251643392;visibility:visibl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"/>
        </w:pict>
      </w:r>
      <w:r>
        <w:rPr>
          <w:noProof/>
          <w:lang w:eastAsia="ru-RU"/>
        </w:rPr>
        <w:pict>
          <v:line id="Прямая соединительная линия 41" o:spid="_x0000_s1053" style="position:absolute;left:0;text-align:left;flip:x;z-index:251641344;visibility:visibl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"/>
        </w:pict>
      </w:r>
      <w:r>
        <w:rPr>
          <w:noProof/>
          <w:lang w:eastAsia="ru-RU"/>
        </w:rPr>
        <w:pict>
          <v:line id="Прямая соединительная линия 40" o:spid="_x0000_s1054" style="position:absolute;left:0;text-align:left;z-index:251642368;visibility:visibl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Evb1&#10;pE0CAABZBAAADgAAAAAAAAAAAAAAAAAuAgAAZHJzL2Uyb0RvYy54bWxQSwECLQAUAAYACAAAACEA&#10;hAa9odsAAAAIAQAADwAAAAAAAAAAAAAAAACnBAAAZHJzL2Rvd25yZXYueG1sUEsFBgAAAAAEAAQA&#10;8wAAAK8FAAAAAA==&#10;"/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39" o:spid="_x0000_s1055" style="position:absolute;left:0;text-align:left;margin-left:344.7pt;margin-top:6pt;width:91.5pt;height:40.65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ЕПГУ, РПГУ, инфоматов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8" o:spid="_x0000_s1056" style="position:absolute;left:0;text-align:left;margin-left:265.4pt;margin-top:6pt;width:73.7pt;height:48.6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Ohn1Y9RAgAAYAQAAA4AAAAAAAAAAAAAAAAALgIAAGRycy9lMm9Eb2MueG1sUEsBAi0AFAAG&#10;AAgAAAAhAL3G5YveAAAACgEAAA8AAAAAAAAAAAAAAAAAqwQAAGRycy9kb3ducmV2LnhtbFBLBQYA&#10;AAAABAAEAPMAAAC2BQAAAAA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портала Глазовско-го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7" o:spid="_x0000_s1057" style="position:absolute;left:0;text-align:left;margin-left:190.95pt;margin-top:6pt;width:69pt;height:33.6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электрон-ной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6" o:spid="_x0000_s1058" style="position:absolute;left:0;text-align:left;margin-left:111.95pt;margin-top:4.5pt;width:49.6pt;height:23.1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Ju7EGVECAABgBAAADgAAAAAAAAAAAAAAAAAuAgAAZHJzL2Uyb0RvYy54bWxQSwECLQAUAAYA&#10;CAAAACEAiQ2yqd0AAAAIAQAADwAAAAAAAAAAAAAAAACrBAAAZHJzL2Rvd25yZXYueG1sUEsFBgAA&#10;AAAEAAQA8wAAALU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59" style="position:absolute;left:0;text-align:left;margin-left:52.35pt;margin-top:4.5pt;width:53.6pt;height:60.6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NNg68U8CAABgBAAADgAAAAAAAAAAAAAAAAAuAgAAZHJzL2Uyb0RvYy54bWxQSwECLQAUAAYACAAA&#10;ACEAK6FK99wAAAAJAQAADwAAAAAAAAAAAAAAAACpBAAAZHJzL2Rvd25yZXYueG1sUEsFBgAAAAAE&#10;AAQA8wAAALI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4" o:spid="_x0000_s1060" style="position:absolute;left:0;text-align:left;z-index:251638272;visibility:visibl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Wa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3" o:spid="_x0000_s1061" style="position:absolute;left:0;text-align:left;z-index:251649536;visibility:visibl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WN3DSWQCAAB7BAAADgAAAAAAAAAAAAAAAAAuAgAAZHJz&#10;L2Uyb0RvYy54bWxQSwECLQAUAAYACAAAACEAHs80tN8AAAAJAQAADwAAAAAAAAAAAAAAAAC+BAAA&#10;ZHJzL2Rvd25yZXYueG1sUEsFBgAAAAAEAAQA8wAAAMoFAAAAAA==&#10;">
            <v:stroke endarrow="block"/>
          </v:line>
        </w:pict>
      </w:r>
      <w:r>
        <w:rPr>
          <w:noProof/>
          <w:lang w:eastAsia="ru-RU"/>
        </w:rPr>
        <w:pict>
          <v:rect id="Прямоугольник 32" o:spid="_x0000_s1062" style="position:absolute;left:0;text-align:left;margin-left:126.95pt;margin-top:6.45pt;width:58.75pt;height:23.1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HonM508CAABhBAAADgAAAAAAAAAAAAAAAAAuAgAAZHJzL2Uyb0RvYy54bWxQSwECLQAUAAYA&#10;CAAAACEAw1Cyxt8AAAAJAQAADwAAAAAAAAAAAAAAAACpBAAAZHJzL2Rvd25yZXYueG1sUEsFBgAA&#10;AAAEAAQA8wAAALU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1" o:spid="_x0000_s1063" style="position:absolute;left:0;text-align:left;flip:x;z-index:251639296;visibility:visibl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/qtylW4CAACKBAAADgAAAAAAAAAA&#10;AAAAAAAuAgAAZHJzL2Uyb0RvYy54bWxQSwECLQAUAAYACAAAACEAvieHSOEAAAAJAQAADwAAAAAA&#10;AAAAAAAAAADIBAAAZHJzL2Rvd25yZXYueG1sUEsFBgAAAAAEAAQA8wAAANY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30" o:spid="_x0000_s1064" style="position:absolute;left:0;text-align:left;flip:x;z-index:251640320;visibility:visibl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9" o:spid="_x0000_s1065" style="position:absolute;left:0;text-align:left;z-index:251657728;visibility:visibl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Zw4W5YwIAAHsEAAAOAAAAAAAAAAAAAAAAAC4CAABkcnMv&#10;ZTJvRG9jLnhtbFBLAQItABQABgAIAAAAIQCj7p2s3wAAAAkBAAAPAAAAAAAAAAAAAAAAAL0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28" o:spid="_x0000_s1066" style="position:absolute;left:0;text-align:left;z-index:251658752;visibility:visibl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l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M0weWVjAgAAewQAAA4AAAAAAAAAAAAAAAAALgIAAGRycy9l&#10;Mm9Eb2MueG1sUEsBAi0AFAAGAAgAAAAhAK6Qm+veAAAACAEAAA8AAAAAAAAAAAAAAAAAvQQAAGRy&#10;cy9kb3ducmV2LnhtbFBLBQYAAAAABAAEAPMAAADIBQAAAAA=&#10;">
            <v:stroke endarrow="block"/>
          </v:line>
        </w:pict>
      </w:r>
      <w:r>
        <w:rPr>
          <w:noProof/>
          <w:lang w:eastAsia="ru-RU"/>
        </w:rPr>
        <w:pict>
          <v:rect id="Прямоугольник 27" o:spid="_x0000_s1067" style="position:absolute;left:0;text-align:left;margin-left:192.8pt;margin-top:6.6pt;width:72.6pt;height:23.1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6" o:spid="_x0000_s1068" style="position:absolute;left:0;text-align:left;z-index:251659776;visibility:visibl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CC2C5YQIAAHsEAAAOAAAAAAAAAAAAAAAAAC4CAABkcnMvZTJv&#10;RG9jLnhtbFBLAQItABQABgAIAAAAIQC1GAf+3gAAAAgBAAAPAAAAAAAAAAAAAAAAALsEAABkcnMv&#10;ZG93bnJldi54bWxQSwUGAAAAAAQABADzAAAAxgUAAAAA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5" o:spid="_x0000_s1069" style="position:absolute;left:0;text-align:left;z-index:251644416;visibility:visibl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"/>
        </w:pict>
      </w:r>
      <w:r>
        <w:rPr>
          <w:noProof/>
          <w:lang w:eastAsia="ru-RU"/>
        </w:rPr>
        <w:pict>
          <v:rect id="Прямоугольник 24" o:spid="_x0000_s1070" style="position:absolute;left:0;text-align:left;margin-left:52.35pt;margin-top:3.1pt;width:397.95pt;height:21.7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3" o:spid="_x0000_s1071" style="position:absolute;left:0;text-align:left;z-index:251650560;visibility:visibl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C/kfo2YwIAAHsEAAAOAAAAAAAAAAAAAAAAAC4CAABkcnMv&#10;ZTJvRG9jLnhtbFBLAQItABQABgAIAAAAIQAax72U3wAAAAkBAAAPAAAAAAAAAAAAAAAAAL0EAABk&#10;cnMvZG93bnJldi54bWxQSwUGAAAAAAQABADzAAAAyQUAAAAA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2" o:spid="_x0000_s1072" style="position:absolute;left:0;text-align:left;margin-left:52.35pt;margin-top:8.6pt;width:397.95pt;height:34.4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Передача заявления Главе Глазовского района для рассмотрения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1" o:spid="_x0000_s1073" style="position:absolute;left:0;text-align:left;z-index:251651584;visibility:visibl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0" o:spid="_x0000_s1074" style="position:absolute;left:0;text-align:left;margin-left:12.7pt;margin-top:-.1pt;width:24.75pt;height:63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ByRoddQAgAAZAQAAA4AAAAAAAAAAAAAAAAALgIAAGRycy9lMm9Eb2MueG1sUEsBAi0AFAAGAAgA&#10;AAAhANwdJv7cAAAABwEAAA8AAAAAAAAAAAAAAAAAqgQAAGRycy9kb3ducmV2LnhtbFBLBQYAAAAA&#10;BAAEAPMAAACzBQAAAAA=&#10;" fillcolor="#d8d8d8">
            <v:textbox style="layout-flow:vertical;mso-layout-flow-alt:bottom-to-top"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75" style="position:absolute;left:0;text-align:left;margin-left:51.95pt;margin-top:-.1pt;width:398.35pt;height:63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BNiBNpUQIAAGIEAAAOAAAAAAAAAAAAAAAAAC4CAABkcnMvZTJvRG9jLnhtbFBLAQItABQABgAI&#10;AAAAIQCQEIqS3AAAAAkBAAAPAAAAAAAAAAAAAAAAAKsEAABkcnMvZG93bnJldi54bWxQSwUGAAAA&#10;AAQABADzAAAAtA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C811B2" w:rsidRPr="00823297" w:rsidRDefault="00C811B2" w:rsidP="002C7E29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8" o:spid="_x0000_s1076" style="position:absolute;left:0;text-align:left;z-index:251677184;visibility:visibl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7" o:spid="_x0000_s1077" style="position:absolute;left:0;text-align:left;margin-left:12.7pt;margin-top:5.9pt;width:24.75pt;height:52.0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PAKVDBPAgAAZAQAAA4AAAAAAAAAAAAAAAAALgIAAGRycy9lMm9Eb2MueG1sUEsBAi0AFAAGAAgA&#10;AAAhAMSjEYXdAAAACAEAAA8AAAAAAAAAAAAAAAAAqQQAAGRycy9kb3ducmV2LnhtbFBLBQYAAAAA&#10;BAAEAPMAAACzBQAAAAA=&#10;" fillcolor="#d8d8d8">
            <v:textbox style="layout-flow:vertical;mso-layout-flow-alt:bottom-to-top">
              <w:txbxContent>
                <w:p w:rsidR="00C811B2" w:rsidRPr="004B72FA" w:rsidRDefault="00C811B2" w:rsidP="002C7E29">
                  <w:pPr>
                    <w:jc w:val="center"/>
                    <w:rPr>
                      <w:color w:val="FF0000"/>
                      <w:sz w:val="20"/>
                    </w:rPr>
                  </w:pPr>
                  <w:r>
                    <w:rPr>
                      <w:color w:val="FF0000"/>
                      <w:sz w:val="20"/>
                    </w:rPr>
                    <w:t xml:space="preserve">5 </w:t>
                  </w:r>
                  <w:r w:rsidRPr="004B72FA">
                    <w:rPr>
                      <w:color w:val="FF0000"/>
                      <w:sz w:val="20"/>
                    </w:rPr>
                    <w:t>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78" style="position:absolute;left:0;text-align:left;margin-left:52.35pt;margin-top:5.9pt;width:397.95pt;height:52.0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5" o:spid="_x0000_s1079" style="position:absolute;flip:x;z-index:251660800;visibility:visibl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TO87lGYCAACFBAAADgAAAAAAAAAAAAAAAAAuAgAAZHJz&#10;L2Uyb0RvYy54bWxQSwECLQAUAAYACAAAACEA2pyfhd0AAAAIAQAADwAAAAAAAAAAAAAAAADABAAA&#10;ZHJzL2Rvd25yZXYueG1sUEsFBgAAAAAEAAQA8wAAAMoFAAAAAA==&#10;">
            <v:stroke endarrow="block"/>
          </v:line>
        </w:pic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4" o:spid="_x0000_s1080" style="position:absolute;left:0;text-align:left;margin-left:12.7pt;margin-top:1.7pt;width:24.75pt;height:66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" fillcolor="#d8d8d8">
            <v:textbox style="layout-flow:vertical;mso-layout-flow-alt:bottom-to-top"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81" style="position:absolute;left:0;text-align:left;margin-left:51.95pt;margin-top:1.7pt;width:397.55pt;height:6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BkeARQUAIAAGIEAAAOAAAAAAAAAAAAAAAAAC4CAABkcnMvZTJvRG9jLnhtbFBLAQItABQABgAI&#10;AAAAIQCM884C3QAAAAkBAAAPAAAAAAAAAAAAAAAAAKoEAABkcnMvZG93bnJldi54bWxQSwUGAAAA&#10;AAQABADzAAAAtAUAAAAA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2" o:spid="_x0000_s1082" style="position:absolute;left:0;text-align:left;flip:x;z-index:251681280;visibility:visibl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L4BxgtpAgAAhQQAAA4AAAAAAAAAAAAAAAAALgIA&#10;AGRycy9lMm9Eb2MueG1sUEsBAi0AFAAGAAgAAAAhAOOs1vHeAAAACQEAAA8AAAAAAAAAAAAAAAAA&#10;wwQAAGRycy9kb3ducmV2LnhtbFBLBQYAAAAABAAEAPMAAADO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1" o:spid="_x0000_s1083" style="position:absolute;left:0;text-align:left;z-index:251680256;visibility:visibl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0" o:spid="_x0000_s1084" style="position:absolute;left:0;text-align:left;margin-left:12.7pt;margin-top:1.5pt;width:24.75pt;height:61.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CG6ftbUAIAAGQEAAAOAAAAAAAAAAAAAAAAAC4CAABkcnMvZTJvRG9jLnhtbFBLAQItABQABgAI&#10;AAAAIQDoZjo+3QAAAAcBAAAPAAAAAAAAAAAAAAAAAKoEAABkcnMvZG93bnJldi54bWxQSwUGAAAA&#10;AAQABADzAAAAtAUAAAAA&#10;" fillcolor="#d8d8d8">
            <v:textbox style="layout-flow:vertical;mso-layout-flow-alt:bottom-to-top"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85" style="position:absolute;left:0;text-align:left;margin-left:223.05pt;margin-top:1.5pt;width:227.25pt;height:61.8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86" style="position:absolute;left:0;text-align:left;margin-left:51.95pt;margin-top:1.5pt;width:162.45pt;height:61.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iuBhr1ICAABgBAAADgAAAAAAAAAAAAAAAAAuAgAAZHJzL2Uyb0RvYy54bWxQSwECLQAUAAYA&#10;CAAAACEAj4KFdtwAAAAJAQAADwAAAAAAAAAAAAAAAACsBAAAZHJzL2Rvd25yZXYueG1sUEsFBgAA&#10;AAAEAAQA8wAAALUFAAAAAA=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7" o:spid="_x0000_s1087" style="position:absolute;left:0;text-align:left;z-index:251656704;visibility:visibl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LtlfBpfAgAAeQQAAA4AAAAAAAAAAAAAAAAALgIAAGRycy9lMm9E&#10;b2MueG1sUEsBAi0AFAAGAAgAAAAhAAOfU9bfAAAACQEAAA8AAAAAAAAAAAAAAAAAuQQAAGRycy9k&#10;b3ducmV2LnhtbFBLBQYAAAAABAAEAPMAAADFBQAAAAA=&#10;">
            <v:stroke endarrow="block"/>
          </v:line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6" o:spid="_x0000_s1088" style="position:absolute;left:0;text-align:left;margin-left:12.7pt;margin-top:11.55pt;width:24.75pt;height:49.0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" fillcolor="#d8d8d8">
            <v:textbox style="layout-flow:vertical;mso-layout-flow-alt:bottom-to-top">
              <w:txbxContent>
                <w:p w:rsidR="00C811B2" w:rsidRPr="00851C55" w:rsidRDefault="00C811B2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89" style="position:absolute;left:0;text-align:left;margin-left:224.7pt;margin-top:11.55pt;width:225.6pt;height:49.0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">
            <v:textbox>
              <w:txbxContent>
                <w:p w:rsidR="00C811B2" w:rsidRDefault="00C811B2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FF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7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6A17FF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946677">
        <w:rPr>
          <w:sz w:val="20"/>
          <w:szCs w:val="20"/>
        </w:rPr>
        <w:t>Выдача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 xml:space="preserve">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</w:t>
      </w:r>
      <w:r>
        <w:rPr>
          <w:color w:val="000000"/>
          <w:sz w:val="20"/>
          <w:szCs w:val="16"/>
        </w:rPr>
        <w:t>,</w:t>
      </w:r>
    </w:p>
    <w:p w:rsidR="00C811B2" w:rsidRDefault="00C811B2" w:rsidP="00C92C5A">
      <w:pPr>
        <w:jc w:val="center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C92C5A">
      <w:pPr>
        <w:jc w:val="center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Pr="003B4055" w:rsidRDefault="00C811B2" w:rsidP="002C7E29">
      <w:pPr>
        <w:jc w:val="right"/>
        <w:rPr>
          <w:b/>
          <w:color w:val="000000"/>
          <w:spacing w:val="-6"/>
        </w:rPr>
      </w:pPr>
    </w:p>
    <w:p w:rsidR="00C811B2" w:rsidRPr="003B4055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C811B2" w:rsidRPr="000E4515" w:rsidRDefault="00C811B2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C811B2" w:rsidRPr="003B4055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C811B2" w:rsidRDefault="00C811B2" w:rsidP="002C7E29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C811B2" w:rsidRDefault="00C811B2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________, ул. ________________, д._____)</w:t>
      </w:r>
    </w:p>
    <w:p w:rsidR="00C811B2" w:rsidRPr="00EE3F61" w:rsidRDefault="00C811B2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C811B2" w:rsidRPr="00EE3F61" w:rsidRDefault="00C811B2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C811B2" w:rsidRPr="00EE3F61" w:rsidRDefault="00C811B2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C811B2" w:rsidRPr="00EE3F61" w:rsidRDefault="00C811B2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0A0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C811B2" w:rsidTr="00EE0FF9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C811B2" w:rsidRDefault="00C811B2" w:rsidP="00EE0FF9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C811B2" w:rsidTr="00EE0FF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1B2" w:rsidRDefault="00C811B2" w:rsidP="00EE0FF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C811B2" w:rsidTr="00EE0FF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</w:tr>
      <w:tr w:rsidR="00C811B2" w:rsidTr="00EE0FF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</w:tr>
      <w:tr w:rsidR="00C811B2" w:rsidTr="00EE0FF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</w:tr>
      <w:tr w:rsidR="00C811B2" w:rsidTr="00EE0FF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</w:tr>
      <w:tr w:rsidR="00C811B2" w:rsidTr="00EE0FF9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11B2" w:rsidRDefault="00C811B2" w:rsidP="00EE0FF9"/>
        </w:tc>
      </w:tr>
    </w:tbl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«_____ » 20______ г. внесена запись за    №____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C811B2" w:rsidRDefault="00C811B2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C811B2" w:rsidRDefault="00C811B2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C811B2" w:rsidRDefault="00C811B2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C811B2" w:rsidRDefault="00C811B2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C811B2" w:rsidRDefault="00C811B2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rStyle w:val="s10"/>
          <w:b/>
          <w:bCs/>
        </w:rPr>
      </w:pP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 xml:space="preserve">                                                должность ФИО сотрудника подпись</w:t>
      </w:r>
    </w:p>
    <w:p w:rsidR="00C811B2" w:rsidRDefault="00C811B2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C811B2" w:rsidRDefault="00C811B2" w:rsidP="002C7E29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 xml:space="preserve">                                Подпись               дата</w:t>
      </w:r>
      <w:r>
        <w:rPr>
          <w:rStyle w:val="s5"/>
          <w:color w:val="000000"/>
          <w:sz w:val="18"/>
          <w:szCs w:val="18"/>
        </w:rPr>
        <w:tab/>
      </w:r>
    </w:p>
    <w:p w:rsidR="00C811B2" w:rsidRDefault="00C811B2" w:rsidP="002C7E29">
      <w:pPr>
        <w:jc w:val="right"/>
        <w:rPr>
          <w:b/>
          <w:color w:val="FF0000"/>
          <w:spacing w:val="-6"/>
          <w:sz w:val="20"/>
          <w:u w:val="single"/>
        </w:rPr>
      </w:pPr>
    </w:p>
    <w:p w:rsidR="00C811B2" w:rsidRPr="00664581" w:rsidRDefault="00C811B2" w:rsidP="002C7E29">
      <w:pPr>
        <w:jc w:val="right"/>
        <w:rPr>
          <w:b/>
          <w:spacing w:val="-6"/>
          <w:sz w:val="20"/>
          <w:u w:val="single"/>
        </w:rPr>
      </w:pPr>
      <w:r w:rsidRPr="00664581">
        <w:rPr>
          <w:b/>
          <w:spacing w:val="-6"/>
          <w:sz w:val="20"/>
          <w:u w:val="single"/>
        </w:rPr>
        <w:t>Приложение № 8</w:t>
      </w:r>
    </w:p>
    <w:p w:rsidR="00C811B2" w:rsidRPr="00C92C5A" w:rsidRDefault="00C811B2" w:rsidP="002C7E29">
      <w:pPr>
        <w:jc w:val="right"/>
        <w:rPr>
          <w:sz w:val="20"/>
          <w:szCs w:val="16"/>
        </w:rPr>
      </w:pPr>
      <w:r w:rsidRPr="00C92C5A">
        <w:rPr>
          <w:sz w:val="20"/>
          <w:szCs w:val="16"/>
        </w:rPr>
        <w:t xml:space="preserve">к административному регламенту предоставления муниципальной услуги </w:t>
      </w:r>
    </w:p>
    <w:p w:rsidR="00C811B2" w:rsidRPr="00C92C5A" w:rsidRDefault="00C811B2" w:rsidP="00C2527A">
      <w:pPr>
        <w:jc w:val="right"/>
        <w:rPr>
          <w:sz w:val="20"/>
          <w:szCs w:val="16"/>
        </w:rPr>
      </w:pPr>
      <w:r w:rsidRPr="00C92C5A">
        <w:rPr>
          <w:sz w:val="20"/>
          <w:szCs w:val="16"/>
        </w:rPr>
        <w:t>«</w:t>
      </w:r>
      <w:r w:rsidRPr="00C92C5A">
        <w:rPr>
          <w:sz w:val="20"/>
          <w:szCs w:val="20"/>
        </w:rPr>
        <w:t>Выдача копий архивных документов, подтверждающих право на владение землей</w:t>
      </w:r>
      <w:r w:rsidRPr="00C92C5A">
        <w:rPr>
          <w:sz w:val="20"/>
          <w:szCs w:val="16"/>
        </w:rPr>
        <w:t>»,</w:t>
      </w:r>
    </w:p>
    <w:p w:rsidR="00C811B2" w:rsidRPr="00C92C5A" w:rsidRDefault="00C811B2" w:rsidP="00C2527A">
      <w:pPr>
        <w:jc w:val="right"/>
        <w:rPr>
          <w:sz w:val="20"/>
          <w:szCs w:val="16"/>
        </w:rPr>
      </w:pPr>
      <w:r w:rsidRPr="00C92C5A">
        <w:rPr>
          <w:sz w:val="20"/>
          <w:szCs w:val="16"/>
        </w:rPr>
        <w:t xml:space="preserve"> утвержденный постановлением Администрации </w:t>
      </w:r>
    </w:p>
    <w:p w:rsidR="00C811B2" w:rsidRPr="00C92C5A" w:rsidRDefault="00C811B2" w:rsidP="002C7E29">
      <w:pPr>
        <w:jc w:val="right"/>
        <w:rPr>
          <w:sz w:val="20"/>
          <w:szCs w:val="16"/>
        </w:rPr>
      </w:pPr>
      <w:r w:rsidRPr="00C92C5A">
        <w:rPr>
          <w:sz w:val="20"/>
          <w:szCs w:val="16"/>
        </w:rPr>
        <w:t>муниципального образования «Глазовский район»  от ______________ № ____</w:t>
      </w:r>
    </w:p>
    <w:p w:rsidR="00C811B2" w:rsidRPr="00664581" w:rsidRDefault="00C811B2" w:rsidP="002C7E29">
      <w:pPr>
        <w:jc w:val="right"/>
        <w:rPr>
          <w:b/>
          <w:spacing w:val="-6"/>
          <w:u w:val="single"/>
        </w:rPr>
      </w:pPr>
    </w:p>
    <w:p w:rsidR="00C811B2" w:rsidRPr="00664581" w:rsidRDefault="00C811B2" w:rsidP="002C7E29">
      <w:pPr>
        <w:jc w:val="right"/>
        <w:rPr>
          <w:b/>
          <w:spacing w:val="-6"/>
          <w:u w:val="single"/>
        </w:rPr>
      </w:pPr>
    </w:p>
    <w:p w:rsidR="00C811B2" w:rsidRPr="00664581" w:rsidRDefault="00C811B2" w:rsidP="002C7E29">
      <w:pPr>
        <w:suppressAutoHyphens w:val="0"/>
        <w:autoSpaceDE w:val="0"/>
        <w:autoSpaceDN w:val="0"/>
        <w:adjustRightInd w:val="0"/>
        <w:jc w:val="center"/>
        <w:rPr>
          <w:b/>
          <w:u w:val="single"/>
        </w:rPr>
      </w:pPr>
      <w:r w:rsidRPr="00664581">
        <w:rPr>
          <w:b/>
          <w:u w:val="single"/>
          <w:lang w:eastAsia="ru-RU"/>
        </w:rPr>
        <w:t xml:space="preserve">Форма межведомственного запроса, направляемого в </w:t>
      </w:r>
      <w:r w:rsidRPr="00664581">
        <w:rPr>
          <w:b/>
          <w:u w:val="single"/>
        </w:rPr>
        <w:t xml:space="preserve">организации, </w:t>
      </w:r>
    </w:p>
    <w:p w:rsidR="00C811B2" w:rsidRPr="00664581" w:rsidRDefault="00C811B2" w:rsidP="002C7E29">
      <w:pPr>
        <w:suppressAutoHyphens w:val="0"/>
        <w:autoSpaceDE w:val="0"/>
        <w:autoSpaceDN w:val="0"/>
        <w:adjustRightInd w:val="0"/>
        <w:jc w:val="center"/>
        <w:rPr>
          <w:b/>
          <w:u w:val="single"/>
        </w:rPr>
      </w:pPr>
      <w:r w:rsidRPr="00664581">
        <w:rPr>
          <w:b/>
          <w:u w:val="single"/>
        </w:rPr>
        <w:t xml:space="preserve">участвующие в предоставлении муниципальной услуги </w:t>
      </w:r>
    </w:p>
    <w:p w:rsidR="00C811B2" w:rsidRPr="00664581" w:rsidRDefault="00C811B2" w:rsidP="002C7E29">
      <w:pPr>
        <w:suppressAutoHyphens w:val="0"/>
        <w:autoSpaceDE w:val="0"/>
        <w:autoSpaceDN w:val="0"/>
        <w:adjustRightInd w:val="0"/>
        <w:jc w:val="center"/>
        <w:rPr>
          <w:u w:val="single"/>
          <w:lang w:eastAsia="ru-RU"/>
        </w:rPr>
      </w:pPr>
    </w:p>
    <w:p w:rsidR="00C811B2" w:rsidRPr="00F73976" w:rsidRDefault="00C811B2" w:rsidP="002C7E29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98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454"/>
        <w:gridCol w:w="2161"/>
        <w:gridCol w:w="360"/>
        <w:gridCol w:w="411"/>
        <w:gridCol w:w="360"/>
        <w:gridCol w:w="1675"/>
        <w:gridCol w:w="360"/>
        <w:gridCol w:w="2691"/>
      </w:tblGrid>
      <w:tr w:rsidR="00C811B2" w:rsidTr="00D353A6">
        <w:tc>
          <w:tcPr>
            <w:tcW w:w="5088" w:type="dxa"/>
            <w:gridSpan w:val="7"/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C811B2" w:rsidTr="00D353A6"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Запрос о предоставлении сведений, содержащихся в Едином государственном реестре недвижимости </w:t>
            </w:r>
            <w:hyperlink r:id="rId35" w:history="1">
              <w:r>
                <w:rPr>
                  <w:color w:val="0000FF"/>
                  <w:lang w:eastAsia="en-US"/>
                </w:rPr>
                <w:t>&lt;1&gt;</w:t>
              </w:r>
            </w:hyperlink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hyperlink r:id="rId36" w:history="1">
              <w:r>
                <w:rPr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5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2.1. регистрационный N 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2.2. количество листов запроса 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2.3. количество прилагаемых документов ________/листов в них 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2.4. Ф.И.О., подпись 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2.5. дата "__" ________ ____ г.</w:t>
            </w:r>
          </w:p>
        </w:tc>
      </w:tr>
      <w:tr w:rsidR="00C811B2" w:rsidTr="00D353A6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Прошу предоставить сведения: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outlineLvl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объект недвижимости </w:t>
            </w:r>
            <w:hyperlink r:id="rId37" w:history="1">
              <w:r>
                <w:rPr>
                  <w:color w:val="0000FF"/>
                  <w:lang w:eastAsia="en-US"/>
                </w:rPr>
                <w:t>&lt;3&gt;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hyperlink r:id="rId38" w:history="1">
              <w:r>
                <w:rPr>
                  <w:color w:val="0000FF"/>
                  <w:lang w:eastAsia="en-US"/>
                </w:rPr>
                <w:t>&lt;4&gt;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здание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сооружение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нежилое помещение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комната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объект незавершенного строительства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предприятие как имущественный комплекс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иной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 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 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площадь 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дополнительная информация </w:t>
            </w:r>
            <w:hyperlink r:id="rId39" w:history="1">
              <w:r>
                <w:rPr>
                  <w:color w:val="0000FF"/>
                  <w:lang w:eastAsia="en-US"/>
                </w:rPr>
                <w:t>&lt;5&gt;</w:t>
              </w:r>
            </w:hyperlink>
            <w:r>
              <w:rPr>
                <w:lang w:eastAsia="en-US"/>
              </w:rPr>
              <w:t xml:space="preserve"> _____________________________________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правообладатель:</w:t>
            </w:r>
          </w:p>
        </w:tc>
      </w:tr>
      <w:tr w:rsidR="00C811B2" w:rsidTr="00D353A6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hyperlink r:id="rId40" w:history="1">
              <w:r>
                <w:rPr>
                  <w:color w:val="0000FF"/>
                  <w:lang w:eastAsia="en-US"/>
                </w:rPr>
                <w:t>&lt;6&gt;</w:t>
              </w:r>
            </w:hyperlink>
            <w:r>
              <w:rPr>
                <w:lang w:eastAsia="en-US"/>
              </w:rPr>
              <w:t>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наименование 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ОГРН _________________________ ИНН 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местонахождения: 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страна регистрации (инкорпорации), код иностранной организации (КИО):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и номер регистрации "__" _____________ ____ г., N ________________</w:t>
            </w:r>
          </w:p>
        </w:tc>
      </w:tr>
    </w:tbl>
    <w:p w:rsidR="00C811B2" w:rsidRDefault="00C811B2" w:rsidP="00841D9D">
      <w:pPr>
        <w:suppressAutoHyphens w:val="0"/>
        <w:autoSpaceDE w:val="0"/>
        <w:autoSpaceDN w:val="0"/>
        <w:adjustRightInd w:val="0"/>
        <w:rPr>
          <w:lang w:eastAsia="en-US"/>
        </w:rPr>
        <w:sectPr w:rsidR="00C811B2" w:rsidSect="00664581">
          <w:footerReference w:type="default" r:id="rId41"/>
          <w:footerReference w:type="first" r:id="rId42"/>
          <w:type w:val="continuous"/>
          <w:pgSz w:w="11905" w:h="16838"/>
          <w:pgMar w:top="851" w:right="516" w:bottom="0" w:left="1701" w:header="0" w:footer="0" w:gutter="0"/>
          <w:cols w:space="720"/>
          <w:noEndnote/>
          <w:docGrid w:linePitch="326"/>
        </w:sectPr>
      </w:pPr>
    </w:p>
    <w:p w:rsidR="00C811B2" w:rsidRDefault="00C811B2" w:rsidP="00841D9D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05"/>
        <w:gridCol w:w="3566"/>
        <w:gridCol w:w="517"/>
        <w:gridCol w:w="1520"/>
        <w:gridCol w:w="2691"/>
      </w:tblGrid>
      <w:tr w:rsidR="00C811B2">
        <w:tc>
          <w:tcPr>
            <w:tcW w:w="490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Предыдущее(ие) наименование(я) 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физическое лицо </w:t>
            </w:r>
            <w:hyperlink r:id="rId43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>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(полностью) </w:t>
            </w:r>
            <w:hyperlink r:id="rId44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рождения ________; документ, удостоверяющий личность, _________,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_____________, дата выдачи "__" ___________ ____ г.,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45" w:history="1">
              <w:r>
                <w:rPr>
                  <w:color w:val="0000FF"/>
                  <w:lang w:eastAsia="en-US"/>
                </w:rPr>
                <w:t>&lt;7&gt;</w:t>
              </w:r>
            </w:hyperlink>
            <w:r>
              <w:rPr>
                <w:lang w:eastAsia="en-US"/>
              </w:rPr>
              <w:t xml:space="preserve"> 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предыдущие фамилия и/или имя, и/или отчество 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предыдущий(ие) документ(ы), удостоверяющий(ие) личность, ___________,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серия __________ N ______________, дата выдачи "__" ___________ ____ г.,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кем выдан документ, удостоверяющий личность, 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в виде </w:t>
            </w:r>
            <w:hyperlink r:id="rId46" w:history="1">
              <w:r>
                <w:rPr>
                  <w:color w:val="0000FF"/>
                  <w:lang w:eastAsia="en-US"/>
                </w:rPr>
                <w:t>&lt;9&gt;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объекте недвижимости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признании правообладателя недееспособным или ограниченно дееспособным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вид(ы) объекта(ов) </w:t>
            </w:r>
            <w:hyperlink r:id="rId47" w:history="1">
              <w:r>
                <w:rPr>
                  <w:color w:val="0000FF"/>
                  <w:lang w:eastAsia="en-US"/>
                </w:rPr>
                <w:t>&lt;10&gt;</w:t>
              </w:r>
            </w:hyperlink>
            <w:r>
              <w:rPr>
                <w:lang w:eastAsia="en-US"/>
              </w:rPr>
              <w:t xml:space="preserve"> 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 территории </w:t>
            </w:r>
            <w:hyperlink r:id="rId48" w:history="1">
              <w:r>
                <w:rPr>
                  <w:color w:val="0000FF"/>
                  <w:lang w:eastAsia="en-US"/>
                </w:rPr>
                <w:t>&lt;11&gt;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 период </w:t>
            </w:r>
            <w:hyperlink r:id="rId49" w:history="1">
              <w:r>
                <w:rPr>
                  <w:color w:val="0000FF"/>
                  <w:lang w:eastAsia="en-US"/>
                </w:rPr>
                <w:t>&lt;12&gt;</w:t>
              </w:r>
            </w:hyperlink>
            <w:r>
              <w:rPr>
                <w:lang w:eastAsia="en-US"/>
              </w:rPr>
              <w:t xml:space="preserve"> __________________________________________________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о содержании правоустанавливающих документов </w:t>
            </w:r>
            <w:hyperlink r:id="rId50" w:history="1">
              <w:r>
                <w:rPr>
                  <w:color w:val="0000FF"/>
                  <w:lang w:eastAsia="en-US"/>
                </w:rPr>
                <w:t>&lt;13&gt;</w:t>
              </w:r>
            </w:hyperlink>
          </w:p>
        </w:tc>
      </w:tr>
      <w:tr w:rsidR="00C811B2"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лицах, получивших сведения об объекте недвижимого имущества за период </w:t>
            </w:r>
            <w:hyperlink r:id="rId51" w:history="1">
              <w:r>
                <w:rPr>
                  <w:color w:val="0000FF"/>
                  <w:lang w:eastAsia="en-US"/>
                </w:rPr>
                <w:t>&lt;12&gt;</w:t>
              </w:r>
            </w:hyperlink>
          </w:p>
        </w:tc>
      </w:tr>
      <w:tr w:rsidR="00C811B2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о кадастровой стоимости объекта недвижимости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предоставления сведений: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бумажного документа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виде электронного документа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получения сведений из Единого государственного реестра недвижимости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органе регистрации прав или многофункциональном центре </w:t>
            </w:r>
            <w:hyperlink r:id="rId52" w:history="1">
              <w:r>
                <w:rPr>
                  <w:color w:val="0000FF"/>
                  <w:lang w:eastAsia="en-US"/>
                </w:rPr>
                <w:t>&lt;14&gt;</w:t>
              </w:r>
            </w:hyperlink>
          </w:p>
        </w:tc>
      </w:tr>
    </w:tbl>
    <w:p w:rsidR="00C811B2" w:rsidRDefault="00C811B2" w:rsidP="00841D9D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3685"/>
        <w:gridCol w:w="1956"/>
        <w:gridCol w:w="2691"/>
      </w:tblGrid>
      <w:tr w:rsidR="00C811B2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Почтовым отправлением по адресу: 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Посредством отправки электронного документа с использованием веб-сервисов </w:t>
            </w:r>
            <w:hyperlink r:id="rId53" w:history="1">
              <w:r>
                <w:rPr>
                  <w:color w:val="0000FF"/>
                  <w:lang w:eastAsia="en-US"/>
                </w:rPr>
                <w:t>&lt;15&gt;</w:t>
              </w:r>
            </w:hyperlink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 адресу электронной почты в виде ссылки на электронный документ: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 заявителе (физическом лице, арбитражном управляющем, нотариусе, конкурсном управляющем) </w:t>
            </w:r>
            <w:hyperlink r:id="rId54" w:history="1">
              <w:r>
                <w:rPr>
                  <w:color w:val="0000FF"/>
                  <w:lang w:eastAsia="en-US"/>
                </w:rPr>
                <w:t>&lt;16&gt;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55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_____________, серия ________ N ________,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выдачи "__" ____________ ____ г., кем выдан документ, удостоверяющий личность, 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56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57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___________________ адрес электронной почты </w:t>
            </w:r>
            <w:hyperlink r:id="rId58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ОГРН </w:t>
            </w:r>
            <w:hyperlink r:id="rId59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 ИНН </w:t>
            </w:r>
            <w:hyperlink r:id="rId60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КПП </w:t>
            </w:r>
            <w:hyperlink r:id="rId61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дата государственной регистрации </w:t>
            </w:r>
            <w:hyperlink r:id="rId62" w:history="1">
              <w:r>
                <w:rPr>
                  <w:color w:val="0000FF"/>
                  <w:lang w:eastAsia="en-US"/>
                </w:rPr>
                <w:t>&lt;19&gt;</w:t>
              </w:r>
            </w:hyperlink>
            <w:r>
              <w:rPr>
                <w:lang w:eastAsia="en-US"/>
              </w:rPr>
              <w:t xml:space="preserve">  "__" _________ ____ г.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страна регистрации (инкорпорации), КИО </w:t>
            </w:r>
            <w:hyperlink r:id="rId63" w:history="1">
              <w:r>
                <w:rPr>
                  <w:color w:val="0000FF"/>
                  <w:lang w:eastAsia="en-US"/>
                </w:rPr>
                <w:t>&lt;20&gt;</w:t>
              </w:r>
            </w:hyperlink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дата и номер регистрации </w:t>
            </w:r>
            <w:hyperlink r:id="rId64" w:history="1">
              <w:r>
                <w:rPr>
                  <w:color w:val="0000FF"/>
                  <w:lang w:eastAsia="en-US"/>
                </w:rPr>
                <w:t>&lt;20&gt;</w:t>
              </w:r>
            </w:hyperlink>
            <w:r>
              <w:rPr>
                <w:lang w:eastAsia="en-US"/>
              </w:rPr>
              <w:t xml:space="preserve"> "__" _________ ____ г. 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5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 адрес электронной почты </w:t>
            </w:r>
            <w:hyperlink r:id="rId66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>: ______________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Сведения о представителе заявителя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</w:t>
            </w:r>
            <w:hyperlink r:id="rId67" w:history="1">
              <w:r>
                <w:rPr>
                  <w:color w:val="0000FF"/>
                  <w:lang w:eastAsia="en-US"/>
                </w:rPr>
                <w:t>&lt;8&gt;</w:t>
              </w:r>
            </w:hyperlink>
            <w:r>
              <w:rPr>
                <w:lang w:eastAsia="en-US"/>
              </w:rPr>
              <w:t xml:space="preserve"> 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личность, ___________ серия _______ N ____________, дата выдачи "__" ___________ ____ г., кем выдан документ, удостоверяющий личность, 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СНИЛС </w:t>
            </w:r>
            <w:hyperlink r:id="rId68" w:history="1">
              <w:r>
                <w:rPr>
                  <w:color w:val="0000FF"/>
                  <w:lang w:eastAsia="en-US"/>
                </w:rPr>
                <w:t>&lt;17&gt;</w:t>
              </w:r>
            </w:hyperlink>
            <w:r>
              <w:rPr>
                <w:lang w:eastAsia="en-US"/>
              </w:rPr>
              <w:t xml:space="preserve"> 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Реквизиты документа, подтверждающего полномочия представителя заявителя: 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 или места пребывания: 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почтовый адрес: 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телефон </w:t>
            </w:r>
            <w:hyperlink r:id="rId69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: ________________ адрес электронной почты </w:t>
            </w:r>
            <w:hyperlink r:id="rId70" w:history="1">
              <w:r>
                <w:rPr>
                  <w:color w:val="0000FF"/>
                  <w:lang w:eastAsia="en-US"/>
                </w:rPr>
                <w:t>&lt;18&gt;</w:t>
              </w:r>
            </w:hyperlink>
            <w:r>
              <w:rPr>
                <w:lang w:eastAsia="en-US"/>
              </w:rPr>
              <w:t xml:space="preserve"> _______________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Документы, прилагаемые к запросу </w:t>
            </w:r>
            <w:hyperlink r:id="rId71" w:history="1">
              <w:r>
                <w:rPr>
                  <w:color w:val="0000FF"/>
                  <w:lang w:eastAsia="en-US"/>
                </w:rPr>
                <w:t>&lt;21&gt;</w:t>
              </w:r>
            </w:hyperlink>
            <w:r>
              <w:rPr>
                <w:lang w:eastAsia="en-US"/>
              </w:rPr>
              <w:t>:</w:t>
            </w:r>
          </w:p>
        </w:tc>
      </w:tr>
    </w:tbl>
    <w:p w:rsidR="00C811B2" w:rsidRDefault="00C811B2" w:rsidP="00841D9D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567"/>
        <w:gridCol w:w="1802"/>
        <w:gridCol w:w="964"/>
        <w:gridCol w:w="919"/>
        <w:gridCol w:w="1956"/>
        <w:gridCol w:w="2691"/>
      </w:tblGrid>
      <w:tr w:rsidR="00C811B2">
        <w:tc>
          <w:tcPr>
            <w:tcW w:w="498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Даю свое согласие на участие в опросе по оценке качества предоставленной мне государственной услуги по телефону: + (___) _______________________ </w:t>
            </w:r>
            <w:hyperlink r:id="rId72" w:history="1">
              <w:r>
                <w:rPr>
                  <w:color w:val="0000FF"/>
                  <w:lang w:eastAsia="en-US"/>
                </w:rPr>
                <w:t>&lt;22&gt;</w:t>
              </w:r>
            </w:hyperlink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Подпись и иная информация: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Настоящим подтверждаю: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заявитель обладает правом на получение сведений, предусмотренных </w:t>
            </w:r>
            <w:hyperlink r:id="rId73" w:history="1">
              <w:r>
                <w:rPr>
                  <w:color w:val="0000FF"/>
                  <w:lang w:eastAsia="en-US"/>
                </w:rPr>
                <w:t>частями 13</w:t>
              </w:r>
            </w:hyperlink>
            <w:r>
              <w:rPr>
                <w:lang w:eastAsia="en-US"/>
              </w:rPr>
              <w:t xml:space="preserve"> - </w:t>
            </w:r>
            <w:hyperlink r:id="rId74" w:history="1">
              <w:r>
                <w:rPr>
                  <w:color w:val="0000FF"/>
                  <w:lang w:eastAsia="en-US"/>
                </w:rPr>
                <w:t>16 статьи 62</w:t>
              </w:r>
            </w:hyperlink>
            <w:r>
              <w:rPr>
                <w:lang w:eastAsia="en-US"/>
              </w:rPr>
              <w:t xml:space="preserve"> Федерального закона от 13 июля 1997 г. N 218-ФЗ "О государственной регистрации недвижимости", и (или) на безвозмездное предоставление сведений в соответствии со </w:t>
            </w:r>
            <w:hyperlink r:id="rId75" w:history="1">
              <w:r>
                <w:rPr>
                  <w:color w:val="0000FF"/>
                  <w:lang w:eastAsia="en-US"/>
                </w:rPr>
                <w:t>статьей 63</w:t>
              </w:r>
            </w:hyperlink>
            <w:r>
              <w:rPr>
                <w:lang w:eastAsia="en-US"/>
              </w:rPr>
              <w:t xml:space="preserve"> данного Федерального закона, иным федеральным законом </w:t>
            </w:r>
            <w:hyperlink r:id="rId76" w:history="1">
              <w:r>
                <w:rPr>
                  <w:color w:val="0000FF"/>
                  <w:lang w:eastAsia="en-US"/>
                </w:rPr>
                <w:t>&lt;23&gt;</w:t>
              </w:r>
            </w:hyperlink>
            <w:r>
              <w:rPr>
                <w:lang w:eastAsia="en-US"/>
              </w:rPr>
              <w:t>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номер (идентификатор) услуги в реестре государственных услуг или в реестре муниципальных услуг </w:t>
            </w:r>
            <w:hyperlink r:id="rId77" w:history="1">
              <w:r>
                <w:rPr>
                  <w:color w:val="0000FF"/>
                  <w:lang w:eastAsia="en-US"/>
                </w:rPr>
                <w:t>&lt;24&gt;</w:t>
              </w:r>
            </w:hyperlink>
            <w:r>
              <w:rPr>
                <w:lang w:eastAsia="en-US"/>
              </w:rPr>
              <w:t xml:space="preserve"> 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положение нормативного правового акта </w:t>
            </w:r>
            <w:hyperlink r:id="rId78" w:history="1">
              <w:r>
                <w:rPr>
                  <w:color w:val="0000FF"/>
                  <w:lang w:eastAsia="en-US"/>
                </w:rPr>
                <w:t>&lt;25&gt;</w:t>
              </w:r>
            </w:hyperlink>
            <w:r>
              <w:rPr>
                <w:lang w:eastAsia="en-US"/>
              </w:rPr>
              <w:t>: 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срок ожидаемого ответа на запрос </w:t>
            </w:r>
            <w:hyperlink r:id="rId79" w:history="1">
              <w:r>
                <w:rPr>
                  <w:color w:val="0000FF"/>
                  <w:lang w:eastAsia="en-US"/>
                </w:rPr>
                <w:t>&lt;26&gt;</w:t>
              </w:r>
            </w:hyperlink>
            <w:r>
              <w:rPr>
                <w:lang w:eastAsia="en-US"/>
              </w:rPr>
              <w:t>: ____________________________________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 </w:t>
            </w:r>
            <w:hyperlink r:id="rId80" w:history="1">
              <w:r>
                <w:rPr>
                  <w:color w:val="0000FF"/>
                  <w:lang w:eastAsia="en-US"/>
                </w:rPr>
                <w:t>&lt;27&gt;</w:t>
              </w:r>
            </w:hyperlink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8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C811B2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81" w:history="1">
              <w:r>
                <w:rPr>
                  <w:color w:val="0000FF"/>
                  <w:lang w:eastAsia="en-US"/>
                </w:rPr>
                <w:t>&lt;28&gt;</w:t>
              </w:r>
            </w:hyperlink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Подлинность подписи заявителя (представителя заявителя) свидетельствую </w:t>
            </w:r>
            <w:hyperlink r:id="rId82" w:history="1">
              <w:r>
                <w:rPr>
                  <w:color w:val="0000FF"/>
                  <w:lang w:eastAsia="en-US"/>
                </w:rPr>
                <w:t>&lt;29&gt;</w:t>
              </w:r>
            </w:hyperlink>
            <w:r>
              <w:rPr>
                <w:lang w:eastAsia="en-US"/>
              </w:rPr>
              <w:t>:</w:t>
            </w:r>
          </w:p>
        </w:tc>
      </w:tr>
      <w:tr w:rsidR="00C811B2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  <w:tc>
          <w:tcPr>
            <w:tcW w:w="2691" w:type="dxa"/>
            <w:tcBorders>
              <w:top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C811B2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62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 нотариуса)</w:t>
            </w:r>
          </w:p>
        </w:tc>
        <w:tc>
          <w:tcPr>
            <w:tcW w:w="2691" w:type="dxa"/>
            <w:tcBorders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дата "__" ______ ____ г.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Отметка принявшего запрос специалиста </w:t>
            </w:r>
            <w:hyperlink r:id="rId83" w:history="1">
              <w:r>
                <w:rPr>
                  <w:color w:val="0000FF"/>
                  <w:lang w:eastAsia="en-US"/>
                </w:rPr>
                <w:t>&lt;30&gt;</w:t>
              </w:r>
            </w:hyperlink>
            <w:r>
              <w:rPr>
                <w:lang w:eastAsia="en-US"/>
              </w:rPr>
              <w:t xml:space="preserve"> (или заполняется автоматически при представлении запроса)</w:t>
            </w:r>
          </w:p>
        </w:tc>
      </w:tr>
    </w:tbl>
    <w:p w:rsidR="00C811B2" w:rsidRDefault="00C811B2" w:rsidP="00841D9D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996"/>
        <w:gridCol w:w="1256"/>
        <w:gridCol w:w="785"/>
        <w:gridCol w:w="1171"/>
        <w:gridCol w:w="2691"/>
      </w:tblGrid>
      <w:tr w:rsidR="00C811B2">
        <w:tc>
          <w:tcPr>
            <w:tcW w:w="4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Лист N ____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 листов _______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(должность)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(инициалы, фамилия)</w:t>
            </w:r>
          </w:p>
        </w:tc>
      </w:tr>
      <w:tr w:rsidR="00C811B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ПРИМЕЧАНИЕ </w:t>
            </w:r>
            <w:hyperlink r:id="rId84" w:history="1">
              <w:r>
                <w:rPr>
                  <w:color w:val="0000FF"/>
                  <w:lang w:eastAsia="en-US"/>
                </w:rPr>
                <w:t>&lt;31&gt;</w:t>
              </w:r>
            </w:hyperlink>
            <w:r>
              <w:rPr>
                <w:lang w:eastAsia="en-US"/>
              </w:rPr>
              <w:t>: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  <w:p w:rsidR="00C811B2" w:rsidRDefault="00C811B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</w:t>
            </w:r>
          </w:p>
        </w:tc>
      </w:tr>
    </w:tbl>
    <w:p w:rsidR="00C811B2" w:rsidRDefault="00C811B2" w:rsidP="00841D9D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</w:p>
    <w:p w:rsidR="00C811B2" w:rsidRDefault="00C811B2" w:rsidP="00841D9D">
      <w:pPr>
        <w:suppressAutoHyphens w:val="0"/>
        <w:autoSpaceDE w:val="0"/>
        <w:autoSpaceDN w:val="0"/>
        <w:adjustRightInd w:val="0"/>
        <w:ind w:firstLine="540"/>
        <w:jc w:val="both"/>
        <w:rPr>
          <w:lang w:eastAsia="en-US"/>
        </w:rPr>
      </w:pPr>
      <w:r>
        <w:rPr>
          <w:lang w:eastAsia="en-US"/>
        </w:rPr>
        <w:t>--------------------------------</w:t>
      </w:r>
    </w:p>
    <w:p w:rsidR="00C811B2" w:rsidRDefault="00C811B2" w:rsidP="002C7E29">
      <w:pPr>
        <w:jc w:val="center"/>
        <w:rPr>
          <w:color w:val="000000"/>
          <w:spacing w:val="-6"/>
        </w:rPr>
      </w:pPr>
    </w:p>
    <w:p w:rsidR="00C811B2" w:rsidRDefault="00C811B2" w:rsidP="002C7E29">
      <w:pPr>
        <w:jc w:val="center"/>
        <w:rPr>
          <w:color w:val="000000"/>
          <w:spacing w:val="-6"/>
        </w:rPr>
      </w:pPr>
    </w:p>
    <w:p w:rsidR="00C811B2" w:rsidRDefault="00C811B2" w:rsidP="002C7E29">
      <w:pPr>
        <w:jc w:val="center"/>
        <w:rPr>
          <w:color w:val="000000"/>
          <w:spacing w:val="-6"/>
        </w:rPr>
      </w:pPr>
    </w:p>
    <w:p w:rsidR="00C811B2" w:rsidRDefault="00C811B2" w:rsidP="002C7E29">
      <w:pPr>
        <w:jc w:val="center"/>
        <w:rPr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9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C2527A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946677">
        <w:rPr>
          <w:sz w:val="20"/>
          <w:szCs w:val="20"/>
        </w:rPr>
        <w:t>Выдача</w:t>
      </w:r>
      <w:r>
        <w:rPr>
          <w:sz w:val="20"/>
          <w:szCs w:val="20"/>
        </w:rPr>
        <w:t xml:space="preserve"> копий</w:t>
      </w:r>
      <w:r w:rsidRPr="00946677">
        <w:rPr>
          <w:sz w:val="20"/>
          <w:szCs w:val="20"/>
        </w:rPr>
        <w:t xml:space="preserve"> 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</w:t>
      </w:r>
      <w:r>
        <w:rPr>
          <w:color w:val="000000"/>
          <w:sz w:val="20"/>
          <w:szCs w:val="16"/>
        </w:rPr>
        <w:t>,</w:t>
      </w:r>
    </w:p>
    <w:p w:rsidR="00C811B2" w:rsidRDefault="00C811B2" w:rsidP="00C2527A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C811B2" w:rsidRDefault="00C811B2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C811B2" w:rsidRDefault="00C811B2" w:rsidP="002C7E29">
      <w:pPr>
        <w:jc w:val="center"/>
        <w:rPr>
          <w:b/>
          <w:color w:val="000000"/>
          <w:szCs w:val="16"/>
        </w:rPr>
      </w:pPr>
    </w:p>
    <w:p w:rsidR="00C811B2" w:rsidRDefault="00C811B2" w:rsidP="002C7E29">
      <w:pPr>
        <w:jc w:val="center"/>
        <w:rPr>
          <w:b/>
          <w:color w:val="000000"/>
          <w:szCs w:val="16"/>
        </w:rPr>
      </w:pP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</w:t>
      </w:r>
      <w:r>
        <w:rPr>
          <w:rFonts w:ascii="Times New Roman" w:hAnsi="Times New Roman"/>
          <w:sz w:val="20"/>
          <w:szCs w:val="20"/>
        </w:rPr>
        <w:t>, наименование юр.лица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Действующего на основании______________________________</w:t>
      </w:r>
    </w:p>
    <w:p w:rsidR="00C811B2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Устава, положения, доверенности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</w:t>
      </w:r>
      <w:r w:rsidRPr="00FD3B00">
        <w:rPr>
          <w:rFonts w:ascii="Times New Roman" w:hAnsi="Times New Roman"/>
          <w:sz w:val="20"/>
          <w:szCs w:val="20"/>
        </w:rPr>
        <w:t>________________________________</w:t>
      </w:r>
    </w:p>
    <w:p w:rsidR="00C811B2" w:rsidRDefault="00C811B2" w:rsidP="00235D22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</w:t>
      </w:r>
      <w:r w:rsidRPr="00B660A6">
        <w:rPr>
          <w:rFonts w:ascii="Times New Roman" w:hAnsi="Times New Roman"/>
          <w:sz w:val="20"/>
          <w:szCs w:val="20"/>
        </w:rPr>
        <w:t>реквизиты документа, удостоверяющего личность</w:t>
      </w:r>
      <w:r>
        <w:rPr>
          <w:rFonts w:ascii="Times New Roman" w:hAnsi="Times New Roman"/>
          <w:sz w:val="20"/>
          <w:szCs w:val="20"/>
        </w:rPr>
        <w:t>,</w:t>
      </w:r>
    </w:p>
    <w:p w:rsidR="00C811B2" w:rsidRPr="00B660A6" w:rsidRDefault="00C811B2" w:rsidP="00235D22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реквизиты о гос.регистрации  юр.лица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C811B2" w:rsidRPr="00FD3B00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</w:t>
      </w:r>
      <w:r>
        <w:rPr>
          <w:rFonts w:ascii="Times New Roman" w:hAnsi="Times New Roman"/>
          <w:sz w:val="20"/>
          <w:szCs w:val="20"/>
        </w:rPr>
        <w:t xml:space="preserve"> для физического лица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FD3B00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FD3B00" w:rsidRDefault="00C811B2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C811B2" w:rsidRDefault="00C811B2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C811B2" w:rsidRDefault="00C811B2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C811B2" w:rsidRDefault="00C811B2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 xml:space="preserve">Мной получен пакет документов с сопроводительным  письмом  о выдаче </w:t>
      </w:r>
      <w:r>
        <w:rPr>
          <w:snapToGrid w:val="0"/>
        </w:rPr>
        <w:t xml:space="preserve"> копий </w:t>
      </w:r>
      <w:r w:rsidRPr="00C2527A">
        <w:rPr>
          <w:snapToGrid w:val="0"/>
        </w:rPr>
        <w:t>архивных документов, подтверждающих право на владение землей являющееся результатом предоставление муниципальной услуги от _____________ № ______ «</w:t>
      </w:r>
      <w:r w:rsidRPr="00C2527A">
        <w:t>Выдача</w:t>
      </w:r>
      <w:r>
        <w:t xml:space="preserve"> копий</w:t>
      </w:r>
      <w:r w:rsidRPr="00C2527A">
        <w:t xml:space="preserve"> архивных документов, подтверждающих право на владение землей»</w:t>
      </w:r>
      <w:r w:rsidRPr="00C2527A">
        <w:rPr>
          <w:snapToGrid w:val="0"/>
        </w:rPr>
        <w:t>.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При изучении данного постановления мной были выявлены следующие технические ошибки: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1) ________________________________________________________________________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2) ________________________________________________________________________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3) ________________________________________________________________________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4) ________________________________________________________________________</w:t>
      </w:r>
    </w:p>
    <w:p w:rsidR="00C811B2" w:rsidRPr="00C2527A" w:rsidRDefault="00C811B2" w:rsidP="002C7E29">
      <w:pPr>
        <w:ind w:firstLine="708"/>
        <w:jc w:val="both"/>
        <w:rPr>
          <w:snapToGrid w:val="0"/>
        </w:rPr>
      </w:pPr>
      <w:r w:rsidRPr="00C2527A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C811B2" w:rsidRPr="00C2527A" w:rsidRDefault="00C811B2" w:rsidP="002C7E29">
      <w:pPr>
        <w:rPr>
          <w:snapToGrid w:val="0"/>
        </w:rPr>
      </w:pPr>
      <w:r w:rsidRPr="00C2527A">
        <w:rPr>
          <w:snapToGrid w:val="0"/>
        </w:rPr>
        <w:t>Способ получения документа:</w:t>
      </w:r>
    </w:p>
    <w:p w:rsidR="00C811B2" w:rsidRPr="00C2527A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" o:spid="_x0000_s1090" style="position:absolute;left:0;text-align:left;margin-left:-5.1pt;margin-top:2.1pt;width:11.35pt;height:11.3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</w:pict>
      </w:r>
      <w:r w:rsidRPr="00C2527A">
        <w:rPr>
          <w:rFonts w:ascii="Times New Roman" w:hAnsi="Times New Roman"/>
          <w:sz w:val="24"/>
          <w:szCs w:val="24"/>
        </w:rPr>
        <w:t>- в офисе «Мои документы»: _________________________________________________</w:t>
      </w:r>
    </w:p>
    <w:p w:rsidR="00C811B2" w:rsidRPr="00C2527A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3" o:spid="_x0000_s1091" style="position:absolute;left:0;text-align:left;margin-left:-5.1pt;margin-top:5.6pt;width:11.35pt;height:11.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</w:pict>
      </w:r>
      <w:r w:rsidRPr="00C2527A"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C811B2" w:rsidRPr="00C2527A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92" style="position:absolute;left:0;text-align:left;margin-left:-5.1pt;margin-top:1.35pt;width:11.35pt;height:11.3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</w:pict>
      </w:r>
      <w:r w:rsidRPr="00C2527A"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C811B2" w:rsidRPr="00C2527A" w:rsidRDefault="00C811B2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 w:rsidRPr="00C2527A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811B2" w:rsidRPr="00C2527A" w:rsidRDefault="00C811B2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C811B2" w:rsidRPr="00C2527A" w:rsidRDefault="00C811B2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 w:rsidRPr="00C2527A">
        <w:rPr>
          <w:rFonts w:ascii="Times New Roman" w:hAnsi="Times New Roman"/>
          <w:sz w:val="28"/>
          <w:szCs w:val="28"/>
        </w:rPr>
        <w:t>___________________________________</w:t>
      </w:r>
    </w:p>
    <w:p w:rsidR="00C811B2" w:rsidRPr="00C2527A" w:rsidRDefault="00C811B2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C2527A">
        <w:rPr>
          <w:rFonts w:ascii="Times New Roman" w:hAnsi="Times New Roman"/>
          <w:sz w:val="24"/>
          <w:szCs w:val="24"/>
        </w:rPr>
        <w:t xml:space="preserve">(подпись)            </w:t>
      </w:r>
      <w:r w:rsidRPr="00C2527A">
        <w:rPr>
          <w:rFonts w:ascii="Times New Roman" w:hAnsi="Times New Roman"/>
          <w:sz w:val="24"/>
          <w:szCs w:val="24"/>
        </w:rPr>
        <w:tab/>
      </w:r>
      <w:r w:rsidRPr="00C2527A">
        <w:rPr>
          <w:rFonts w:ascii="Times New Roman" w:hAnsi="Times New Roman"/>
          <w:sz w:val="24"/>
          <w:szCs w:val="24"/>
        </w:rPr>
        <w:tab/>
        <w:t>Ф.И.О.</w:t>
      </w:r>
      <w:r w:rsidRPr="00C2527A">
        <w:rPr>
          <w:rFonts w:ascii="Times New Roman" w:hAnsi="Times New Roman"/>
          <w:sz w:val="24"/>
          <w:szCs w:val="24"/>
        </w:rPr>
        <w:tab/>
      </w:r>
      <w:r w:rsidRPr="00C2527A">
        <w:rPr>
          <w:rFonts w:ascii="Times New Roman" w:hAnsi="Times New Roman"/>
          <w:sz w:val="24"/>
          <w:szCs w:val="24"/>
        </w:rPr>
        <w:tab/>
      </w:r>
      <w:r w:rsidRPr="00C2527A">
        <w:rPr>
          <w:rFonts w:ascii="Times New Roman" w:hAnsi="Times New Roman"/>
          <w:sz w:val="24"/>
          <w:szCs w:val="24"/>
        </w:rPr>
        <w:tab/>
        <w:t>«_____» __________20___ г.</w:t>
      </w:r>
    </w:p>
    <w:p w:rsidR="00C811B2" w:rsidRDefault="00C811B2" w:rsidP="002C7E29">
      <w:pPr>
        <w:rPr>
          <w:snapToGrid w:val="0"/>
        </w:rPr>
      </w:pPr>
    </w:p>
    <w:p w:rsidR="00C811B2" w:rsidRDefault="00C811B2" w:rsidP="002C7E29">
      <w:pPr>
        <w:jc w:val="center"/>
        <w:rPr>
          <w:b/>
          <w:bCs/>
          <w:sz w:val="22"/>
          <w:szCs w:val="22"/>
        </w:rPr>
      </w:pPr>
    </w:p>
    <w:p w:rsidR="00C811B2" w:rsidRDefault="00C811B2" w:rsidP="002C7E29">
      <w:pPr>
        <w:jc w:val="center"/>
        <w:rPr>
          <w:b/>
          <w:bCs/>
          <w:sz w:val="22"/>
          <w:szCs w:val="22"/>
        </w:rPr>
      </w:pPr>
    </w:p>
    <w:p w:rsidR="00C811B2" w:rsidRPr="002E048B" w:rsidRDefault="00C811B2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C811B2" w:rsidRPr="002E048B" w:rsidRDefault="00C811B2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C811B2" w:rsidRPr="002E048B" w:rsidRDefault="00C811B2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C811B2" w:rsidRPr="002E048B" w:rsidRDefault="00C811B2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C811B2" w:rsidRPr="002E048B" w:rsidRDefault="00C811B2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C811B2" w:rsidRPr="002E048B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C811B2" w:rsidRDefault="00C811B2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C811B2" w:rsidRPr="002E048B" w:rsidRDefault="00C811B2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C811B2" w:rsidRPr="002E048B" w:rsidRDefault="00C811B2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C811B2" w:rsidRPr="002E048B" w:rsidRDefault="00C811B2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C811B2" w:rsidRDefault="00C811B2" w:rsidP="002C7E29">
      <w:pPr>
        <w:pStyle w:val="Heading2"/>
        <w:ind w:left="0"/>
        <w:rPr>
          <w:b/>
          <w:i/>
          <w:sz w:val="22"/>
          <w:szCs w:val="22"/>
        </w:rPr>
      </w:pPr>
    </w:p>
    <w:p w:rsidR="00C811B2" w:rsidRPr="008A6788" w:rsidRDefault="00C811B2" w:rsidP="002C7E29"/>
    <w:p w:rsidR="00C811B2" w:rsidRDefault="00C811B2" w:rsidP="002C7E29">
      <w:pPr>
        <w:pStyle w:val="Heading2"/>
        <w:ind w:left="0"/>
        <w:rPr>
          <w:b/>
          <w:i/>
          <w:sz w:val="22"/>
          <w:szCs w:val="22"/>
        </w:rPr>
      </w:pPr>
    </w:p>
    <w:p w:rsidR="00C811B2" w:rsidRPr="002E048B" w:rsidRDefault="00C811B2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Default="00C811B2" w:rsidP="002C7E29">
      <w:pPr>
        <w:jc w:val="right"/>
        <w:rPr>
          <w:b/>
          <w:color w:val="000000"/>
          <w:spacing w:val="-6"/>
          <w:sz w:val="20"/>
        </w:rPr>
      </w:pPr>
    </w:p>
    <w:p w:rsidR="00C811B2" w:rsidRPr="00F12D13" w:rsidRDefault="00C811B2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10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>
        <w:rPr>
          <w:sz w:val="20"/>
          <w:szCs w:val="20"/>
        </w:rPr>
        <w:t>«В</w:t>
      </w:r>
      <w:r w:rsidRPr="00946677">
        <w:rPr>
          <w:sz w:val="20"/>
          <w:szCs w:val="20"/>
        </w:rPr>
        <w:t xml:space="preserve">ыдача </w:t>
      </w:r>
      <w:r>
        <w:rPr>
          <w:sz w:val="20"/>
          <w:szCs w:val="20"/>
        </w:rPr>
        <w:t xml:space="preserve"> копий </w:t>
      </w:r>
      <w:r w:rsidRPr="00946677">
        <w:rPr>
          <w:sz w:val="20"/>
          <w:szCs w:val="20"/>
        </w:rPr>
        <w:t>архивных документов, подтверждающих право на владение землей</w:t>
      </w:r>
      <w:r w:rsidRPr="00F12D13">
        <w:rPr>
          <w:color w:val="000000"/>
          <w:sz w:val="20"/>
          <w:szCs w:val="16"/>
        </w:rPr>
        <w:t>»,</w:t>
      </w:r>
    </w:p>
    <w:p w:rsidR="00C811B2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C811B2" w:rsidRPr="00F12D13" w:rsidRDefault="00C811B2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C811B2" w:rsidRDefault="00C811B2" w:rsidP="002C7E29">
      <w:pPr>
        <w:jc w:val="right"/>
        <w:rPr>
          <w:b/>
          <w:color w:val="000000"/>
          <w:spacing w:val="-6"/>
        </w:rPr>
      </w:pPr>
    </w:p>
    <w:p w:rsidR="00C811B2" w:rsidRDefault="00C811B2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C811B2" w:rsidRDefault="00C811B2" w:rsidP="002C7E29">
      <w:pPr>
        <w:jc w:val="center"/>
        <w:rPr>
          <w:b/>
          <w:color w:val="000000"/>
          <w:spacing w:val="-6"/>
        </w:rPr>
      </w:pP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C811B2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C811B2" w:rsidRPr="00F305AD" w:rsidRDefault="00C811B2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C811B2" w:rsidRPr="00DF0FDB" w:rsidRDefault="00C811B2" w:rsidP="002C7E29">
      <w:pPr>
        <w:jc w:val="right"/>
        <w:rPr>
          <w:b/>
          <w:color w:val="000000"/>
          <w:spacing w:val="-6"/>
        </w:rPr>
      </w:pP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C811B2" w:rsidRPr="00B660A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</w:t>
      </w:r>
      <w:r>
        <w:rPr>
          <w:rFonts w:ascii="Times New Roman" w:hAnsi="Times New Roman"/>
          <w:sz w:val="20"/>
          <w:szCs w:val="20"/>
        </w:rPr>
        <w:t>, наименование юр.лица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  <w:r>
        <w:rPr>
          <w:rFonts w:ascii="Times New Roman" w:hAnsi="Times New Roman"/>
          <w:sz w:val="20"/>
          <w:szCs w:val="20"/>
        </w:rPr>
        <w:t>,</w:t>
      </w:r>
    </w:p>
    <w:p w:rsidR="00C811B2" w:rsidRPr="00B660A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реквизиты о гос.регистрации  юр.лица</w:t>
      </w: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C811B2" w:rsidRPr="00B660A6" w:rsidRDefault="00C811B2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</w:t>
      </w:r>
      <w:r>
        <w:rPr>
          <w:rFonts w:ascii="Times New Roman" w:hAnsi="Times New Roman"/>
          <w:sz w:val="20"/>
          <w:szCs w:val="20"/>
        </w:rPr>
        <w:t xml:space="preserve"> для физического лица 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C811B2" w:rsidRPr="00B660A6" w:rsidRDefault="00C811B2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C811B2" w:rsidRPr="00B660A6" w:rsidRDefault="00C811B2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C811B2" w:rsidRPr="00B660A6" w:rsidRDefault="00C811B2" w:rsidP="002C7E29">
      <w:pPr>
        <w:jc w:val="right"/>
      </w:pPr>
    </w:p>
    <w:p w:rsidR="00C811B2" w:rsidRPr="00B660A6" w:rsidRDefault="00C811B2" w:rsidP="002C7E29">
      <w:pPr>
        <w:jc w:val="center"/>
        <w:rPr>
          <w:b/>
        </w:rPr>
      </w:pPr>
      <w:r w:rsidRPr="00B660A6">
        <w:rPr>
          <w:b/>
        </w:rPr>
        <w:t>ЖАЛОБА</w:t>
      </w:r>
    </w:p>
    <w:p w:rsidR="00C811B2" w:rsidRPr="00B660A6" w:rsidRDefault="00C811B2" w:rsidP="002C7E29">
      <w:pPr>
        <w:jc w:val="center"/>
        <w:rPr>
          <w:b/>
        </w:rPr>
      </w:pPr>
    </w:p>
    <w:p w:rsidR="00C811B2" w:rsidRDefault="00C811B2" w:rsidP="002C7E29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C811B2" w:rsidRPr="00B660A6" w:rsidRDefault="00C811B2" w:rsidP="002C7E29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C811B2" w:rsidRPr="00B660A6" w:rsidRDefault="00C811B2" w:rsidP="002C7E29">
      <w:pPr>
        <w:jc w:val="both"/>
      </w:pPr>
    </w:p>
    <w:p w:rsidR="00C811B2" w:rsidRPr="00B660A6" w:rsidRDefault="00C811B2" w:rsidP="002C7E29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</w:tbl>
    <w:p w:rsidR="00C811B2" w:rsidRPr="00B660A6" w:rsidRDefault="00C811B2" w:rsidP="002C7E29">
      <w:pPr>
        <w:jc w:val="both"/>
      </w:pPr>
    </w:p>
    <w:p w:rsidR="00C811B2" w:rsidRPr="00B660A6" w:rsidRDefault="00C811B2" w:rsidP="002C7E29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</w:tbl>
    <w:p w:rsidR="00C811B2" w:rsidRPr="00B660A6" w:rsidRDefault="00C811B2" w:rsidP="002C7E29">
      <w:pPr>
        <w:jc w:val="both"/>
      </w:pPr>
    </w:p>
    <w:p w:rsidR="00C811B2" w:rsidRPr="00B660A6" w:rsidRDefault="00C811B2" w:rsidP="002C7E29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  <w:tr w:rsidR="00C811B2" w:rsidRPr="00B660A6" w:rsidTr="00EE0FF9">
        <w:tc>
          <w:tcPr>
            <w:tcW w:w="9889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</w:tr>
    </w:tbl>
    <w:p w:rsidR="00C811B2" w:rsidRPr="00B660A6" w:rsidRDefault="00C811B2" w:rsidP="002C7E29">
      <w:pPr>
        <w:jc w:val="both"/>
      </w:pPr>
    </w:p>
    <w:tbl>
      <w:tblPr>
        <w:tblW w:w="0" w:type="auto"/>
        <w:tblLayout w:type="fixed"/>
        <w:tblLook w:val="0000"/>
      </w:tblPr>
      <w:tblGrid>
        <w:gridCol w:w="2148"/>
        <w:gridCol w:w="2640"/>
        <w:gridCol w:w="2160"/>
        <w:gridCol w:w="2941"/>
      </w:tblGrid>
      <w:tr w:rsidR="00C811B2" w:rsidRPr="00B660A6" w:rsidTr="00EE0FF9">
        <w:tc>
          <w:tcPr>
            <w:tcW w:w="2148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  <w:tc>
          <w:tcPr>
            <w:tcW w:w="2640" w:type="dxa"/>
          </w:tcPr>
          <w:p w:rsidR="00C811B2" w:rsidRPr="00B660A6" w:rsidRDefault="00C811B2" w:rsidP="00EE0FF9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C811B2" w:rsidRPr="00B660A6" w:rsidRDefault="00C811B2" w:rsidP="00EE0FF9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C811B2" w:rsidRPr="00956604" w:rsidRDefault="00C811B2" w:rsidP="002C7E29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C811B2" w:rsidRDefault="00C811B2"/>
    <w:sectPr w:rsidR="00C811B2" w:rsidSect="00C7088F">
      <w:headerReference w:type="even" r:id="rId85"/>
      <w:headerReference w:type="default" r:id="rId86"/>
      <w:pgSz w:w="11906" w:h="16838"/>
      <w:pgMar w:top="1134" w:right="518" w:bottom="863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1B2" w:rsidRDefault="00C811B2">
      <w:r>
        <w:separator/>
      </w:r>
    </w:p>
  </w:endnote>
  <w:endnote w:type="continuationSeparator" w:id="0">
    <w:p w:rsidR="00C811B2" w:rsidRDefault="00C81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B2" w:rsidRDefault="00C811B2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C811B2" w:rsidRDefault="00C811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B2" w:rsidRDefault="00C811B2" w:rsidP="003A0DE9">
    <w:pPr>
      <w:pStyle w:val="Footer"/>
      <w:pBdr>
        <w:top w:val="thinThickSmallGap" w:sz="24" w:space="1" w:color="622423"/>
      </w:pBdr>
      <w:tabs>
        <w:tab w:val="clear" w:pos="4677"/>
        <w:tab w:val="clear" w:pos="9355"/>
        <w:tab w:val="right" w:pos="9688"/>
      </w:tabs>
      <w:rPr>
        <w:rFonts w:ascii="Cambria" w:hAnsi="Cambria"/>
      </w:rPr>
    </w:pPr>
    <w:r>
      <w:rPr>
        <w:rFonts w:ascii="Cambria" w:hAnsi="Cambria"/>
      </w:rPr>
      <w:t>[Введите текст]</w:t>
    </w:r>
    <w:r>
      <w:rPr>
        <w:rFonts w:ascii="Cambria" w:hAnsi="Cambria"/>
      </w:rPr>
      <w:tab/>
      <w:t xml:space="preserve">Страница </w:t>
    </w:r>
    <w:fldSimple w:instr="PAGE   \* MERGEFORMAT">
      <w:r w:rsidRPr="00C7088F">
        <w:rPr>
          <w:rFonts w:ascii="Cambria" w:hAnsi="Cambria"/>
          <w:noProof/>
        </w:rPr>
        <w:t>0</w:t>
      </w:r>
    </w:fldSimple>
  </w:p>
  <w:p w:rsidR="00C811B2" w:rsidRDefault="00C811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1B2" w:rsidRDefault="00C811B2">
      <w:r>
        <w:separator/>
      </w:r>
    </w:p>
  </w:footnote>
  <w:footnote w:type="continuationSeparator" w:id="0">
    <w:p w:rsidR="00C811B2" w:rsidRDefault="00C81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B2" w:rsidRDefault="00C811B2" w:rsidP="00EE0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11B2" w:rsidRDefault="00C811B2">
    <w:pPr>
      <w:pStyle w:val="Header"/>
    </w:pPr>
  </w:p>
  <w:p w:rsidR="00C811B2" w:rsidRDefault="00C811B2"/>
  <w:p w:rsidR="00C811B2" w:rsidRDefault="00C811B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B2" w:rsidRDefault="00C811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14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1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22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25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6"/>
  </w:num>
  <w:num w:numId="9">
    <w:abstractNumId w:val="13"/>
  </w:num>
  <w:num w:numId="10">
    <w:abstractNumId w:val="20"/>
  </w:num>
  <w:num w:numId="11">
    <w:abstractNumId w:val="21"/>
  </w:num>
  <w:num w:numId="12">
    <w:abstractNumId w:val="22"/>
  </w:num>
  <w:num w:numId="13">
    <w:abstractNumId w:val="24"/>
  </w:num>
  <w:num w:numId="14">
    <w:abstractNumId w:val="25"/>
  </w:num>
  <w:num w:numId="15">
    <w:abstractNumId w:val="23"/>
  </w:num>
  <w:num w:numId="16">
    <w:abstractNumId w:val="12"/>
  </w:num>
  <w:num w:numId="17">
    <w:abstractNumId w:val="1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4"/>
  </w:num>
  <w:num w:numId="22">
    <w:abstractNumId w:val="0"/>
  </w:num>
  <w:num w:numId="23">
    <w:abstractNumId w:val="8"/>
  </w:num>
  <w:num w:numId="24">
    <w:abstractNumId w:val="10"/>
  </w:num>
  <w:num w:numId="25">
    <w:abstractNumId w:val="17"/>
  </w:num>
  <w:num w:numId="26">
    <w:abstractNumId w:val="19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5BD"/>
    <w:rsid w:val="0000408A"/>
    <w:rsid w:val="00014480"/>
    <w:rsid w:val="000154A5"/>
    <w:rsid w:val="00017A5A"/>
    <w:rsid w:val="000253FE"/>
    <w:rsid w:val="00025B40"/>
    <w:rsid w:val="00035582"/>
    <w:rsid w:val="00072259"/>
    <w:rsid w:val="000831F2"/>
    <w:rsid w:val="00086E73"/>
    <w:rsid w:val="00087067"/>
    <w:rsid w:val="00090B16"/>
    <w:rsid w:val="000A1C07"/>
    <w:rsid w:val="000A29AD"/>
    <w:rsid w:val="000A6E7F"/>
    <w:rsid w:val="000B4A79"/>
    <w:rsid w:val="000B7E44"/>
    <w:rsid w:val="000C0253"/>
    <w:rsid w:val="000C32EE"/>
    <w:rsid w:val="000D1737"/>
    <w:rsid w:val="000D2A5F"/>
    <w:rsid w:val="000E0BD2"/>
    <w:rsid w:val="000E4515"/>
    <w:rsid w:val="000F4CD6"/>
    <w:rsid w:val="0010365D"/>
    <w:rsid w:val="00133BB1"/>
    <w:rsid w:val="0014624E"/>
    <w:rsid w:val="001575A5"/>
    <w:rsid w:val="001662F8"/>
    <w:rsid w:val="00175169"/>
    <w:rsid w:val="001838A5"/>
    <w:rsid w:val="00192DB8"/>
    <w:rsid w:val="001B2254"/>
    <w:rsid w:val="001B30B8"/>
    <w:rsid w:val="001B405E"/>
    <w:rsid w:val="001C7F19"/>
    <w:rsid w:val="001D09EF"/>
    <w:rsid w:val="001D1F53"/>
    <w:rsid w:val="001E17F6"/>
    <w:rsid w:val="001E6418"/>
    <w:rsid w:val="001F05AB"/>
    <w:rsid w:val="001F15E8"/>
    <w:rsid w:val="00201ED0"/>
    <w:rsid w:val="00206620"/>
    <w:rsid w:val="00206D02"/>
    <w:rsid w:val="0021370B"/>
    <w:rsid w:val="00213BB8"/>
    <w:rsid w:val="00235D22"/>
    <w:rsid w:val="00235EE5"/>
    <w:rsid w:val="002460E2"/>
    <w:rsid w:val="002466AD"/>
    <w:rsid w:val="0025040A"/>
    <w:rsid w:val="00251828"/>
    <w:rsid w:val="00254142"/>
    <w:rsid w:val="002609B7"/>
    <w:rsid w:val="002666E5"/>
    <w:rsid w:val="00272941"/>
    <w:rsid w:val="00287504"/>
    <w:rsid w:val="00292356"/>
    <w:rsid w:val="002A785D"/>
    <w:rsid w:val="002B32DE"/>
    <w:rsid w:val="002C7E29"/>
    <w:rsid w:val="002D28A9"/>
    <w:rsid w:val="002E048B"/>
    <w:rsid w:val="002E2F21"/>
    <w:rsid w:val="002E782C"/>
    <w:rsid w:val="002F618F"/>
    <w:rsid w:val="003219C5"/>
    <w:rsid w:val="00322D36"/>
    <w:rsid w:val="00327A05"/>
    <w:rsid w:val="00333D76"/>
    <w:rsid w:val="00340AFE"/>
    <w:rsid w:val="00366D60"/>
    <w:rsid w:val="003672B7"/>
    <w:rsid w:val="0037519B"/>
    <w:rsid w:val="00382592"/>
    <w:rsid w:val="003A0DE9"/>
    <w:rsid w:val="003A35BD"/>
    <w:rsid w:val="003A5533"/>
    <w:rsid w:val="003B4055"/>
    <w:rsid w:val="003B705A"/>
    <w:rsid w:val="003C11CF"/>
    <w:rsid w:val="003F76C5"/>
    <w:rsid w:val="004065D4"/>
    <w:rsid w:val="00407432"/>
    <w:rsid w:val="004127C1"/>
    <w:rsid w:val="0041589A"/>
    <w:rsid w:val="00422500"/>
    <w:rsid w:val="00430FA9"/>
    <w:rsid w:val="0043592B"/>
    <w:rsid w:val="0044043A"/>
    <w:rsid w:val="00444A8A"/>
    <w:rsid w:val="00453535"/>
    <w:rsid w:val="00476717"/>
    <w:rsid w:val="00491C8A"/>
    <w:rsid w:val="004A1BA1"/>
    <w:rsid w:val="004A32CC"/>
    <w:rsid w:val="004A4C24"/>
    <w:rsid w:val="004A6815"/>
    <w:rsid w:val="004A7208"/>
    <w:rsid w:val="004B72FA"/>
    <w:rsid w:val="004C4450"/>
    <w:rsid w:val="004C6669"/>
    <w:rsid w:val="004C7829"/>
    <w:rsid w:val="004E628B"/>
    <w:rsid w:val="004F0830"/>
    <w:rsid w:val="0050047D"/>
    <w:rsid w:val="0050191D"/>
    <w:rsid w:val="00517721"/>
    <w:rsid w:val="00521CDF"/>
    <w:rsid w:val="00523817"/>
    <w:rsid w:val="00523900"/>
    <w:rsid w:val="0053329B"/>
    <w:rsid w:val="00540377"/>
    <w:rsid w:val="00543773"/>
    <w:rsid w:val="005461EF"/>
    <w:rsid w:val="005479B3"/>
    <w:rsid w:val="00564659"/>
    <w:rsid w:val="0056508C"/>
    <w:rsid w:val="0058157A"/>
    <w:rsid w:val="005A497C"/>
    <w:rsid w:val="005C4A70"/>
    <w:rsid w:val="005D2838"/>
    <w:rsid w:val="005E1194"/>
    <w:rsid w:val="005F5B64"/>
    <w:rsid w:val="005F7EBC"/>
    <w:rsid w:val="005F7FC8"/>
    <w:rsid w:val="006230EC"/>
    <w:rsid w:val="00631888"/>
    <w:rsid w:val="00643484"/>
    <w:rsid w:val="00646DF8"/>
    <w:rsid w:val="0065202A"/>
    <w:rsid w:val="006529E4"/>
    <w:rsid w:val="00653708"/>
    <w:rsid w:val="00655413"/>
    <w:rsid w:val="00664581"/>
    <w:rsid w:val="006663EC"/>
    <w:rsid w:val="00666617"/>
    <w:rsid w:val="00695761"/>
    <w:rsid w:val="006A17FF"/>
    <w:rsid w:val="006A2E16"/>
    <w:rsid w:val="006A4091"/>
    <w:rsid w:val="006B071F"/>
    <w:rsid w:val="006B3B87"/>
    <w:rsid w:val="006C3EBF"/>
    <w:rsid w:val="006C4EF4"/>
    <w:rsid w:val="006D0094"/>
    <w:rsid w:val="006D51AF"/>
    <w:rsid w:val="006E108E"/>
    <w:rsid w:val="006E244B"/>
    <w:rsid w:val="006F36C4"/>
    <w:rsid w:val="007021AD"/>
    <w:rsid w:val="007024E0"/>
    <w:rsid w:val="007057FD"/>
    <w:rsid w:val="0071020E"/>
    <w:rsid w:val="00711B66"/>
    <w:rsid w:val="00717E18"/>
    <w:rsid w:val="00717F02"/>
    <w:rsid w:val="00725688"/>
    <w:rsid w:val="00762E98"/>
    <w:rsid w:val="0076734D"/>
    <w:rsid w:val="007911DA"/>
    <w:rsid w:val="007955B8"/>
    <w:rsid w:val="00796353"/>
    <w:rsid w:val="007B47F6"/>
    <w:rsid w:val="007C44D3"/>
    <w:rsid w:val="007C6082"/>
    <w:rsid w:val="007C653D"/>
    <w:rsid w:val="007E589E"/>
    <w:rsid w:val="007E5DC7"/>
    <w:rsid w:val="007E602D"/>
    <w:rsid w:val="007E639F"/>
    <w:rsid w:val="007F6CF8"/>
    <w:rsid w:val="0080230D"/>
    <w:rsid w:val="0081558E"/>
    <w:rsid w:val="00821980"/>
    <w:rsid w:val="00823297"/>
    <w:rsid w:val="008277EA"/>
    <w:rsid w:val="00827E22"/>
    <w:rsid w:val="00831D68"/>
    <w:rsid w:val="00841D9D"/>
    <w:rsid w:val="00847C96"/>
    <w:rsid w:val="00850A87"/>
    <w:rsid w:val="00851C55"/>
    <w:rsid w:val="00854A06"/>
    <w:rsid w:val="00864D07"/>
    <w:rsid w:val="00871E7F"/>
    <w:rsid w:val="00875B1C"/>
    <w:rsid w:val="00877282"/>
    <w:rsid w:val="00886191"/>
    <w:rsid w:val="00893C18"/>
    <w:rsid w:val="00897546"/>
    <w:rsid w:val="008A6788"/>
    <w:rsid w:val="008B087D"/>
    <w:rsid w:val="008D7663"/>
    <w:rsid w:val="008E3022"/>
    <w:rsid w:val="008E31D9"/>
    <w:rsid w:val="008E7C1E"/>
    <w:rsid w:val="008F20ED"/>
    <w:rsid w:val="00901A22"/>
    <w:rsid w:val="00911645"/>
    <w:rsid w:val="009152FE"/>
    <w:rsid w:val="00932E76"/>
    <w:rsid w:val="00937603"/>
    <w:rsid w:val="009376C2"/>
    <w:rsid w:val="00937D1B"/>
    <w:rsid w:val="0094516F"/>
    <w:rsid w:val="00946677"/>
    <w:rsid w:val="00947E3A"/>
    <w:rsid w:val="00954796"/>
    <w:rsid w:val="00956604"/>
    <w:rsid w:val="009839FF"/>
    <w:rsid w:val="009853F2"/>
    <w:rsid w:val="009936B1"/>
    <w:rsid w:val="009A3679"/>
    <w:rsid w:val="009B4D45"/>
    <w:rsid w:val="009B6604"/>
    <w:rsid w:val="009C42B2"/>
    <w:rsid w:val="009D1FF8"/>
    <w:rsid w:val="009D4B83"/>
    <w:rsid w:val="009D7827"/>
    <w:rsid w:val="009E4C95"/>
    <w:rsid w:val="009E5404"/>
    <w:rsid w:val="009F0EFD"/>
    <w:rsid w:val="009F3801"/>
    <w:rsid w:val="009F6AE2"/>
    <w:rsid w:val="00A023B1"/>
    <w:rsid w:val="00A032A0"/>
    <w:rsid w:val="00A23018"/>
    <w:rsid w:val="00A275C5"/>
    <w:rsid w:val="00A45C30"/>
    <w:rsid w:val="00A61D84"/>
    <w:rsid w:val="00A63E9D"/>
    <w:rsid w:val="00A7775A"/>
    <w:rsid w:val="00A84E71"/>
    <w:rsid w:val="00A9101F"/>
    <w:rsid w:val="00A929B2"/>
    <w:rsid w:val="00AC15DB"/>
    <w:rsid w:val="00AC1978"/>
    <w:rsid w:val="00AD3AA1"/>
    <w:rsid w:val="00AD405A"/>
    <w:rsid w:val="00AE5F5A"/>
    <w:rsid w:val="00AE6E93"/>
    <w:rsid w:val="00AF369B"/>
    <w:rsid w:val="00AF37FD"/>
    <w:rsid w:val="00B0030E"/>
    <w:rsid w:val="00B21833"/>
    <w:rsid w:val="00B24D06"/>
    <w:rsid w:val="00B47818"/>
    <w:rsid w:val="00B4783C"/>
    <w:rsid w:val="00B53003"/>
    <w:rsid w:val="00B60E17"/>
    <w:rsid w:val="00B660A6"/>
    <w:rsid w:val="00B819B9"/>
    <w:rsid w:val="00B843F4"/>
    <w:rsid w:val="00B86381"/>
    <w:rsid w:val="00B86E87"/>
    <w:rsid w:val="00B94293"/>
    <w:rsid w:val="00BA03B8"/>
    <w:rsid w:val="00BA259A"/>
    <w:rsid w:val="00BA528E"/>
    <w:rsid w:val="00BB31C5"/>
    <w:rsid w:val="00BB5C2B"/>
    <w:rsid w:val="00BC3F81"/>
    <w:rsid w:val="00BD02F2"/>
    <w:rsid w:val="00BE1256"/>
    <w:rsid w:val="00C00FCA"/>
    <w:rsid w:val="00C05C60"/>
    <w:rsid w:val="00C069C2"/>
    <w:rsid w:val="00C231EF"/>
    <w:rsid w:val="00C2527A"/>
    <w:rsid w:val="00C3015F"/>
    <w:rsid w:val="00C435C9"/>
    <w:rsid w:val="00C54AD8"/>
    <w:rsid w:val="00C54ECB"/>
    <w:rsid w:val="00C624B6"/>
    <w:rsid w:val="00C637DB"/>
    <w:rsid w:val="00C67571"/>
    <w:rsid w:val="00C7088F"/>
    <w:rsid w:val="00C80526"/>
    <w:rsid w:val="00C811B2"/>
    <w:rsid w:val="00C85028"/>
    <w:rsid w:val="00C92C5A"/>
    <w:rsid w:val="00C953E1"/>
    <w:rsid w:val="00CA3893"/>
    <w:rsid w:val="00CB0262"/>
    <w:rsid w:val="00CB2D26"/>
    <w:rsid w:val="00CB6E42"/>
    <w:rsid w:val="00CC47F7"/>
    <w:rsid w:val="00CC4877"/>
    <w:rsid w:val="00CC4FF1"/>
    <w:rsid w:val="00CE61F2"/>
    <w:rsid w:val="00CF03F8"/>
    <w:rsid w:val="00D00ED7"/>
    <w:rsid w:val="00D0528E"/>
    <w:rsid w:val="00D05B2E"/>
    <w:rsid w:val="00D06FFF"/>
    <w:rsid w:val="00D1126E"/>
    <w:rsid w:val="00D26886"/>
    <w:rsid w:val="00D306D7"/>
    <w:rsid w:val="00D3129C"/>
    <w:rsid w:val="00D353A6"/>
    <w:rsid w:val="00D37062"/>
    <w:rsid w:val="00D43996"/>
    <w:rsid w:val="00D6032C"/>
    <w:rsid w:val="00D61448"/>
    <w:rsid w:val="00D67C22"/>
    <w:rsid w:val="00D73E12"/>
    <w:rsid w:val="00D7769C"/>
    <w:rsid w:val="00D84E00"/>
    <w:rsid w:val="00D93E7E"/>
    <w:rsid w:val="00D962EF"/>
    <w:rsid w:val="00DA30E3"/>
    <w:rsid w:val="00DA4580"/>
    <w:rsid w:val="00DA5027"/>
    <w:rsid w:val="00DA7175"/>
    <w:rsid w:val="00DB202E"/>
    <w:rsid w:val="00DB2565"/>
    <w:rsid w:val="00DB5F5F"/>
    <w:rsid w:val="00DD52FA"/>
    <w:rsid w:val="00DF0FDB"/>
    <w:rsid w:val="00DF1ECF"/>
    <w:rsid w:val="00DF24DF"/>
    <w:rsid w:val="00DF7F6F"/>
    <w:rsid w:val="00E008EE"/>
    <w:rsid w:val="00E10917"/>
    <w:rsid w:val="00E32AE6"/>
    <w:rsid w:val="00E36205"/>
    <w:rsid w:val="00E56467"/>
    <w:rsid w:val="00E57B96"/>
    <w:rsid w:val="00E6564B"/>
    <w:rsid w:val="00E82434"/>
    <w:rsid w:val="00E84E3A"/>
    <w:rsid w:val="00E87080"/>
    <w:rsid w:val="00E87837"/>
    <w:rsid w:val="00E952CA"/>
    <w:rsid w:val="00E95ED2"/>
    <w:rsid w:val="00E96150"/>
    <w:rsid w:val="00E973AC"/>
    <w:rsid w:val="00EA4DEB"/>
    <w:rsid w:val="00EA57CB"/>
    <w:rsid w:val="00EB2F03"/>
    <w:rsid w:val="00ED1D9A"/>
    <w:rsid w:val="00ED2634"/>
    <w:rsid w:val="00ED4DAB"/>
    <w:rsid w:val="00ED59AB"/>
    <w:rsid w:val="00EE0FF9"/>
    <w:rsid w:val="00EE3F61"/>
    <w:rsid w:val="00EE6811"/>
    <w:rsid w:val="00EF7AE3"/>
    <w:rsid w:val="00F042A4"/>
    <w:rsid w:val="00F06E14"/>
    <w:rsid w:val="00F12D13"/>
    <w:rsid w:val="00F305AD"/>
    <w:rsid w:val="00F3134E"/>
    <w:rsid w:val="00F41ABD"/>
    <w:rsid w:val="00F533DB"/>
    <w:rsid w:val="00F5496F"/>
    <w:rsid w:val="00F664AB"/>
    <w:rsid w:val="00F73976"/>
    <w:rsid w:val="00F75B0F"/>
    <w:rsid w:val="00F82D44"/>
    <w:rsid w:val="00F84A32"/>
    <w:rsid w:val="00F869BD"/>
    <w:rsid w:val="00F925AF"/>
    <w:rsid w:val="00FA0CEC"/>
    <w:rsid w:val="00FB2A3F"/>
    <w:rsid w:val="00FD3B00"/>
    <w:rsid w:val="00FE0A8C"/>
    <w:rsid w:val="00FE1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E2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7E2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7E2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E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7E2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7E29"/>
    <w:rPr>
      <w:rFonts w:ascii="Arial" w:hAnsi="Arial" w:cs="Arial"/>
      <w:b/>
      <w:bCs/>
      <w:sz w:val="26"/>
      <w:szCs w:val="26"/>
      <w:lang w:eastAsia="ar-SA" w:bidi="ar-SA"/>
    </w:rPr>
  </w:style>
  <w:style w:type="character" w:styleId="Hyperlink">
    <w:name w:val="Hyperlink"/>
    <w:basedOn w:val="DefaultParagraphFont"/>
    <w:uiPriority w:val="99"/>
    <w:rsid w:val="002C7E2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C7E29"/>
    <w:rPr>
      <w:rFonts w:cs="Times New Roman"/>
      <w:b/>
    </w:rPr>
  </w:style>
  <w:style w:type="paragraph" w:customStyle="1" w:styleId="ConsPlusNormal">
    <w:name w:val="ConsPlusNormal"/>
    <w:uiPriority w:val="99"/>
    <w:rsid w:val="002C7E29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C7E2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C7E29"/>
    <w:pPr>
      <w:suppressAutoHyphens/>
      <w:autoSpaceDE w:val="0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2C7E29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C7E29"/>
    <w:pPr>
      <w:spacing w:after="120"/>
      <w:ind w:left="283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2C7E29"/>
    <w:pPr>
      <w:ind w:firstLine="185"/>
      <w:jc w:val="both"/>
    </w:pPr>
    <w:rPr>
      <w:sz w:val="28"/>
    </w:rPr>
  </w:style>
  <w:style w:type="paragraph" w:styleId="NormalWeb">
    <w:name w:val="Normal (Web)"/>
    <w:basedOn w:val="Normal"/>
    <w:uiPriority w:val="99"/>
    <w:rsid w:val="002C7E29"/>
    <w:pPr>
      <w:spacing w:before="100" w:after="100"/>
    </w:pPr>
  </w:style>
  <w:style w:type="paragraph" w:customStyle="1" w:styleId="210">
    <w:name w:val="Средняя сетка 21"/>
    <w:uiPriority w:val="99"/>
    <w:rsid w:val="002C7E29"/>
    <w:pPr>
      <w:suppressAutoHyphens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2C7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C7E29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">
    <w:name w:val="марк список 1"/>
    <w:basedOn w:val="Normal"/>
    <w:uiPriority w:val="99"/>
    <w:rsid w:val="002C7E2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Normal"/>
    <w:uiPriority w:val="99"/>
    <w:rsid w:val="002C7E2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Normal"/>
    <w:uiPriority w:val="99"/>
    <w:rsid w:val="002C7E2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C7E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0">
    <w:name w:val="нум список 1"/>
    <w:basedOn w:val="Normal"/>
    <w:uiPriority w:val="99"/>
    <w:rsid w:val="002C7E2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C7E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C7E2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7E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C7E29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2C7E29"/>
    <w:rPr>
      <w:rFonts w:ascii="Times New Roman" w:hAnsi="Times New Roman"/>
      <w:sz w:val="22"/>
    </w:rPr>
  </w:style>
  <w:style w:type="paragraph" w:customStyle="1" w:styleId="a">
    <w:name w:val="Содержимое таблицы"/>
    <w:basedOn w:val="Normal"/>
    <w:uiPriority w:val="99"/>
    <w:rsid w:val="002C7E29"/>
    <w:pPr>
      <w:suppressLineNumbers/>
    </w:pPr>
  </w:style>
  <w:style w:type="character" w:styleId="PageNumber">
    <w:name w:val="page number"/>
    <w:basedOn w:val="DefaultParagraphFont"/>
    <w:uiPriority w:val="99"/>
    <w:rsid w:val="002C7E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7E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lk">
    <w:name w:val="blk"/>
    <w:basedOn w:val="DefaultParagraphFont"/>
    <w:uiPriority w:val="99"/>
    <w:rsid w:val="002C7E2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C7E29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2C7E29"/>
    <w:rPr>
      <w:rFonts w:cs="Times New Roman"/>
      <w:color w:val="800080"/>
      <w:u w:val="single"/>
    </w:rPr>
  </w:style>
  <w:style w:type="paragraph" w:customStyle="1" w:styleId="s1">
    <w:name w:val="s_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2C7E2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Normal"/>
    <w:uiPriority w:val="99"/>
    <w:rsid w:val="002C7E2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2C7E29"/>
    <w:rPr>
      <w:rFonts w:ascii="Times New Roman" w:hAnsi="Times New Roman" w:cs="Times New Roman"/>
      <w:i/>
    </w:rPr>
  </w:style>
  <w:style w:type="character" w:customStyle="1" w:styleId="serp-urlitem">
    <w:name w:val="serp-url__item"/>
    <w:uiPriority w:val="99"/>
    <w:rsid w:val="002C7E29"/>
  </w:style>
  <w:style w:type="paragraph" w:customStyle="1" w:styleId="a0">
    <w:name w:val="Стиль"/>
    <w:uiPriority w:val="99"/>
    <w:rsid w:val="002C7E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2C7E29"/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-110">
    <w:name w:val="Цветная заливка - Акцент 11"/>
    <w:hidden/>
    <w:uiPriority w:val="99"/>
    <w:rsid w:val="002C7E29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2C7E29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2C7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7E29"/>
    <w:rPr>
      <w:rFonts w:ascii="Tahoma" w:hAnsi="Tahoma" w:cs="Tahoma"/>
      <w:sz w:val="16"/>
      <w:szCs w:val="16"/>
      <w:lang w:eastAsia="ar-SA" w:bidi="ar-SA"/>
    </w:rPr>
  </w:style>
  <w:style w:type="paragraph" w:customStyle="1" w:styleId="s3">
    <w:name w:val="s_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uiPriority w:val="99"/>
    <w:rsid w:val="002C7E29"/>
  </w:style>
  <w:style w:type="character" w:customStyle="1" w:styleId="s2">
    <w:name w:val="s2"/>
    <w:uiPriority w:val="99"/>
    <w:rsid w:val="002C7E29"/>
  </w:style>
  <w:style w:type="character" w:customStyle="1" w:styleId="s4">
    <w:name w:val="s4"/>
    <w:uiPriority w:val="99"/>
    <w:rsid w:val="002C7E29"/>
  </w:style>
  <w:style w:type="character" w:customStyle="1" w:styleId="s5">
    <w:name w:val="s5"/>
    <w:uiPriority w:val="99"/>
    <w:rsid w:val="002C7E29"/>
  </w:style>
  <w:style w:type="paragraph" w:styleId="NoSpacing">
    <w:name w:val="No Spacing"/>
    <w:uiPriority w:val="99"/>
    <w:qFormat/>
    <w:rsid w:val="002C7E29"/>
    <w:pPr>
      <w:suppressAutoHyphens/>
    </w:pPr>
    <w:rPr>
      <w:lang w:eastAsia="ar-SA"/>
    </w:rPr>
  </w:style>
  <w:style w:type="paragraph" w:customStyle="1" w:styleId="Iauiue">
    <w:name w:val="Iau?iue"/>
    <w:uiPriority w:val="99"/>
    <w:rsid w:val="00EE0FF9"/>
    <w:pPr>
      <w:suppressAutoHyphens/>
      <w:jc w:val="center"/>
    </w:pPr>
    <w:rPr>
      <w:rFonts w:ascii="Times New Roman" w:hAnsi="Times New Roman"/>
      <w:sz w:val="24"/>
      <w:szCs w:val="20"/>
      <w:lang w:eastAsia="ar-SA"/>
    </w:rPr>
  </w:style>
  <w:style w:type="character" w:styleId="LineNumber">
    <w:name w:val="line number"/>
    <w:basedOn w:val="DefaultParagraphFont"/>
    <w:uiPriority w:val="99"/>
    <w:semiHidden/>
    <w:rsid w:val="004A68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am-mfc@glazrayon.ru" TargetMode="External"/><Relationship Id="rId18" Type="http://schemas.openxmlformats.org/officeDocument/2006/relationships/hyperlink" Target="mailto:kuregovo-mfc@glazrayon.ru" TargetMode="External"/><Relationship Id="rId26" Type="http://schemas.openxmlformats.org/officeDocument/2006/relationships/hyperlink" Target="http://uslugi.udmurt.ru/" TargetMode="External"/><Relationship Id="rId39" Type="http://schemas.openxmlformats.org/officeDocument/2006/relationships/hyperlink" Target="consultantplus://offline/ref=0D26B73871CBC82286362AEA7E63BF03E93A0750873497236B1CDE6E4D409618A73E96288937FA3A76kFL" TargetMode="External"/><Relationship Id="rId21" Type="http://schemas.openxmlformats.org/officeDocument/2006/relationships/hyperlink" Target="mailto:ponino-mfc@glazrayon.ru" TargetMode="External"/><Relationship Id="rId34" Type="http://schemas.openxmlformats.org/officeDocument/2006/relationships/hyperlink" Target="mailto:glazrayon@mail.ru" TargetMode="External"/><Relationship Id="rId42" Type="http://schemas.openxmlformats.org/officeDocument/2006/relationships/footer" Target="footer2.xml"/><Relationship Id="rId47" Type="http://schemas.openxmlformats.org/officeDocument/2006/relationships/hyperlink" Target="consultantplus://offline/ref=0D26B73871CBC82286362AEA7E63BF03E93A0750873497236B1CDE6E4D409618A73E96288937FA3976k2L" TargetMode="External"/><Relationship Id="rId50" Type="http://schemas.openxmlformats.org/officeDocument/2006/relationships/hyperlink" Target="consultantplus://offline/ref=0D26B73871CBC82286362AEA7E63BF03E93A0750873497236B1CDE6E4D409618A73E96288937FA3976kEL" TargetMode="External"/><Relationship Id="rId55" Type="http://schemas.openxmlformats.org/officeDocument/2006/relationships/hyperlink" Target="consultantplus://offline/ref=0D26B73871CBC82286362AEA7E63BF03E93A0750873497236B1CDE6E4D409618A73E96288937FA3976k4L" TargetMode="External"/><Relationship Id="rId63" Type="http://schemas.openxmlformats.org/officeDocument/2006/relationships/hyperlink" Target="consultantplus://offline/ref=0D26B73871CBC82286362AEA7E63BF03E93A0750873497236B1CDE6E4D409618A73E96288937FA3876kFL" TargetMode="External"/><Relationship Id="rId68" Type="http://schemas.openxmlformats.org/officeDocument/2006/relationships/hyperlink" Target="consultantplus://offline/ref=0D26B73871CBC82286362AEA7E63BF03E93A0750873497236B1CDE6E4D409618A73E96288937FA3876k3L" TargetMode="External"/><Relationship Id="rId76" Type="http://schemas.openxmlformats.org/officeDocument/2006/relationships/hyperlink" Target="consultantplus://offline/ref=0D26B73871CBC82286362AEA7E63BF03E93A0750873497236B1CDE6E4D409618A73E96288937FA3E76k1L" TargetMode="External"/><Relationship Id="rId84" Type="http://schemas.openxmlformats.org/officeDocument/2006/relationships/hyperlink" Target="consultantplus://offline/ref=0D26B73871CBC82286362AEA7E63BF03E93A0750873497236B1CDE6E4D409618A73E96288937FA3D76k1L" TargetMode="External"/><Relationship Id="rId7" Type="http://schemas.openxmlformats.org/officeDocument/2006/relationships/hyperlink" Target="mailto:omsu@glazrayon.ru" TargetMode="External"/><Relationship Id="rId71" Type="http://schemas.openxmlformats.org/officeDocument/2006/relationships/hyperlink" Target="consultantplus://offline/ref=0D26B73871CBC82286362AEA7E63BF03E93A0750873497236B1CDE6E4D409618A73E96288937FA3876kEL" TargetMode="External"/><Relationship Id="rId2" Type="http://schemas.openxmlformats.org/officeDocument/2006/relationships/styles" Target="styles.xml"/><Relationship Id="rId16" Type="http://schemas.openxmlformats.org/officeDocument/2006/relationships/hyperlink" Target="mailto:kachkashur-mfc@glazrayon.ru" TargetMode="External"/><Relationship Id="rId29" Type="http://schemas.openxmlformats.org/officeDocument/2006/relationships/hyperlink" Target="consultantplus://offline/ref=9849C6F3286D8713832CAC75F23D4F5A1EA632F85882A0B78959B48AC4Q2u2I" TargetMode="External"/><Relationship Id="rId11" Type="http://schemas.openxmlformats.org/officeDocument/2006/relationships/hyperlink" Target="mailto:savina@glazrayon.ru" TargetMode="External"/><Relationship Id="rId24" Type="http://schemas.openxmlformats.org/officeDocument/2006/relationships/hyperlink" Target="http://glazrayon.ru/feedback/new.php" TargetMode="External"/><Relationship Id="rId32" Type="http://schemas.openxmlformats.org/officeDocument/2006/relationships/hyperlink" Target="https://vashkontrol.ru/" TargetMode="External"/><Relationship Id="rId37" Type="http://schemas.openxmlformats.org/officeDocument/2006/relationships/hyperlink" Target="consultantplus://offline/ref=0D26B73871CBC82286362AEA7E63BF03E93A0750873497236B1CDE6E4D409618A73E96288937FA3A76k1L" TargetMode="External"/><Relationship Id="rId40" Type="http://schemas.openxmlformats.org/officeDocument/2006/relationships/hyperlink" Target="consultantplus://offline/ref=0D26B73871CBC82286362AEA7E63BF03E93A0750873497236B1CDE6E4D409618A73E96288937FA3A76kEL" TargetMode="External"/><Relationship Id="rId45" Type="http://schemas.openxmlformats.org/officeDocument/2006/relationships/hyperlink" Target="consultantplus://offline/ref=0D26B73871CBC82286362AEA7E63BF03E93A0750873497236B1CDE6E4D409618A73E96288937FA3976k6L" TargetMode="External"/><Relationship Id="rId53" Type="http://schemas.openxmlformats.org/officeDocument/2006/relationships/hyperlink" Target="consultantplus://offline/ref=0D26B73871CBC82286362AEA7E63BF03E93A0750873497236B1CDE6E4D409618A73E96288937FA3876k5L" TargetMode="External"/><Relationship Id="rId58" Type="http://schemas.openxmlformats.org/officeDocument/2006/relationships/hyperlink" Target="consultantplus://offline/ref=0D26B73871CBC82286362AEA7E63BF03E93A0750873497236B1CDE6E4D409618A73E96288937FA3876k2L" TargetMode="External"/><Relationship Id="rId66" Type="http://schemas.openxmlformats.org/officeDocument/2006/relationships/hyperlink" Target="consultantplus://offline/ref=0D26B73871CBC82286362AEA7E63BF03E93A0750873497236B1CDE6E4D409618A73E96288937FA3876k2L" TargetMode="External"/><Relationship Id="rId74" Type="http://schemas.openxmlformats.org/officeDocument/2006/relationships/hyperlink" Target="consultantplus://offline/ref=0D26B73871CBC82286362AEA7E63BF03EA330659853497236B1CDE6E4D409618A73E96288937F73876k7L" TargetMode="External"/><Relationship Id="rId79" Type="http://schemas.openxmlformats.org/officeDocument/2006/relationships/hyperlink" Target="consultantplus://offline/ref=0D26B73871CBC82286362AEA7E63BF03E93A0750873497236B1CDE6E4D409618A73E96288937FA3D76k7L" TargetMode="Externa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0D26B73871CBC82286362AEA7E63BF03E93A0750873497236B1CDE6E4D409618A73E96288937FA3876k0L" TargetMode="External"/><Relationship Id="rId82" Type="http://schemas.openxmlformats.org/officeDocument/2006/relationships/hyperlink" Target="consultantplus://offline/ref=0D26B73871CBC82286362AEA7E63BF03E93A0750873497236B1CDE6E4D409618A73E96288937FA3D76k4L" TargetMode="External"/><Relationship Id="rId19" Type="http://schemas.openxmlformats.org/officeDocument/2006/relationships/hyperlink" Target="mailto:oktyabr-mfc@glaz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patova@glazrayon.ru" TargetMode="External"/><Relationship Id="rId14" Type="http://schemas.openxmlformats.org/officeDocument/2006/relationships/hyperlink" Target="mailto:bogatir-mfc@glazrayon.ru" TargetMode="External"/><Relationship Id="rId22" Type="http://schemas.openxmlformats.org/officeDocument/2006/relationships/hyperlink" Target="mailto:urakovo-mfc@glazrayon.ru" TargetMode="External"/><Relationship Id="rId27" Type="http://schemas.openxmlformats.org/officeDocument/2006/relationships/hyperlink" Target="http://glazrayon.ru" TargetMode="External"/><Relationship Id="rId30" Type="http://schemas.openxmlformats.org/officeDocument/2006/relationships/hyperlink" Target="consultantplus://offline/ref=DEA8C3D5FEAE28D3C15195C7FF8A08797CBDC70297A72C5D58FFE43281DC843332044E3Fg4JBM" TargetMode="External"/><Relationship Id="rId35" Type="http://schemas.openxmlformats.org/officeDocument/2006/relationships/hyperlink" Target="consultantplus://offline/ref=0D26B73871CBC82286362AEA7E63BF03E93A0750873497236B1CDE6E4D409618A73E96288937FA3A76k4L" TargetMode="External"/><Relationship Id="rId43" Type="http://schemas.openxmlformats.org/officeDocument/2006/relationships/hyperlink" Target="consultantplus://offline/ref=0D26B73871CBC82286362AEA7E63BF03E93A0750873497236B1CDE6E4D409618A73E96288937FA3976k6L" TargetMode="External"/><Relationship Id="rId48" Type="http://schemas.openxmlformats.org/officeDocument/2006/relationships/hyperlink" Target="consultantplus://offline/ref=0D26B73871CBC82286362AEA7E63BF03E93A0750873497236B1CDE6E4D409618A73E96288937FA3976k1L" TargetMode="External"/><Relationship Id="rId56" Type="http://schemas.openxmlformats.org/officeDocument/2006/relationships/hyperlink" Target="consultantplus://offline/ref=0D26B73871CBC82286362AEA7E63BF03E93A0750873497236B1CDE6E4D409618A73E96288937FA3876k3L" TargetMode="External"/><Relationship Id="rId64" Type="http://schemas.openxmlformats.org/officeDocument/2006/relationships/hyperlink" Target="consultantplus://offline/ref=0D26B73871CBC82286362AEA7E63BF03E93A0750873497236B1CDE6E4D409618A73E96288937FA3876kFL" TargetMode="External"/><Relationship Id="rId69" Type="http://schemas.openxmlformats.org/officeDocument/2006/relationships/hyperlink" Target="consultantplus://offline/ref=0D26B73871CBC82286362AEA7E63BF03E93A0750873497236B1CDE6E4D409618A73E96288937FA3876k2L" TargetMode="External"/><Relationship Id="rId77" Type="http://schemas.openxmlformats.org/officeDocument/2006/relationships/hyperlink" Target="consultantplus://offline/ref=0D26B73871CBC82286362AEA7E63BF03E93A0750873497236B1CDE6E4D409618A73E96288937FA3E76k0L" TargetMode="External"/><Relationship Id="rId8" Type="http://schemas.openxmlformats.org/officeDocument/2006/relationships/hyperlink" Target="mailto:vershinina@glazrayon.ru" TargetMode="External"/><Relationship Id="rId51" Type="http://schemas.openxmlformats.org/officeDocument/2006/relationships/hyperlink" Target="consultantplus://offline/ref=0D26B73871CBC82286362AEA7E63BF03E93A0750873497236B1CDE6E4D409618A73E96288937FA3976k0L" TargetMode="External"/><Relationship Id="rId72" Type="http://schemas.openxmlformats.org/officeDocument/2006/relationships/hyperlink" Target="consultantplus://offline/ref=0D26B73871CBC82286362AEA7E63BF03E93A0750873497236B1CDE6E4D409618A73E96288937FA3E76k2L" TargetMode="External"/><Relationship Id="rId80" Type="http://schemas.openxmlformats.org/officeDocument/2006/relationships/hyperlink" Target="consultantplus://offline/ref=0D26B73871CBC82286362AEA7E63BF03E93A0750873497236B1CDE6E4D409618A73E96288937FA3D76k6L" TargetMode="External"/><Relationship Id="rId85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mailto:uf@glazrayon.ru" TargetMode="External"/><Relationship Id="rId17" Type="http://schemas.openxmlformats.org/officeDocument/2006/relationships/hyperlink" Target="mailto:kozhil-mfc@glazrayon.ru" TargetMode="External"/><Relationship Id="rId25" Type="http://schemas.openxmlformats.org/officeDocument/2006/relationships/hyperlink" Target="http://www.gosuslugi.ru" TargetMode="External"/><Relationship Id="rId33" Type="http://schemas.openxmlformats.org/officeDocument/2006/relationships/image" Target="media/image1.png"/><Relationship Id="rId38" Type="http://schemas.openxmlformats.org/officeDocument/2006/relationships/hyperlink" Target="consultantplus://offline/ref=0D26B73871CBC82286362AEA7E63BF03E93A0750873497236B1CDE6E4D409618A73E96288937FA3A76k0L" TargetMode="External"/><Relationship Id="rId46" Type="http://schemas.openxmlformats.org/officeDocument/2006/relationships/hyperlink" Target="consultantplus://offline/ref=0D26B73871CBC82286362AEA7E63BF03E93A0750873497236B1CDE6E4D409618A73E96288937FA3976k3L" TargetMode="External"/><Relationship Id="rId59" Type="http://schemas.openxmlformats.org/officeDocument/2006/relationships/hyperlink" Target="consultantplus://offline/ref=0D26B73871CBC82286362AEA7E63BF03E93A0750873497236B1CDE6E4D409618A73E96288937FA3876k0L" TargetMode="External"/><Relationship Id="rId67" Type="http://schemas.openxmlformats.org/officeDocument/2006/relationships/hyperlink" Target="consultantplus://offline/ref=0D26B73871CBC82286362AEA7E63BF03E93A0750873497236B1CDE6E4D409618A73E96288937FA3976k4L" TargetMode="External"/><Relationship Id="rId20" Type="http://schemas.openxmlformats.org/officeDocument/2006/relationships/hyperlink" Target="mailto:parzi-mfc@glazrayon.ru" TargetMode="External"/><Relationship Id="rId41" Type="http://schemas.openxmlformats.org/officeDocument/2006/relationships/footer" Target="footer1.xml"/><Relationship Id="rId54" Type="http://schemas.openxmlformats.org/officeDocument/2006/relationships/hyperlink" Target="consultantplus://offline/ref=0D26B73871CBC82286362AEA7E63BF03E93A0750873497236B1CDE6E4D409618A73E96288937FA3876k4L" TargetMode="External"/><Relationship Id="rId62" Type="http://schemas.openxmlformats.org/officeDocument/2006/relationships/hyperlink" Target="consultantplus://offline/ref=0D26B73871CBC82286362AEA7E63BF03E93A0750873497236B1CDE6E4D409618A73E96288937FA3876k0L" TargetMode="External"/><Relationship Id="rId70" Type="http://schemas.openxmlformats.org/officeDocument/2006/relationships/hyperlink" Target="consultantplus://offline/ref=0D26B73871CBC82286362AEA7E63BF03E93A0750873497236B1CDE6E4D409618A73E96288937FA3876k2L" TargetMode="External"/><Relationship Id="rId75" Type="http://schemas.openxmlformats.org/officeDocument/2006/relationships/hyperlink" Target="consultantplus://offline/ref=0D26B73871CBC82286362AEA7E63BF03EA330659853497236B1CDE6E4D409618A73E96288937F73876k2L" TargetMode="External"/><Relationship Id="rId83" Type="http://schemas.openxmlformats.org/officeDocument/2006/relationships/hyperlink" Target="consultantplus://offline/ref=0D26B73871CBC82286362AEA7E63BF03E93A0750873497236B1CDE6E4D409618A73E96288937FA3D76k2L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gulekovo-mfc@glazrayon.ru" TargetMode="External"/><Relationship Id="rId23" Type="http://schemas.openxmlformats.org/officeDocument/2006/relationships/hyperlink" Target="mailto:shtanigurt-mfc@glazrayon.ru" TargetMode="External"/><Relationship Id="rId28" Type="http://schemas.openxmlformats.org/officeDocument/2006/relationships/hyperlink" Target="consultantplus://offline/ref=9849C6F3286D8713832CAC75F23D4F5A1EA435F15681A0B78959B48AC4Q2u2I" TargetMode="External"/><Relationship Id="rId36" Type="http://schemas.openxmlformats.org/officeDocument/2006/relationships/hyperlink" Target="consultantplus://offline/ref=0D26B73871CBC82286362AEA7E63BF03E93A0750873497236B1CDE6E4D409618A73E96288937FA3A76k2L" TargetMode="External"/><Relationship Id="rId49" Type="http://schemas.openxmlformats.org/officeDocument/2006/relationships/hyperlink" Target="consultantplus://offline/ref=0D26B73871CBC82286362AEA7E63BF03E93A0750873497236B1CDE6E4D409618A73E96288937FA3976k0L" TargetMode="External"/><Relationship Id="rId57" Type="http://schemas.openxmlformats.org/officeDocument/2006/relationships/hyperlink" Target="consultantplus://offline/ref=0D26B73871CBC82286362AEA7E63BF03E93A0750873497236B1CDE6E4D409618A73E96288937FA3876k2L" TargetMode="External"/><Relationship Id="rId10" Type="http://schemas.openxmlformats.org/officeDocument/2006/relationships/hyperlink" Target="mailto:blinova@glazrayon.ru" TargetMode="External"/><Relationship Id="rId31" Type="http://schemas.openxmlformats.org/officeDocument/2006/relationships/hyperlink" Target="consultantplus://offline/ref=5A2D2EE30E5549588A74EBD71E8BF8E11F293800AC8F889EBE58EFF1DF22EA4E5369C468tExEM" TargetMode="External"/><Relationship Id="rId44" Type="http://schemas.openxmlformats.org/officeDocument/2006/relationships/hyperlink" Target="consultantplus://offline/ref=0D26B73871CBC82286362AEA7E63BF03E93A0750873497236B1CDE6E4D409618A73E96288937FA3976k4L" TargetMode="External"/><Relationship Id="rId52" Type="http://schemas.openxmlformats.org/officeDocument/2006/relationships/hyperlink" Target="consultantplus://offline/ref=0D26B73871CBC82286362AEA7E63BF03E93A0750873497236B1CDE6E4D409618A73E96288937FA3876k7L" TargetMode="External"/><Relationship Id="rId60" Type="http://schemas.openxmlformats.org/officeDocument/2006/relationships/hyperlink" Target="consultantplus://offline/ref=0D26B73871CBC82286362AEA7E63BF03E93A0750873497236B1CDE6E4D409618A73E96288937FA3876k0L" TargetMode="External"/><Relationship Id="rId65" Type="http://schemas.openxmlformats.org/officeDocument/2006/relationships/hyperlink" Target="consultantplus://offline/ref=0D26B73871CBC82286362AEA7E63BF03E93A0750873497236B1CDE6E4D409618A73E96288937FA3876k2L" TargetMode="External"/><Relationship Id="rId73" Type="http://schemas.openxmlformats.org/officeDocument/2006/relationships/hyperlink" Target="consultantplus://offline/ref=0D26B73871CBC82286362AEA7E63BF03EA330659853497236B1CDE6E4D409618A73E96288937F73A76k5L" TargetMode="External"/><Relationship Id="rId78" Type="http://schemas.openxmlformats.org/officeDocument/2006/relationships/hyperlink" Target="consultantplus://offline/ref=0D26B73871CBC82286362AEA7E63BF03E93A0750873497236B1CDE6E4D409618A73E96288937FA3E76kFL" TargetMode="External"/><Relationship Id="rId81" Type="http://schemas.openxmlformats.org/officeDocument/2006/relationships/hyperlink" Target="consultantplus://offline/ref=0D26B73871CBC82286362AEA7E63BF03E93A0750873497236B1CDE6E4D409618A73E96288937FA3D76k5L" TargetMode="External"/><Relationship Id="rId8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442</TotalTime>
  <Pages>55</Pages>
  <Words>23640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2017-06-20T06:30:00Z</cp:lastPrinted>
  <dcterms:created xsi:type="dcterms:W3CDTF">2017-01-04T09:28:00Z</dcterms:created>
  <dcterms:modified xsi:type="dcterms:W3CDTF">2017-06-20T09:50:00Z</dcterms:modified>
</cp:coreProperties>
</file>