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85" w:rsidRPr="00DA7175" w:rsidRDefault="009B0185" w:rsidP="009B0185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>УТВЕРЖДЕН</w:t>
      </w:r>
    </w:p>
    <w:p w:rsidR="009B0185" w:rsidRPr="00DA7175" w:rsidRDefault="009B0185" w:rsidP="009B0185">
      <w:pPr>
        <w:ind w:hanging="30"/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Постановлением Администрации </w:t>
      </w:r>
      <w:r>
        <w:rPr>
          <w:b/>
          <w:bCs/>
          <w:color w:val="000000"/>
          <w:szCs w:val="20"/>
        </w:rPr>
        <w:t>м</w:t>
      </w:r>
      <w:r w:rsidRPr="00DA7175">
        <w:rPr>
          <w:b/>
          <w:bCs/>
          <w:color w:val="000000"/>
          <w:szCs w:val="20"/>
        </w:rPr>
        <w:t>уници-</w:t>
      </w:r>
    </w:p>
    <w:p w:rsidR="009B0185" w:rsidRPr="00DA7175" w:rsidRDefault="009B0185" w:rsidP="009B0185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пального образования «Глазовский </w:t>
      </w:r>
      <w:r>
        <w:rPr>
          <w:b/>
          <w:bCs/>
          <w:color w:val="000000"/>
          <w:szCs w:val="20"/>
        </w:rPr>
        <w:t>р</w:t>
      </w:r>
      <w:r w:rsidRPr="00DA7175">
        <w:rPr>
          <w:b/>
          <w:bCs/>
          <w:color w:val="000000"/>
          <w:szCs w:val="20"/>
        </w:rPr>
        <w:t xml:space="preserve">айон» </w:t>
      </w:r>
    </w:p>
    <w:p w:rsidR="009B0185" w:rsidRPr="00F83739" w:rsidRDefault="009B0185" w:rsidP="009B0185">
      <w:pPr>
        <w:ind w:hanging="480"/>
        <w:jc w:val="right"/>
        <w:rPr>
          <w:b/>
          <w:bCs/>
          <w:color w:val="FF0000"/>
          <w:szCs w:val="20"/>
        </w:rPr>
      </w:pPr>
      <w:r>
        <w:rPr>
          <w:b/>
          <w:bCs/>
          <w:color w:val="FF0000"/>
          <w:szCs w:val="20"/>
        </w:rPr>
        <w:t>от _________ №___</w:t>
      </w: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9B0185" w:rsidRDefault="009B0185" w:rsidP="009B018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9B0185" w:rsidRPr="003C08AA" w:rsidRDefault="009B0185" w:rsidP="009B0185">
      <w:pPr>
        <w:tabs>
          <w:tab w:val="left" w:pos="851"/>
        </w:tabs>
        <w:spacing w:line="100" w:lineRule="atLeast"/>
        <w:jc w:val="center"/>
        <w:rPr>
          <w:b/>
          <w:bCs/>
        </w:rPr>
      </w:pPr>
      <w:r w:rsidRPr="003C08AA">
        <w:rPr>
          <w:b/>
          <w:bCs/>
        </w:rPr>
        <w:t xml:space="preserve">«Прием заявлений, документов для участия в подпрограмме </w:t>
      </w:r>
    </w:p>
    <w:p w:rsidR="009B0185" w:rsidRPr="003C08AA" w:rsidRDefault="009B0185" w:rsidP="009B0185">
      <w:pPr>
        <w:tabs>
          <w:tab w:val="left" w:pos="851"/>
        </w:tabs>
        <w:spacing w:line="100" w:lineRule="atLeast"/>
        <w:jc w:val="center"/>
        <w:rPr>
          <w:b/>
          <w:bCs/>
        </w:rPr>
      </w:pPr>
      <w:r w:rsidRPr="003C08AA">
        <w:rPr>
          <w:b/>
          <w:bCs/>
        </w:rPr>
        <w:t xml:space="preserve">«Выполнение государственных обязательств по обеспечению </w:t>
      </w:r>
    </w:p>
    <w:p w:rsidR="009B0185" w:rsidRPr="003C08AA" w:rsidRDefault="009B0185" w:rsidP="009B0185">
      <w:pPr>
        <w:tabs>
          <w:tab w:val="left" w:pos="851"/>
        </w:tabs>
        <w:spacing w:line="100" w:lineRule="atLeast"/>
        <w:jc w:val="center"/>
        <w:rPr>
          <w:b/>
        </w:rPr>
      </w:pPr>
      <w:r w:rsidRPr="003C08AA">
        <w:rPr>
          <w:b/>
          <w:bCs/>
        </w:rPr>
        <w:t>жильем категорий граждан, установленных законодательством» федеральной целевой программы «Жилище» на 201</w:t>
      </w:r>
      <w:r w:rsidR="00474A27">
        <w:rPr>
          <w:b/>
          <w:bCs/>
        </w:rPr>
        <w:t>5</w:t>
      </w:r>
      <w:r w:rsidRPr="003C08AA">
        <w:rPr>
          <w:b/>
          <w:bCs/>
        </w:rPr>
        <w:t>-2020 годы»</w:t>
      </w:r>
    </w:p>
    <w:p w:rsidR="009B0185" w:rsidRDefault="009B0185" w:rsidP="009B0185">
      <w:pPr>
        <w:jc w:val="center"/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jc w:val="center"/>
        <w:rPr>
          <w:b/>
          <w:bCs/>
          <w:sz w:val="28"/>
        </w:rPr>
      </w:pPr>
      <w:r w:rsidRPr="00E36205">
        <w:rPr>
          <w:b/>
          <w:bCs/>
          <w:color w:val="000000"/>
          <w:sz w:val="28"/>
        </w:rPr>
        <w:t xml:space="preserve">г. Глазов, </w:t>
      </w:r>
      <w:r>
        <w:rPr>
          <w:b/>
          <w:bCs/>
          <w:sz w:val="28"/>
        </w:rPr>
        <w:t>2017</w:t>
      </w:r>
    </w:p>
    <w:p w:rsidR="009B0185" w:rsidRDefault="009B0185" w:rsidP="009B0185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9B0185" w:rsidRDefault="009B0185" w:rsidP="009B0185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9B0185" w:rsidRDefault="009B0185" w:rsidP="009B0185">
      <w:pPr>
        <w:jc w:val="right"/>
        <w:rPr>
          <w:i/>
          <w:sz w:val="20"/>
        </w:rPr>
      </w:pPr>
      <w:r w:rsidRPr="00F06E14">
        <w:rPr>
          <w:i/>
          <w:sz w:val="20"/>
        </w:rPr>
        <w:t xml:space="preserve">  </w:t>
      </w:r>
    </w:p>
    <w:p w:rsidR="009B0185" w:rsidRPr="00F06E14" w:rsidRDefault="009B0185" w:rsidP="009B0185">
      <w:pPr>
        <w:jc w:val="right"/>
        <w:rPr>
          <w:i/>
        </w:rPr>
      </w:pPr>
      <w:r w:rsidRPr="00F06E14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650"/>
        <w:gridCol w:w="567"/>
      </w:tblGrid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</w:t>
            </w:r>
            <w:r w:rsidRPr="00DA5027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 w:rsidRPr="00DA5027">
              <w:t xml:space="preserve">Предмет регулирования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B0185" w:rsidRPr="00DA5027" w:rsidTr="00C3066C">
        <w:trPr>
          <w:trHeight w:val="80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Круг</w:t>
            </w:r>
            <w:r w:rsidRPr="00DA5027">
              <w:rPr>
                <w:color w:val="000000"/>
              </w:rPr>
              <w:t xml:space="preserve"> заявителей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r w:rsidRPr="00523900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523900" w:rsidRDefault="009B0185" w:rsidP="00C3066C">
            <w:r w:rsidRPr="00523900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II</w:t>
            </w:r>
            <w:r w:rsidRPr="00DA5027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 w:rsidRPr="00DA5027">
              <w:t xml:space="preserve">Наименование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8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 w:rsidRPr="00DA5027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8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 w:rsidRPr="00DA5027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10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11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napToGrid w:val="0"/>
            </w:pPr>
            <w: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C3066C">
            <w:pPr>
              <w:snapToGrid w:val="0"/>
            </w:pPr>
            <w: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C3066C">
            <w:pPr>
              <w:snapToGrid w:val="0"/>
            </w:pPr>
            <w: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16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C3066C">
            <w:pPr>
              <w:snapToGrid w:val="0"/>
            </w:pPr>
            <w: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16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C3066C">
            <w:pPr>
              <w:snapToGrid w:val="0"/>
            </w:pPr>
            <w:r w:rsidRPr="00E973AC"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E973AC" w:rsidRDefault="009B0185" w:rsidP="00C3066C">
            <w:pPr>
              <w:snapToGrid w:val="0"/>
            </w:pPr>
            <w: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r w:rsidRPr="00DA5027">
              <w:t>Показатели доступности и качества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993"/>
              </w:tabs>
            </w:pPr>
            <w:r w:rsidRPr="00DA5027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993"/>
              </w:tabs>
            </w:pPr>
            <w:r w:rsidRPr="00DA5027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993"/>
              </w:tabs>
            </w:pPr>
            <w:r w:rsidRPr="00DA5027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r>
              <w:t>Т</w:t>
            </w:r>
            <w:r w:rsidRPr="00DA5027">
              <w:t>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9B0185" w:rsidRPr="004C4450" w:rsidTr="00C3066C">
        <w:tc>
          <w:tcPr>
            <w:tcW w:w="570" w:type="dxa"/>
            <w:shd w:val="clear" w:color="auto" w:fill="auto"/>
          </w:tcPr>
          <w:p w:rsidR="009B0185" w:rsidRPr="004C4450" w:rsidRDefault="009B0185" w:rsidP="00C3066C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C3066C">
            <w:pPr>
              <w:rPr>
                <w:b/>
              </w:rPr>
            </w:pPr>
          </w:p>
          <w:p w:rsidR="009B0185" w:rsidRPr="004C4450" w:rsidRDefault="009B0185" w:rsidP="00C3066C">
            <w:pPr>
              <w:rPr>
                <w:b/>
                <w:caps/>
              </w:rPr>
            </w:pPr>
            <w:r w:rsidRPr="004C4450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III</w:t>
            </w:r>
            <w:r w:rsidRPr="004C4450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И В МНОГОФУНКЦИОНАЛЬНЫХ ЦЕНТРАХ ПРЕДОСТАВЛЕНИЯ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4C4450" w:rsidRDefault="009B0185" w:rsidP="00C3066C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9B0185" w:rsidRPr="004C4450" w:rsidRDefault="009B0185" w:rsidP="00C3066C">
            <w:pPr>
              <w:shd w:val="clear" w:color="auto" w:fill="FFFFFF"/>
              <w:jc w:val="center"/>
              <w:rPr>
                <w:b/>
              </w:rPr>
            </w:pPr>
          </w:p>
          <w:p w:rsidR="009B0185" w:rsidRPr="004C4450" w:rsidRDefault="009B0185" w:rsidP="00C3066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9B0185" w:rsidRPr="004C4450" w:rsidRDefault="009B0185" w:rsidP="00C3066C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1995"/>
              </w:tabs>
            </w:pPr>
            <w:r w:rsidRPr="00DA5027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3660"/>
              </w:tabs>
            </w:pPr>
            <w:r w:rsidRPr="00DA5027">
              <w:t>Индивидуальное консультирование заявителя, в том числе разъяснение</w:t>
            </w:r>
            <w:r>
              <w:t xml:space="preserve"> </w:t>
            </w:r>
            <w:r w:rsidRPr="00DA5027">
              <w:t>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23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24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Формирование и направление межведомственных запросов в организации, участвующие в предоставлении муниципальной услуги, контроль за получением ответов на межведомственный запрос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25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27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28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C3066C">
            <w:pPr>
              <w:autoSpaceDE w:val="0"/>
              <w:rPr>
                <w:b/>
              </w:rPr>
            </w:pPr>
          </w:p>
          <w:p w:rsidR="009B0185" w:rsidRPr="004C4450" w:rsidRDefault="009B0185" w:rsidP="00C3066C">
            <w:pPr>
              <w:autoSpaceDE w:val="0"/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IV</w:t>
            </w:r>
            <w:r w:rsidRPr="004C4450">
              <w:rPr>
                <w:b/>
              </w:rPr>
              <w:t>. ФОРМЫ КОНТРОЛЯ ЗА ИСПОЛНЕНИЕМ АДМИНИСТРАТИВНОГО РЕГЛАМЕНТА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r w:rsidRPr="004C4450">
      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32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r w:rsidRPr="004C4450">
    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33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r w:rsidRPr="004C4450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34</w:t>
            </w:r>
          </w:p>
        </w:tc>
      </w:tr>
      <w:tr w:rsidR="009B0185" w:rsidRPr="00DA5027" w:rsidTr="00C3066C"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r w:rsidRPr="004C4450">
              <w:t xml:space="preserve">Положения, характеризующие требования к порядку и формам контроля </w:t>
            </w:r>
            <w:r>
              <w:t xml:space="preserve"> </w:t>
            </w:r>
            <w:r w:rsidRPr="004C4450">
              <w:t>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34</w:t>
            </w:r>
          </w:p>
        </w:tc>
      </w:tr>
      <w:tr w:rsidR="009B0185" w:rsidRPr="00D306D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306D7" w:rsidRDefault="009B0185" w:rsidP="00C3066C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306D7" w:rsidRDefault="009B0185" w:rsidP="00C3066C">
            <w:pPr>
              <w:rPr>
                <w:b/>
              </w:rPr>
            </w:pPr>
          </w:p>
          <w:p w:rsidR="009B0185" w:rsidRPr="00D306D7" w:rsidRDefault="009B0185" w:rsidP="00C3066C">
            <w:pPr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D306D7">
              <w:rPr>
                <w:b/>
                <w:lang w:val="en-US"/>
              </w:rPr>
              <w:t>V</w:t>
            </w:r>
            <w:r w:rsidRPr="00D306D7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306D7" w:rsidRDefault="009B0185" w:rsidP="00C3066C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B0185" w:rsidRPr="00D306D7" w:rsidRDefault="009B0185" w:rsidP="00C3066C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9B0185" w:rsidRPr="00D306D7" w:rsidRDefault="009B0185" w:rsidP="00C3066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  <w:p w:rsidR="009B0185" w:rsidRPr="00D306D7" w:rsidRDefault="009B0185" w:rsidP="00C3066C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</w:pPr>
            <w:r w:rsidRPr="004C4450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0"/>
              </w:tabs>
              <w:rPr>
                <w:bCs/>
              </w:rPr>
            </w:pPr>
            <w:r w:rsidRPr="004C4450">
              <w:rPr>
                <w:bCs/>
              </w:rPr>
              <w:t>Предмет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C3066C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9B0185" w:rsidRPr="004C4450" w:rsidTr="00C3066C">
        <w:trPr>
          <w:trHeight w:val="23"/>
        </w:trPr>
        <w:tc>
          <w:tcPr>
            <w:tcW w:w="9220" w:type="dxa"/>
            <w:gridSpan w:val="2"/>
            <w:shd w:val="clear" w:color="auto" w:fill="auto"/>
          </w:tcPr>
          <w:p w:rsidR="009B0185" w:rsidRPr="004C4450" w:rsidRDefault="009B0185" w:rsidP="00C3066C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B0185" w:rsidRPr="004C4450" w:rsidRDefault="009B0185" w:rsidP="00C3066C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450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4C4450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rPr>
                <w:color w:val="000000"/>
              </w:rPr>
            </w:pPr>
            <w:r w:rsidRPr="00DA5027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1260"/>
              </w:tabs>
              <w:rPr>
                <w:color w:val="000000"/>
              </w:rPr>
            </w:pPr>
            <w:r w:rsidRPr="00DA5027">
      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851"/>
              </w:tabs>
            </w:pPr>
            <w:r w:rsidRPr="00DA5027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pStyle w:val="a8"/>
              <w:widowControl w:val="0"/>
              <w:spacing w:after="0"/>
            </w:pPr>
            <w:r w:rsidRPr="00DA5027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pStyle w:val="a7"/>
              <w:spacing w:before="0" w:after="0"/>
            </w:pPr>
            <w:r w:rsidRPr="00DA5027"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suppressAutoHyphens w:val="0"/>
              <w:autoSpaceDE w:val="0"/>
              <w:autoSpaceDN w:val="0"/>
              <w:adjustRightInd w:val="0"/>
            </w:pPr>
            <w:r w:rsidRPr="00DA5027">
              <w:rPr>
                <w:lang w:eastAsia="ru-RU"/>
              </w:rPr>
              <w:t xml:space="preserve">Форма межведомственного запроса, направляемого в </w:t>
            </w:r>
            <w:r w:rsidRPr="00DA5027">
              <w:t xml:space="preserve">организации, участвующие в предоставлении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</w:tr>
      <w:tr w:rsidR="009B0185" w:rsidRPr="00DA5027" w:rsidTr="00C3066C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C3066C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C3066C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жалобы на действия (бездействие) Администрации Глазовского района, ее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C3066C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</w:tr>
    </w:tbl>
    <w:p w:rsidR="009B0185" w:rsidRDefault="009B0185" w:rsidP="009B0185">
      <w:pPr>
        <w:jc w:val="center"/>
        <w:rPr>
          <w:b/>
        </w:rPr>
      </w:pPr>
    </w:p>
    <w:p w:rsidR="009B0185" w:rsidRPr="000154A5" w:rsidRDefault="009B0185" w:rsidP="009B0185">
      <w:pPr>
        <w:jc w:val="center"/>
        <w:rPr>
          <w:b/>
        </w:rPr>
      </w:pPr>
      <w:r w:rsidRPr="000154A5">
        <w:rPr>
          <w:b/>
        </w:rPr>
        <w:lastRenderedPageBreak/>
        <w:t xml:space="preserve">Раздел </w:t>
      </w:r>
      <w:r w:rsidRPr="000154A5">
        <w:rPr>
          <w:b/>
          <w:lang w:val="en-US"/>
        </w:rPr>
        <w:t>I</w:t>
      </w:r>
      <w:r w:rsidRPr="000154A5">
        <w:rPr>
          <w:b/>
        </w:rPr>
        <w:t>. ОБЩИЕ ПОЛОЖЕНИЯ</w:t>
      </w:r>
    </w:p>
    <w:p w:rsidR="009B0185" w:rsidRDefault="009B0185" w:rsidP="009B0185">
      <w:pPr>
        <w:jc w:val="center"/>
        <w:rPr>
          <w:b/>
        </w:rPr>
      </w:pPr>
    </w:p>
    <w:p w:rsidR="009B0185" w:rsidRPr="000154A5" w:rsidRDefault="009B0185" w:rsidP="009B0185">
      <w:pPr>
        <w:jc w:val="center"/>
        <w:rPr>
          <w:b/>
        </w:rPr>
      </w:pPr>
    </w:p>
    <w:p w:rsidR="009B0185" w:rsidRPr="000154A5" w:rsidRDefault="009B0185" w:rsidP="009B0185">
      <w:pPr>
        <w:jc w:val="center"/>
        <w:rPr>
          <w:b/>
        </w:rPr>
      </w:pPr>
      <w:r w:rsidRPr="000154A5">
        <w:rPr>
          <w:b/>
        </w:rPr>
        <w:t>Предмет регулирования</w:t>
      </w:r>
    </w:p>
    <w:p w:rsidR="009B0185" w:rsidRPr="008F20ED" w:rsidRDefault="009B0185" w:rsidP="009B0185">
      <w:pPr>
        <w:jc w:val="both"/>
      </w:pPr>
    </w:p>
    <w:p w:rsidR="009B0185" w:rsidRDefault="009B0185" w:rsidP="009B0185">
      <w:pPr>
        <w:pStyle w:val="1"/>
        <w:ind w:left="0" w:firstLine="708"/>
        <w:rPr>
          <w:b w:val="0"/>
          <w:color w:val="000000"/>
          <w:sz w:val="24"/>
          <w:szCs w:val="24"/>
        </w:rPr>
      </w:pPr>
      <w:r w:rsidRPr="00932E76">
        <w:rPr>
          <w:sz w:val="24"/>
          <w:szCs w:val="24"/>
        </w:rPr>
        <w:t>1.</w:t>
      </w:r>
      <w:r>
        <w:rPr>
          <w:b w:val="0"/>
          <w:sz w:val="24"/>
          <w:szCs w:val="24"/>
        </w:rPr>
        <w:t xml:space="preserve"> Административный регламент предоставления муниципальной услуги </w:t>
      </w:r>
      <w:r w:rsidRPr="003C735C">
        <w:rPr>
          <w:sz w:val="24"/>
          <w:szCs w:val="24"/>
        </w:rPr>
        <w:t>«Прием заявлений, документов для участия в подпрограмме «Выполнение государственных обязательств по обеспечению жильем категорий граждан, установленных законодательством» федеральной це</w:t>
      </w:r>
      <w:r w:rsidR="00474A27">
        <w:rPr>
          <w:sz w:val="24"/>
          <w:szCs w:val="24"/>
        </w:rPr>
        <w:t>левой программы «Жилище» на 2015</w:t>
      </w:r>
      <w:r w:rsidRPr="003C735C">
        <w:rPr>
          <w:sz w:val="24"/>
          <w:szCs w:val="24"/>
        </w:rPr>
        <w:t>- 2020 годы»</w:t>
      </w:r>
      <w:r>
        <w:rPr>
          <w:b w:val="0"/>
          <w:sz w:val="24"/>
          <w:szCs w:val="24"/>
        </w:rPr>
        <w:t xml:space="preserve">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</w:t>
      </w:r>
      <w:r w:rsidRPr="00717E18">
        <w:rPr>
          <w:b w:val="0"/>
          <w:sz w:val="24"/>
          <w:szCs w:val="24"/>
        </w:rPr>
        <w:t xml:space="preserve">административных </w:t>
      </w:r>
      <w:r>
        <w:rPr>
          <w:b w:val="0"/>
          <w:sz w:val="24"/>
          <w:szCs w:val="24"/>
        </w:rPr>
        <w:t xml:space="preserve">действий (административных процедур) при осуществлении предоставления муниципальной услуги, а также </w:t>
      </w:r>
      <w:r w:rsidRPr="00E10917">
        <w:rPr>
          <w:b w:val="0"/>
          <w:color w:val="000000"/>
          <w:sz w:val="24"/>
          <w:szCs w:val="24"/>
        </w:rPr>
        <w:t xml:space="preserve">соблюдения </w:t>
      </w:r>
      <w:r>
        <w:rPr>
          <w:b w:val="0"/>
          <w:color w:val="000000"/>
          <w:sz w:val="24"/>
          <w:szCs w:val="24"/>
        </w:rPr>
        <w:t>следующих основных</w:t>
      </w:r>
      <w:r w:rsidRPr="00E10917">
        <w:rPr>
          <w:b w:val="0"/>
          <w:color w:val="000000"/>
          <w:sz w:val="24"/>
          <w:szCs w:val="24"/>
        </w:rPr>
        <w:t xml:space="preserve"> принципов предоставления муниципальных услуг</w:t>
      </w:r>
      <w:r>
        <w:rPr>
          <w:b w:val="0"/>
          <w:color w:val="000000"/>
          <w:sz w:val="24"/>
          <w:szCs w:val="24"/>
        </w:rPr>
        <w:t>:</w:t>
      </w:r>
    </w:p>
    <w:p w:rsidR="009B0185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0528E">
        <w:rPr>
          <w:color w:val="000000"/>
        </w:rPr>
        <w:t>правомерност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9B0185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Pr="001B405E">
        <w:rPr>
          <w:color w:val="000000"/>
        </w:rPr>
        <w:t>заявительн</w:t>
      </w:r>
      <w:r>
        <w:rPr>
          <w:color w:val="000000"/>
        </w:rPr>
        <w:t>ого</w:t>
      </w:r>
      <w:r w:rsidRPr="001B405E">
        <w:rPr>
          <w:color w:val="000000"/>
        </w:rPr>
        <w:t xml:space="preserve"> порядк</w:t>
      </w:r>
      <w:r>
        <w:rPr>
          <w:color w:val="000000"/>
        </w:rPr>
        <w:t>а</w:t>
      </w:r>
      <w:r w:rsidRPr="001B405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1B405E">
        <w:rPr>
          <w:color w:val="000000"/>
        </w:rPr>
        <w:t>униципальн</w:t>
      </w:r>
      <w:r>
        <w:rPr>
          <w:color w:val="000000"/>
        </w:rPr>
        <w:t>ой</w:t>
      </w:r>
      <w:r w:rsidRPr="001B405E">
        <w:rPr>
          <w:color w:val="000000"/>
        </w:rPr>
        <w:t xml:space="preserve"> услуг</w:t>
      </w:r>
      <w:r>
        <w:rPr>
          <w:color w:val="000000"/>
        </w:rPr>
        <w:t>и</w:t>
      </w:r>
      <w:r w:rsidRPr="001B405E">
        <w:rPr>
          <w:color w:val="000000"/>
        </w:rPr>
        <w:t>;</w:t>
      </w:r>
    </w:p>
    <w:p w:rsidR="009B0185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Pr="00D0528E">
        <w:rPr>
          <w:color w:val="000000"/>
        </w:rPr>
        <w:t>открытост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деятельности органов местного самоуправления;</w:t>
      </w:r>
    </w:p>
    <w:p w:rsidR="009B0185" w:rsidRPr="00D0528E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0528E">
        <w:rPr>
          <w:color w:val="000000"/>
        </w:rPr>
        <w:t>доступност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услуги, в том </w:t>
      </w:r>
      <w:r>
        <w:rPr>
          <w:color w:val="000000"/>
        </w:rPr>
        <w:t xml:space="preserve">числе для лиц с ограниченными </w:t>
      </w:r>
      <w:r w:rsidRPr="00D0528E">
        <w:rPr>
          <w:color w:val="000000"/>
        </w:rPr>
        <w:t>возможностями;</w:t>
      </w:r>
    </w:p>
    <w:p w:rsidR="009B0185" w:rsidRPr="00D0528E" w:rsidRDefault="009B0185" w:rsidP="009B0185">
      <w:pPr>
        <w:tabs>
          <w:tab w:val="left" w:pos="540"/>
        </w:tabs>
        <w:ind w:firstLine="709"/>
        <w:jc w:val="both"/>
        <w:rPr>
          <w:color w:val="000000"/>
        </w:rPr>
      </w:pPr>
      <w:r w:rsidRPr="00932E76">
        <w:rPr>
          <w:b/>
          <w:color w:val="000000"/>
        </w:rPr>
        <w:t>2.</w:t>
      </w:r>
      <w:r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9B0185" w:rsidRPr="00D0528E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</w:t>
      </w:r>
      <w:r w:rsidRPr="00D0528E">
        <w:rPr>
          <w:color w:val="000000"/>
        </w:rPr>
        <w:t xml:space="preserve"> </w:t>
      </w:r>
      <w:r>
        <w:rPr>
          <w:color w:val="000000"/>
        </w:rPr>
        <w:t>м</w:t>
      </w:r>
      <w:r w:rsidRPr="00D0528E">
        <w:rPr>
          <w:color w:val="000000"/>
        </w:rPr>
        <w:t>униципальн</w:t>
      </w:r>
      <w:r>
        <w:rPr>
          <w:color w:val="000000"/>
        </w:rPr>
        <w:t>ой</w:t>
      </w:r>
      <w:r w:rsidRPr="00D0528E">
        <w:rPr>
          <w:color w:val="000000"/>
        </w:rPr>
        <w:t xml:space="preserve"> услуг</w:t>
      </w:r>
      <w:r>
        <w:rPr>
          <w:color w:val="000000"/>
        </w:rPr>
        <w:t>и</w:t>
      </w:r>
      <w:r w:rsidRPr="00D0528E">
        <w:rPr>
          <w:color w:val="000000"/>
        </w:rPr>
        <w:t xml:space="preserve"> в соответствии со стандартом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9B0185" w:rsidRPr="00D0528E" w:rsidRDefault="009B0185" w:rsidP="009B0185">
      <w:pPr>
        <w:ind w:firstLine="708"/>
        <w:jc w:val="both"/>
        <w:rPr>
          <w:color w:val="000000"/>
        </w:rPr>
      </w:pPr>
      <w:r>
        <w:rPr>
          <w:color w:val="000000"/>
        </w:rPr>
        <w:t>2) получение полной, актуальной и</w:t>
      </w:r>
      <w:r w:rsidRPr="00D0528E">
        <w:rPr>
          <w:color w:val="000000"/>
        </w:rPr>
        <w:t xml:space="preserve"> достоверн</w:t>
      </w:r>
      <w:r>
        <w:rPr>
          <w:color w:val="000000"/>
        </w:rPr>
        <w:t>ой</w:t>
      </w:r>
      <w:r w:rsidRPr="00D0528E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D0528E">
        <w:rPr>
          <w:color w:val="000000"/>
        </w:rPr>
        <w:t xml:space="preserve"> о порядке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</w:t>
      </w:r>
      <w:r>
        <w:rPr>
          <w:color w:val="000000"/>
        </w:rPr>
        <w:t>услуги</w:t>
      </w:r>
      <w:r w:rsidRPr="00D0528E">
        <w:rPr>
          <w:color w:val="000000"/>
        </w:rPr>
        <w:t xml:space="preserve">; </w:t>
      </w:r>
    </w:p>
    <w:p w:rsidR="009B0185" w:rsidRPr="00D0528E" w:rsidRDefault="009B0185" w:rsidP="009B0185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</w:t>
      </w:r>
      <w:r w:rsidRPr="00D0528E">
        <w:rPr>
          <w:color w:val="000000"/>
        </w:rPr>
        <w:t xml:space="preserve"> по принципу «одного окна»</w:t>
      </w:r>
      <w:r>
        <w:rPr>
          <w:color w:val="000000"/>
        </w:rPr>
        <w:t xml:space="preserve"> и</w:t>
      </w:r>
      <w:r w:rsidRPr="00D0528E">
        <w:rPr>
          <w:color w:val="000000"/>
        </w:rPr>
        <w:t xml:space="preserve"> в электронной форме</w:t>
      </w:r>
      <w:r>
        <w:rPr>
          <w:color w:val="000000"/>
        </w:rPr>
        <w:t>,</w:t>
      </w:r>
      <w:r w:rsidRPr="004E628B">
        <w:rPr>
          <w:color w:val="000000"/>
        </w:rPr>
        <w:t xml:space="preserve"> </w:t>
      </w:r>
      <w:r w:rsidRPr="00D0528E">
        <w:rPr>
          <w:color w:val="000000"/>
        </w:rPr>
        <w:t xml:space="preserve">если это не запрещено </w:t>
      </w:r>
      <w:r>
        <w:rPr>
          <w:color w:val="000000"/>
        </w:rPr>
        <w:t>действующим законодательством;</w:t>
      </w:r>
    </w:p>
    <w:p w:rsidR="009B0185" w:rsidRPr="00D0528E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>4) реализация</w:t>
      </w:r>
      <w:r w:rsidRPr="00D0528E">
        <w:rPr>
          <w:color w:val="000000"/>
        </w:rPr>
        <w:t xml:space="preserve"> прав</w:t>
      </w:r>
      <w:r>
        <w:rPr>
          <w:color w:val="000000"/>
        </w:rPr>
        <w:t>а заявителей</w:t>
      </w:r>
      <w:r w:rsidRPr="00D0528E">
        <w:rPr>
          <w:color w:val="000000"/>
        </w:rPr>
        <w:t xml:space="preserve"> на досудебное (внесудебное) рассмотрение жалоб (претен</w:t>
      </w:r>
      <w:r>
        <w:rPr>
          <w:color w:val="000000"/>
        </w:rPr>
        <w:t>зий) в процессе предоставления м</w:t>
      </w:r>
      <w:r w:rsidRPr="00D0528E">
        <w:rPr>
          <w:color w:val="000000"/>
        </w:rPr>
        <w:t>униципальной услуги.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jc w:val="center"/>
        <w:rPr>
          <w:b/>
        </w:rPr>
      </w:pPr>
    </w:p>
    <w:p w:rsidR="009B0185" w:rsidRPr="00E973AC" w:rsidRDefault="009B0185" w:rsidP="009B0185">
      <w:pPr>
        <w:jc w:val="center"/>
        <w:rPr>
          <w:b/>
        </w:rPr>
      </w:pPr>
      <w:r w:rsidRPr="00E973AC">
        <w:rPr>
          <w:b/>
        </w:rPr>
        <w:t>Круг заявителей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</w:pPr>
      <w:r w:rsidRPr="00932E76">
        <w:rPr>
          <w:b/>
        </w:rPr>
        <w:t>3.</w:t>
      </w:r>
      <w:r>
        <w:t xml:space="preserve"> В качестве нуждающихся в улучшении жилищных условий могут быть поставлены на очередь граждане  Российской Федерации</w:t>
      </w:r>
      <w:r w:rsidRPr="00A4744E">
        <w:t>,</w:t>
      </w:r>
      <w:r>
        <w:t xml:space="preserve"> признанные таковыми по основаниям статьи 51 Жилищного кодекса Российской Федерации.</w:t>
      </w:r>
    </w:p>
    <w:p w:rsidR="009B0185" w:rsidRDefault="009B0185" w:rsidP="009B0185">
      <w:pPr>
        <w:jc w:val="both"/>
      </w:pPr>
      <w:r>
        <w:tab/>
        <w:t xml:space="preserve">Принятие на учет недееспособных граждан осуществляется на основании заявлений о принятии на учет, поданных их законными представителями. </w:t>
      </w:r>
    </w:p>
    <w:p w:rsidR="009B0185" w:rsidRPr="001E16C7" w:rsidRDefault="009B0185" w:rsidP="009B0185">
      <w:pPr>
        <w:jc w:val="both"/>
        <w:rPr>
          <w:bCs/>
        </w:rPr>
      </w:pPr>
      <w:r>
        <w:t xml:space="preserve">        </w:t>
      </w:r>
      <w:r>
        <w:tab/>
      </w:r>
      <w:r>
        <w:rPr>
          <w:bCs/>
        </w:rPr>
        <w:t xml:space="preserve"> </w:t>
      </w:r>
      <w:r w:rsidRPr="001E16C7">
        <w:t>Право на получение социальной выплаты, удостоверяемой сертификатом, в рамках подпрограммы имеют следующие категории граждан Российской Феде</w:t>
      </w:r>
      <w:r>
        <w:t>рации:</w:t>
      </w:r>
    </w:p>
    <w:p w:rsidR="009B0185" w:rsidRPr="001E16C7" w:rsidRDefault="009B0185" w:rsidP="009B0185">
      <w:pPr>
        <w:autoSpaceDE w:val="0"/>
        <w:autoSpaceDN w:val="0"/>
        <w:adjustRightInd w:val="0"/>
        <w:ind w:firstLine="540"/>
        <w:jc w:val="both"/>
      </w:pPr>
      <w:r w:rsidRPr="001E16C7">
        <w:t xml:space="preserve">е) граждане,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лица, вставшие на учет в качестве нуждающихся в улучшении жилищных условий, имеющие право на обеспечение жильем за счет средств федерального бюджета в соответствии со </w:t>
      </w:r>
      <w:hyperlink r:id="rId8" w:history="1">
        <w:r w:rsidRPr="001E16C7">
          <w:rPr>
            <w:color w:val="0000FF"/>
          </w:rPr>
          <w:t>статьями 14</w:t>
        </w:r>
      </w:hyperlink>
      <w:r w:rsidRPr="001E16C7">
        <w:t xml:space="preserve">, </w:t>
      </w:r>
      <w:hyperlink r:id="rId9" w:history="1">
        <w:r w:rsidRPr="001E16C7">
          <w:rPr>
            <w:color w:val="0000FF"/>
          </w:rPr>
          <w:t>15</w:t>
        </w:r>
      </w:hyperlink>
      <w:r w:rsidRPr="001E16C7">
        <w:t xml:space="preserve">, </w:t>
      </w:r>
      <w:hyperlink r:id="rId10" w:history="1">
        <w:r w:rsidRPr="001E16C7">
          <w:rPr>
            <w:color w:val="0000FF"/>
          </w:rPr>
          <w:t>16</w:t>
        </w:r>
      </w:hyperlink>
      <w:r w:rsidRPr="001E16C7">
        <w:t xml:space="preserve">, </w:t>
      </w:r>
      <w:hyperlink r:id="rId11" w:history="1">
        <w:r w:rsidRPr="001E16C7">
          <w:rPr>
            <w:color w:val="0000FF"/>
          </w:rPr>
          <w:t>17</w:t>
        </w:r>
      </w:hyperlink>
      <w:r w:rsidRPr="001E16C7">
        <w:t xml:space="preserve"> и </w:t>
      </w:r>
      <w:hyperlink r:id="rId12" w:history="1">
        <w:r w:rsidRPr="001E16C7">
          <w:rPr>
            <w:color w:val="0000FF"/>
          </w:rPr>
          <w:t>22</w:t>
        </w:r>
      </w:hyperlink>
      <w:r w:rsidRPr="001E16C7">
        <w:t xml:space="preserve"> Закона Российской Федерации от 15 мая 1991 г. N 1244-1 "О социальной защите граждан, подвергшихся воздействию радиации вследствие катастрофы на Чернобыльской АЭС", Федеральным </w:t>
      </w:r>
      <w:hyperlink r:id="rId13" w:history="1">
        <w:r w:rsidRPr="001E16C7">
          <w:rPr>
            <w:color w:val="0000FF"/>
          </w:rPr>
          <w:t>законом</w:t>
        </w:r>
      </w:hyperlink>
      <w:r w:rsidRPr="001E16C7">
        <w:t xml:space="preserve"> от 26 ноября 1998 г.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</w:t>
      </w:r>
      <w:hyperlink r:id="rId14" w:history="1">
        <w:r w:rsidRPr="001E16C7">
          <w:rPr>
            <w:color w:val="0000FF"/>
          </w:rPr>
          <w:t>Постановлением</w:t>
        </w:r>
      </w:hyperlink>
      <w:r w:rsidRPr="001E16C7">
        <w:t xml:space="preserve"> Верховного Совета Российской Федерации от 27 декабря 1991 г.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риска;</w:t>
      </w:r>
    </w:p>
    <w:p w:rsidR="009B0185" w:rsidRPr="001E16C7" w:rsidRDefault="009B0185" w:rsidP="009B0185">
      <w:pPr>
        <w:autoSpaceDE w:val="0"/>
        <w:autoSpaceDN w:val="0"/>
        <w:adjustRightInd w:val="0"/>
        <w:ind w:firstLine="540"/>
        <w:jc w:val="both"/>
      </w:pPr>
      <w:r w:rsidRPr="001E16C7">
        <w:lastRenderedPageBreak/>
        <w:t>ж) граждане, признанные в установленном порядке вынужденными переселенцами, не обеспеченные жилыми помещениями для постоянного проживания и включенные территориальными органами федерального органа исполнительной власти, уполномоченного на осуществление функций по контролю и надзору в сфере миграции, в сводные списки вынужденных переселенцев, состоящих в органах местного самоуправления на учете в качестве нуждающихся в жилых помещениях;</w:t>
      </w:r>
    </w:p>
    <w:p w:rsidR="009B0185" w:rsidRPr="001E16C7" w:rsidRDefault="009B0185" w:rsidP="009B0185">
      <w:pPr>
        <w:autoSpaceDE w:val="0"/>
        <w:autoSpaceDN w:val="0"/>
        <w:adjustRightInd w:val="0"/>
        <w:ind w:firstLine="540"/>
        <w:jc w:val="both"/>
      </w:pPr>
      <w:r w:rsidRPr="001E16C7">
        <w:t xml:space="preserve">з) граждане, выезжающие (выехавшие) из районов Крайнего Севера и приравненных к ним местностей, имеющие право на получение социальной выплаты в соответствии с Федеральным </w:t>
      </w:r>
      <w:hyperlink r:id="rId15" w:history="1">
        <w:r w:rsidRPr="001E16C7">
          <w:rPr>
            <w:color w:val="0000FF"/>
          </w:rPr>
          <w:t>законом</w:t>
        </w:r>
      </w:hyperlink>
      <w:r w:rsidRPr="001E16C7">
        <w:t xml:space="preserve"> "О жилищных субсидиях гражданам, выезжающим из районов Крайнего Севера и приравненных к ним местностей";</w:t>
      </w:r>
    </w:p>
    <w:p w:rsidR="009B0185" w:rsidRPr="001E16C7" w:rsidRDefault="009B0185" w:rsidP="009B0185">
      <w:pPr>
        <w:autoSpaceDE w:val="0"/>
        <w:autoSpaceDN w:val="0"/>
        <w:adjustRightInd w:val="0"/>
        <w:ind w:firstLine="540"/>
        <w:jc w:val="both"/>
      </w:pPr>
      <w:r w:rsidRPr="001E16C7">
        <w:t xml:space="preserve">и) граждане, выезжающие из населенных пунктов (в том числе из городов, поселков), с полярных станций, находящихся в районах Крайнего Севера и приравненных к ним местностях и закрывающихся в соответствии с законодательством Российской Федерации на основании решений органов государственной власти субъектов Российской Федерации по </w:t>
      </w:r>
      <w:hyperlink r:id="rId16" w:history="1">
        <w:r w:rsidRPr="001E16C7">
          <w:rPr>
            <w:color w:val="0000FF"/>
          </w:rPr>
          <w:t>согласованию</w:t>
        </w:r>
      </w:hyperlink>
      <w:r w:rsidRPr="001E16C7">
        <w:t xml:space="preserve"> с Правительством Российской Федерации (далее - закрывающиеся населенные пункты), имеющие право на получение социальной выплаты в соответствии с Федеральным </w:t>
      </w:r>
      <w:hyperlink r:id="rId17" w:history="1">
        <w:r w:rsidRPr="001E16C7">
          <w:rPr>
            <w:color w:val="0000FF"/>
          </w:rPr>
          <w:t>законом</w:t>
        </w:r>
      </w:hyperlink>
      <w:r w:rsidRPr="001E16C7">
        <w:t xml:space="preserve"> "О жилищных субсидиях гражданам, выезжающим из закрывающихся населенных пунктов в районах Крайнего Севера и приравненных к ним местностях";</w:t>
      </w:r>
    </w:p>
    <w:p w:rsidR="009B0185" w:rsidRDefault="009B0185" w:rsidP="009B0185"/>
    <w:p w:rsidR="009B0185" w:rsidRDefault="009B0185" w:rsidP="009B0185">
      <w:pPr>
        <w:jc w:val="both"/>
        <w:rPr>
          <w:b/>
        </w:rPr>
      </w:pPr>
    </w:p>
    <w:p w:rsidR="009B0185" w:rsidRPr="00A929B2" w:rsidRDefault="009B0185" w:rsidP="009B0185">
      <w:pPr>
        <w:jc w:val="center"/>
        <w:rPr>
          <w:b/>
        </w:rPr>
      </w:pPr>
      <w:r w:rsidRPr="00A929B2">
        <w:rPr>
          <w:b/>
        </w:rPr>
        <w:t xml:space="preserve">Информация о месте нахождения и графике работы </w:t>
      </w:r>
    </w:p>
    <w:p w:rsidR="009B0185" w:rsidRPr="00A929B2" w:rsidRDefault="009B0185" w:rsidP="009B0185">
      <w:pPr>
        <w:jc w:val="center"/>
        <w:rPr>
          <w:b/>
        </w:rPr>
      </w:pPr>
      <w:r w:rsidRPr="00A929B2">
        <w:rPr>
          <w:b/>
        </w:rPr>
        <w:t>исполнителя муниципальной услуги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pStyle w:val="a7"/>
        <w:spacing w:before="0" w:after="0"/>
        <w:ind w:firstLine="708"/>
        <w:jc w:val="both"/>
      </w:pPr>
      <w:r w:rsidRPr="00932E76">
        <w:rPr>
          <w:b/>
        </w:rPr>
        <w:t>4.</w:t>
      </w:r>
      <w:r>
        <w:t xml:space="preserve"> </w:t>
      </w:r>
      <w:r w:rsidRPr="000A29AD">
        <w:t>Исполнителем</w:t>
      </w:r>
      <w:r>
        <w:t xml:space="preserve">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9B0185" w:rsidRPr="00521CDF" w:rsidRDefault="009B0185" w:rsidP="009B0185">
      <w:pPr>
        <w:pStyle w:val="a7"/>
        <w:spacing w:before="0" w:after="0"/>
        <w:ind w:firstLine="708"/>
        <w:jc w:val="both"/>
      </w:pPr>
      <w:r>
        <w:t xml:space="preserve">Структурным подразделением Администрации Глазовского района, ответственным за </w:t>
      </w:r>
      <w:r w:rsidRPr="00521CDF">
        <w:t xml:space="preserve">предоставление муниципальной услуги, является отдел </w:t>
      </w:r>
      <w:r>
        <w:t>жилищно-коммунального хозяйства, транспорта и связи</w:t>
      </w:r>
      <w:r w:rsidRPr="00521CDF">
        <w:t xml:space="preserve">.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 w:rsidRPr="00932E76">
        <w:rPr>
          <w:b/>
        </w:rPr>
        <w:t>5.</w:t>
      </w:r>
      <w: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</w:t>
      </w:r>
      <w:r w:rsidRPr="00EA57CB">
        <w:t>территориально обособленных структурных подразделени</w:t>
      </w:r>
      <w:r>
        <w:t>ях</w:t>
      </w:r>
      <w:r w:rsidRPr="00EA57CB">
        <w:t xml:space="preserve"> </w:t>
      </w:r>
      <w:r>
        <w:t>автономного учреждения</w:t>
      </w:r>
      <w:r w:rsidRPr="00EA57CB">
        <w:t xml:space="preserve"> «Многофункциональный центр предоставления государственных и муниципальных услуг</w:t>
      </w:r>
      <w:r>
        <w:t xml:space="preserve"> Удмуртской Республики» в Глазовском районе (далее – офисы «Мои документы» в Глазовском районе).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 w:rsidRPr="00932E76">
        <w:rPr>
          <w:b/>
        </w:rPr>
        <w:t>6.</w:t>
      </w:r>
      <w:r>
        <w:t xml:space="preserve"> </w:t>
      </w:r>
      <w:r w:rsidRPr="00EA57CB">
        <w:t xml:space="preserve">Информирование по вопросам предоставления муниципальной услуги </w:t>
      </w:r>
      <w:r w:rsidRPr="00521CDF">
        <w:t xml:space="preserve">осуществляют специалисты отдела </w:t>
      </w:r>
      <w:r>
        <w:t>жилищно-коммунального хозяйства, транспорта и связи</w:t>
      </w:r>
      <w:r w:rsidRPr="00521CDF">
        <w:t xml:space="preserve"> Администрации Глазовского</w:t>
      </w:r>
      <w:r>
        <w:t xml:space="preserve"> района и</w:t>
      </w:r>
      <w:r w:rsidRPr="00EA57CB">
        <w:t xml:space="preserve"> работники </w:t>
      </w:r>
      <w:r>
        <w:t xml:space="preserve">офисов «Мои документы» в Глазовском районе </w:t>
      </w:r>
      <w:r w:rsidRPr="00453535">
        <w:t xml:space="preserve">в местах приема заявлений </w:t>
      </w:r>
      <w:r w:rsidRPr="005479B3">
        <w:rPr>
          <w:color w:val="7030A0"/>
        </w:rPr>
        <w:t xml:space="preserve">(пункт </w:t>
      </w:r>
      <w:r>
        <w:rPr>
          <w:color w:val="7030A0"/>
        </w:rPr>
        <w:t>5</w:t>
      </w:r>
      <w:r w:rsidRPr="005479B3">
        <w:rPr>
          <w:color w:val="7030A0"/>
        </w:rPr>
        <w:t>7 настоящего Административного регламента)</w:t>
      </w:r>
      <w:r w:rsidRPr="00FA0CEC">
        <w:rPr>
          <w:color w:val="FF0000"/>
        </w:rPr>
        <w:t xml:space="preserve"> </w:t>
      </w:r>
      <w:r w:rsidRPr="00453535">
        <w:t xml:space="preserve">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9B0185" w:rsidRPr="00D93E7E" w:rsidRDefault="009B0185" w:rsidP="009B0185">
      <w:pPr>
        <w:ind w:firstLine="708"/>
        <w:jc w:val="both"/>
      </w:pPr>
      <w:r w:rsidRPr="00932E76">
        <w:rPr>
          <w:b/>
        </w:rPr>
        <w:t>7.</w:t>
      </w:r>
      <w:r w:rsidRPr="00D93E7E">
        <w:t xml:space="preserve"> </w:t>
      </w:r>
      <w:r>
        <w:t xml:space="preserve">Контактные </w:t>
      </w:r>
      <w:r w:rsidRPr="00521CDF">
        <w:t xml:space="preserve">данные отдела </w:t>
      </w:r>
      <w:r>
        <w:t>жилищно-коммунального хозяйства, транспорта и связи</w:t>
      </w:r>
      <w:r w:rsidRPr="00521CDF">
        <w:t xml:space="preserve"> Администрации</w:t>
      </w:r>
      <w:r w:rsidRPr="00D93E7E">
        <w:t xml:space="preserve"> Глазовского района:</w:t>
      </w:r>
    </w:p>
    <w:p w:rsidR="009B0185" w:rsidRPr="0070069C" w:rsidRDefault="009B0185" w:rsidP="009B0185">
      <w:pPr>
        <w:jc w:val="both"/>
      </w:pPr>
      <w:r w:rsidRPr="0070069C">
        <w:t xml:space="preserve"> </w:t>
      </w:r>
      <w:r w:rsidRPr="0070069C">
        <w:tab/>
        <w:t>1) Адрес: 427621, Удмуртская Республика, г. Глазов, ул. Молодой гвардии, д. 22а, 1 этаж, кабинет № 109.</w:t>
      </w:r>
    </w:p>
    <w:p w:rsidR="009B0185" w:rsidRPr="0070069C" w:rsidRDefault="009B0185" w:rsidP="009B0185">
      <w:pPr>
        <w:ind w:firstLine="708"/>
        <w:jc w:val="both"/>
      </w:pPr>
      <w:r w:rsidRPr="0070069C">
        <w:t>2) Телефон: (341-41) 5-27-70</w:t>
      </w:r>
      <w:r>
        <w:t>, 7-12-47</w:t>
      </w:r>
      <w:r w:rsidRPr="0070069C">
        <w:t>.</w:t>
      </w:r>
    </w:p>
    <w:p w:rsidR="009B0185" w:rsidRPr="0070069C" w:rsidRDefault="009B0185" w:rsidP="009B0185">
      <w:pPr>
        <w:ind w:firstLine="708"/>
        <w:jc w:val="both"/>
      </w:pPr>
      <w:r w:rsidRPr="0070069C">
        <w:t>3) Факс: (341-41) 2-25-75.</w:t>
      </w:r>
    </w:p>
    <w:p w:rsidR="009B0185" w:rsidRPr="0070069C" w:rsidRDefault="009B0185" w:rsidP="009B0185">
      <w:pPr>
        <w:ind w:firstLine="708"/>
        <w:jc w:val="both"/>
      </w:pPr>
      <w:r w:rsidRPr="0070069C">
        <w:t xml:space="preserve">4) Адрес электронной почты: </w:t>
      </w:r>
      <w:hyperlink r:id="rId18" w:history="1">
        <w:r w:rsidRPr="0070069C">
          <w:rPr>
            <w:rStyle w:val="a3"/>
            <w:lang w:val="en-US"/>
          </w:rPr>
          <w:t>gkh</w:t>
        </w:r>
        <w:r w:rsidRPr="0070069C">
          <w:rPr>
            <w:rStyle w:val="a3"/>
          </w:rPr>
          <w:t>@glazrayon.ru</w:t>
        </w:r>
      </w:hyperlink>
      <w:r w:rsidRPr="0070069C">
        <w:t xml:space="preserve">, </w:t>
      </w:r>
      <w:hyperlink r:id="rId19" w:history="1">
        <w:r w:rsidRPr="0070069C">
          <w:rPr>
            <w:rStyle w:val="a3"/>
            <w:lang w:val="en-US"/>
          </w:rPr>
          <w:t>gkh</w:t>
        </w:r>
        <w:r w:rsidRPr="0070069C">
          <w:rPr>
            <w:rStyle w:val="a3"/>
          </w:rPr>
          <w:t>-</w:t>
        </w:r>
        <w:r w:rsidRPr="0070069C">
          <w:rPr>
            <w:rStyle w:val="a3"/>
            <w:lang w:val="en-US"/>
          </w:rPr>
          <w:t>glazrayon</w:t>
        </w:r>
        <w:r w:rsidRPr="0070069C">
          <w:rPr>
            <w:rStyle w:val="a3"/>
          </w:rPr>
          <w:t>@</w:t>
        </w:r>
        <w:r w:rsidRPr="0070069C">
          <w:rPr>
            <w:rStyle w:val="a3"/>
            <w:lang w:val="en-US"/>
          </w:rPr>
          <w:t>mail</w:t>
        </w:r>
        <w:r w:rsidRPr="0070069C">
          <w:rPr>
            <w:rStyle w:val="a3"/>
          </w:rPr>
          <w:t>.</w:t>
        </w:r>
        <w:r w:rsidRPr="0070069C">
          <w:rPr>
            <w:rStyle w:val="a3"/>
            <w:lang w:val="en-US"/>
          </w:rPr>
          <w:t>ru</w:t>
        </w:r>
      </w:hyperlink>
      <w:r w:rsidRPr="0070069C">
        <w:t xml:space="preserve">. </w:t>
      </w:r>
    </w:p>
    <w:p w:rsidR="009B0185" w:rsidRPr="0015618C" w:rsidRDefault="009B0185" w:rsidP="009B0185">
      <w:pPr>
        <w:ind w:firstLine="708"/>
        <w:jc w:val="both"/>
      </w:pPr>
      <w:r w:rsidRPr="0015618C">
        <w:rPr>
          <w:b/>
        </w:rPr>
        <w:t>8.</w:t>
      </w:r>
      <w:r w:rsidRPr="0015618C">
        <w:t xml:space="preserve"> График работы отдела жилищно-коммунального хозяйства, транспорта и связи Администрации Глазовского района: понедельник, вторник  с 8.00 час. до 17.00 час. (перерыв с 12.00 час. до 13.00 час.).  </w:t>
      </w:r>
    </w:p>
    <w:p w:rsidR="009B0185" w:rsidRPr="0015618C" w:rsidRDefault="009B0185" w:rsidP="009B0185">
      <w:pPr>
        <w:ind w:firstLine="708"/>
        <w:jc w:val="both"/>
      </w:pPr>
      <w:r w:rsidRPr="0015618C">
        <w:t>Неприемные дни – среда, четверг, пятница.</w:t>
      </w:r>
    </w:p>
    <w:p w:rsidR="009B0185" w:rsidRDefault="009B0185" w:rsidP="009B0185">
      <w:pPr>
        <w:ind w:firstLine="708"/>
        <w:jc w:val="both"/>
      </w:pPr>
      <w:r>
        <w:t>Выходные дни – суббота, воскресенье, праздничные дни.</w:t>
      </w:r>
    </w:p>
    <w:p w:rsidR="009B0185" w:rsidRDefault="009B0185" w:rsidP="009B0185">
      <w:pPr>
        <w:ind w:firstLine="708"/>
        <w:jc w:val="both"/>
      </w:pPr>
      <w:r>
        <w:t>В предпраздничные дни рабочий день сокращается на 1 час.</w:t>
      </w:r>
    </w:p>
    <w:p w:rsidR="009B0185" w:rsidRPr="0015618C" w:rsidRDefault="009B0185" w:rsidP="009B0185">
      <w:pPr>
        <w:ind w:firstLine="708"/>
        <w:jc w:val="both"/>
      </w:pPr>
      <w:r w:rsidRPr="0015618C">
        <w:lastRenderedPageBreak/>
        <w:t>Время регламентированных перерывов специалистов, оказывающих муниципальную услугу, установлено с 10.00 до 10.15 час., с 15.00 до 15.15 час.</w:t>
      </w:r>
    </w:p>
    <w:p w:rsidR="009B0185" w:rsidRDefault="009B0185" w:rsidP="009B0185">
      <w:pPr>
        <w:ind w:firstLine="708"/>
        <w:jc w:val="both"/>
      </w:pPr>
      <w:r>
        <w:rPr>
          <w:b/>
        </w:rPr>
        <w:t>9</w:t>
      </w:r>
      <w:r w:rsidRPr="00932E76">
        <w:rPr>
          <w:b/>
        </w:rPr>
        <w:t>.</w:t>
      </w:r>
      <w:r>
        <w:t xml:space="preserve"> Контактные данные заместителя главы Администрации Глазовского района, курирующего жилищные вопросы:</w:t>
      </w:r>
    </w:p>
    <w:p w:rsidR="009B0185" w:rsidRPr="00BD565E" w:rsidRDefault="009B0185" w:rsidP="009B0185">
      <w:pPr>
        <w:jc w:val="both"/>
        <w:rPr>
          <w:color w:val="0070C0"/>
        </w:rPr>
      </w:pP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>
        <w:rPr>
          <w:color w:val="0070C0"/>
        </w:rPr>
        <w:t>4</w:t>
      </w:r>
      <w:r w:rsidRPr="00BD565E">
        <w:rPr>
          <w:color w:val="0070C0"/>
        </w:rPr>
        <w:t xml:space="preserve"> этаж, кабинет № </w:t>
      </w:r>
      <w:r>
        <w:rPr>
          <w:color w:val="0070C0"/>
        </w:rPr>
        <w:t>413</w:t>
      </w:r>
      <w:r w:rsidRPr="00BD565E">
        <w:rPr>
          <w:color w:val="0070C0"/>
        </w:rPr>
        <w:t>.</w:t>
      </w:r>
    </w:p>
    <w:p w:rsidR="009B0185" w:rsidRPr="00BD565E" w:rsidRDefault="009B0185" w:rsidP="009B0185">
      <w:pPr>
        <w:ind w:firstLine="708"/>
        <w:jc w:val="both"/>
        <w:rPr>
          <w:color w:val="0070C0"/>
        </w:rPr>
      </w:pPr>
      <w:r w:rsidRPr="00BD565E">
        <w:rPr>
          <w:color w:val="0070C0"/>
        </w:rPr>
        <w:t xml:space="preserve">2) Телефон: (341-41) </w:t>
      </w:r>
      <w:r>
        <w:rPr>
          <w:color w:val="0070C0"/>
        </w:rPr>
        <w:t>7-20-52</w:t>
      </w:r>
      <w:r w:rsidRPr="00BD565E">
        <w:rPr>
          <w:color w:val="0070C0"/>
        </w:rPr>
        <w:t xml:space="preserve">. </w:t>
      </w:r>
    </w:p>
    <w:p w:rsidR="009B0185" w:rsidRPr="00BD565E" w:rsidRDefault="009B0185" w:rsidP="009B0185">
      <w:pPr>
        <w:ind w:firstLine="708"/>
        <w:jc w:val="both"/>
        <w:rPr>
          <w:color w:val="0070C0"/>
        </w:rPr>
      </w:pPr>
      <w:r>
        <w:rPr>
          <w:color w:val="0070C0"/>
        </w:rPr>
        <w:t>3</w:t>
      </w:r>
      <w:r w:rsidRPr="00BD565E">
        <w:rPr>
          <w:color w:val="0070C0"/>
        </w:rPr>
        <w:t xml:space="preserve">) Адрес электронной почты: </w:t>
      </w:r>
      <w:hyperlink r:id="rId20" w:history="1">
        <w:r w:rsidRPr="0070069C">
          <w:rPr>
            <w:rStyle w:val="a3"/>
            <w:lang w:val="en-US"/>
          </w:rPr>
          <w:t>gkh</w:t>
        </w:r>
        <w:r w:rsidRPr="0070069C">
          <w:rPr>
            <w:rStyle w:val="a3"/>
          </w:rPr>
          <w:t>@glazrayon.ru</w:t>
        </w:r>
      </w:hyperlink>
      <w:r w:rsidRPr="0070069C">
        <w:t xml:space="preserve">, </w:t>
      </w:r>
      <w:hyperlink r:id="rId21" w:history="1">
        <w:r w:rsidRPr="0070069C">
          <w:rPr>
            <w:rStyle w:val="a3"/>
            <w:lang w:val="en-US"/>
          </w:rPr>
          <w:t>gkh</w:t>
        </w:r>
        <w:r w:rsidRPr="0070069C">
          <w:rPr>
            <w:rStyle w:val="a3"/>
          </w:rPr>
          <w:t>-</w:t>
        </w:r>
        <w:r w:rsidRPr="0070069C">
          <w:rPr>
            <w:rStyle w:val="a3"/>
            <w:lang w:val="en-US"/>
          </w:rPr>
          <w:t>glazrayon</w:t>
        </w:r>
        <w:r w:rsidRPr="0070069C">
          <w:rPr>
            <w:rStyle w:val="a3"/>
          </w:rPr>
          <w:t>@</w:t>
        </w:r>
        <w:r w:rsidRPr="0070069C">
          <w:rPr>
            <w:rStyle w:val="a3"/>
            <w:lang w:val="en-US"/>
          </w:rPr>
          <w:t>mail</w:t>
        </w:r>
        <w:r w:rsidRPr="0070069C">
          <w:rPr>
            <w:rStyle w:val="a3"/>
          </w:rPr>
          <w:t>.</w:t>
        </w:r>
        <w:r w:rsidRPr="0070069C">
          <w:rPr>
            <w:rStyle w:val="a3"/>
            <w:lang w:val="en-US"/>
          </w:rPr>
          <w:t>ru</w:t>
        </w:r>
      </w:hyperlink>
    </w:p>
    <w:p w:rsidR="009B0185" w:rsidRDefault="009B0185" w:rsidP="009B0185"/>
    <w:p w:rsidR="009B0185" w:rsidRDefault="009B0185" w:rsidP="009B0185">
      <w:pPr>
        <w:ind w:firstLine="708"/>
      </w:pPr>
      <w:r w:rsidRPr="00932E76">
        <w:rPr>
          <w:b/>
        </w:rPr>
        <w:t>10.</w:t>
      </w:r>
      <w:r w:rsidRPr="00D93E7E">
        <w:t xml:space="preserve"> </w:t>
      </w:r>
      <w:r>
        <w:t>Контактные данные офисов</w:t>
      </w:r>
      <w:r w:rsidRPr="00D93E7E">
        <w:t xml:space="preserve"> «Мои документы» в Глазовском районе:</w:t>
      </w:r>
    </w:p>
    <w:p w:rsidR="009B0185" w:rsidRPr="00D93E7E" w:rsidRDefault="009B0185" w:rsidP="009B0185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234"/>
        <w:gridCol w:w="2835"/>
        <w:gridCol w:w="1257"/>
        <w:gridCol w:w="2017"/>
      </w:tblGrid>
      <w:tr w:rsidR="009B0185" w:rsidRPr="00ED1D9A" w:rsidTr="00C3066C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№ п/п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Default="009B0185" w:rsidP="00C3066C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</w:t>
            </w:r>
            <w:r>
              <w:rPr>
                <w:b/>
                <w:sz w:val="20"/>
              </w:rPr>
              <w:t xml:space="preserve"> офиса </w:t>
            </w:r>
          </w:p>
          <w:p w:rsidR="009B0185" w:rsidRPr="00ED1D9A" w:rsidRDefault="009B0185" w:rsidP="00C3066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 электронной почты</w:t>
            </w:r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1)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«Адамское»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427611, д. Адам, ул. Советская, д. 18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Default="009B0185" w:rsidP="00C3066C">
            <w:pPr>
              <w:jc w:val="center"/>
            </w:pPr>
            <w:r w:rsidRPr="00D43996">
              <w:t xml:space="preserve">(341-41) </w:t>
            </w:r>
          </w:p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90-325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22" w:history="1">
              <w:r w:rsidR="009B0185" w:rsidRPr="00ED1D9A">
                <w:rPr>
                  <w:rStyle w:val="a3"/>
                  <w:lang w:val="en-US"/>
                </w:rPr>
                <w:t>adam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2)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«Верхнебогатырское»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427601, д. Верхняя Слудка, ул. Садовая,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Default="009B0185" w:rsidP="00C3066C">
            <w:pPr>
              <w:jc w:val="center"/>
            </w:pPr>
            <w:r w:rsidRPr="00D43996">
              <w:t xml:space="preserve">(341-41) </w:t>
            </w:r>
          </w:p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98-152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23" w:history="1">
              <w:r w:rsidR="009B0185" w:rsidRPr="00ED1D9A">
                <w:rPr>
                  <w:rStyle w:val="a3"/>
                  <w:lang w:val="en-US"/>
                </w:rPr>
                <w:t>bogatir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3)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«Гулековское»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427641, д. Гулеково, ул. Центральная, д. 15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98-734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24" w:history="1">
              <w:r w:rsidR="009B0185" w:rsidRPr="00ED1D9A">
                <w:rPr>
                  <w:rStyle w:val="a3"/>
                  <w:lang w:val="en-US"/>
                </w:rPr>
                <w:t>gulekovo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4)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«Качкашурское»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427616, д Качкашур, ул. Центральная, д. 3а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99-12</w:t>
            </w:r>
            <w:r>
              <w:t>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25" w:history="1">
              <w:r w:rsidR="009B0185" w:rsidRPr="00ED1D9A">
                <w:rPr>
                  <w:rStyle w:val="a3"/>
                  <w:lang w:val="en-US"/>
                </w:rPr>
                <w:t>kachkashur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5)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«Кожильское»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427606, д. Кожиль, ул. Кировская, д. 35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90-117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26" w:history="1">
              <w:r w:rsidR="009B0185" w:rsidRPr="00ED1D9A">
                <w:rPr>
                  <w:rStyle w:val="a3"/>
                  <w:lang w:val="en-US"/>
                </w:rPr>
                <w:t>kozhil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6)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«Куреговское»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427646, д. Курегово, пер. Школьный, д. 2а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90-021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27" w:history="1">
              <w:r w:rsidR="009B0185" w:rsidRPr="00ED1D9A">
                <w:rPr>
                  <w:rStyle w:val="a3"/>
                  <w:lang w:val="en-US"/>
                </w:rPr>
                <w:t>kuregovo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7)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«Октябрьское»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427617, с. Октябрьский, ул. Наговицына, д.</w:t>
            </w:r>
            <w:r>
              <w:t>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99-505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28" w:history="1">
              <w:r w:rsidR="009B0185" w:rsidRPr="00ED1D9A">
                <w:rPr>
                  <w:rStyle w:val="a3"/>
                  <w:lang w:val="en-US"/>
                </w:rPr>
                <w:t>oktyabr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8)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«Парзинское»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427643, с. Парзи, ул. Новая, д. 1</w:t>
            </w:r>
            <w:r>
              <w:t>1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90-510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29" w:history="1">
              <w:r w:rsidR="009B0185" w:rsidRPr="00ED1D9A">
                <w:rPr>
                  <w:rStyle w:val="a3"/>
                  <w:lang w:val="en-US"/>
                </w:rPr>
                <w:t>parzi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9)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«Понинское»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427612,  с. Понино, ул. Коммунальная,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97-125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30" w:history="1">
              <w:r w:rsidR="009B0185" w:rsidRPr="00ED1D9A">
                <w:rPr>
                  <w:rStyle w:val="a3"/>
                  <w:lang w:val="en-US"/>
                </w:rPr>
                <w:t>ponino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10)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«Ураковское»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427644, д. Кочишево, ул. Ленина,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90-738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31" w:history="1">
              <w:r w:rsidR="009B0185" w:rsidRPr="00ED1D9A">
                <w:rPr>
                  <w:rStyle w:val="a3"/>
                  <w:lang w:val="en-US"/>
                </w:rPr>
                <w:t>urakovo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C3066C">
        <w:tc>
          <w:tcPr>
            <w:tcW w:w="560" w:type="dxa"/>
            <w:shd w:val="clear" w:color="auto" w:fill="auto"/>
          </w:tcPr>
          <w:p w:rsidR="009B0185" w:rsidRPr="00CF03F8" w:rsidRDefault="009B0185" w:rsidP="00C3066C">
            <w:r>
              <w:t>11)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C3066C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«Штанигуртское»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427630, д. Штанигурт, ул. Глазовская,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C3066C">
            <w:pPr>
              <w:jc w:val="center"/>
              <w:rPr>
                <w:b/>
              </w:rPr>
            </w:pPr>
            <w:r w:rsidRPr="00D43996">
              <w:t>(341-41) 97-639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5766E9" w:rsidP="00C3066C">
            <w:pPr>
              <w:jc w:val="center"/>
              <w:rPr>
                <w:b/>
              </w:rPr>
            </w:pPr>
            <w:hyperlink r:id="rId32" w:history="1">
              <w:r w:rsidR="009B0185" w:rsidRPr="00ED1D9A">
                <w:rPr>
                  <w:rStyle w:val="a3"/>
                  <w:lang w:val="en-US"/>
                </w:rPr>
                <w:t>shtanigurt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</w:tbl>
    <w:p w:rsidR="009B0185" w:rsidRDefault="009B0185" w:rsidP="009B0185">
      <w:pPr>
        <w:ind w:firstLine="708"/>
        <w:jc w:val="both"/>
      </w:pPr>
    </w:p>
    <w:p w:rsidR="009B0185" w:rsidRDefault="009B0185" w:rsidP="009B0185">
      <w:pPr>
        <w:ind w:firstLine="708"/>
        <w:jc w:val="both"/>
      </w:pPr>
      <w:r w:rsidRPr="00932E76">
        <w:rPr>
          <w:b/>
        </w:rPr>
        <w:t>11.</w:t>
      </w:r>
      <w:r>
        <w:t xml:space="preserve"> График работы офисов «Мои документы» в Глазовском районе: ежедневно с 8.00 час. до 16.00 час. (перерыв с 12.00 час. до 13.00 час.). </w:t>
      </w:r>
    </w:p>
    <w:p w:rsidR="009B0185" w:rsidRDefault="009B0185" w:rsidP="009B0185">
      <w:pPr>
        <w:ind w:firstLine="708"/>
        <w:jc w:val="both"/>
      </w:pPr>
      <w:r>
        <w:t>Выходные дни – суббота, воскресенье, праздничные дни.</w:t>
      </w:r>
    </w:p>
    <w:p w:rsidR="009B0185" w:rsidRDefault="009B0185" w:rsidP="009B0185">
      <w:pPr>
        <w:ind w:firstLine="708"/>
        <w:jc w:val="both"/>
      </w:pPr>
      <w:r>
        <w:t>В предпраздничные дни рабочий день сокращается на 1 час.</w:t>
      </w:r>
    </w:p>
    <w:p w:rsidR="009B0185" w:rsidRDefault="009B0185" w:rsidP="009B0185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185" w:rsidRDefault="009B0185" w:rsidP="009B0185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185" w:rsidRPr="00E96150" w:rsidRDefault="009B0185" w:rsidP="009B0185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150">
        <w:rPr>
          <w:rFonts w:ascii="Times New Roman" w:eastAsia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9B0185" w:rsidRPr="002666E5" w:rsidRDefault="009B0185" w:rsidP="009B0185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B0185" w:rsidRDefault="009B0185" w:rsidP="009B0185">
      <w:pPr>
        <w:pStyle w:val="a7"/>
        <w:spacing w:before="0" w:after="0"/>
        <w:ind w:firstLine="708"/>
        <w:jc w:val="both"/>
        <w:rPr>
          <w:color w:val="000000"/>
        </w:rPr>
      </w:pPr>
      <w:r w:rsidRPr="005E1194">
        <w:rPr>
          <w:b/>
        </w:rPr>
        <w:t>12.</w:t>
      </w:r>
      <w:r>
        <w:t xml:space="preserve"> </w:t>
      </w:r>
      <w:r w:rsidRPr="00AD405A">
        <w:t>Информация о порядке предоставления муниципальной услуги является открытой и</w:t>
      </w:r>
      <w:r>
        <w:rPr>
          <w:color w:val="000000"/>
        </w:rPr>
        <w:t xml:space="preserve"> общедоступной. </w:t>
      </w:r>
    </w:p>
    <w:p w:rsidR="009B0185" w:rsidRPr="00F41ABD" w:rsidRDefault="009B0185" w:rsidP="009B0185">
      <w:pPr>
        <w:pStyle w:val="a7"/>
        <w:spacing w:before="0" w:after="0"/>
        <w:ind w:firstLine="708"/>
        <w:jc w:val="both"/>
      </w:pPr>
      <w:r w:rsidRPr="005E1194">
        <w:rPr>
          <w:b/>
        </w:rPr>
        <w:t>13.</w:t>
      </w:r>
      <w:r>
        <w:t xml:space="preserve"> </w:t>
      </w:r>
      <w:r w:rsidRPr="00F41ABD">
        <w:t xml:space="preserve">Основными требованиями к информированию заявителей являются: </w:t>
      </w:r>
    </w:p>
    <w:p w:rsidR="009B0185" w:rsidRDefault="009B0185" w:rsidP="009B0185">
      <w:pPr>
        <w:ind w:firstLine="708"/>
        <w:jc w:val="both"/>
      </w:pPr>
      <w:r>
        <w:t>1)</w:t>
      </w:r>
      <w:r w:rsidRPr="00F41ABD">
        <w:t xml:space="preserve"> актуальность </w:t>
      </w:r>
      <w:r>
        <w:t xml:space="preserve">и достоверность </w:t>
      </w:r>
      <w:r w:rsidRPr="00F41ABD">
        <w:t xml:space="preserve">предоставляемой информации; </w:t>
      </w:r>
    </w:p>
    <w:p w:rsidR="009B0185" w:rsidRDefault="009B0185" w:rsidP="009B0185">
      <w:pPr>
        <w:ind w:firstLine="708"/>
        <w:jc w:val="both"/>
      </w:pPr>
      <w:r>
        <w:t>2)</w:t>
      </w:r>
      <w:r w:rsidRPr="00F41ABD">
        <w:t xml:space="preserve"> четкость в изложении информации; </w:t>
      </w:r>
    </w:p>
    <w:p w:rsidR="009B0185" w:rsidRPr="00F41ABD" w:rsidRDefault="009B0185" w:rsidP="009B0185">
      <w:pPr>
        <w:ind w:firstLine="708"/>
        <w:jc w:val="both"/>
      </w:pPr>
      <w:r>
        <w:t>3) полнота информирования;</w:t>
      </w:r>
    </w:p>
    <w:p w:rsidR="009B0185" w:rsidRPr="00F41ABD" w:rsidRDefault="009B0185" w:rsidP="009B0185">
      <w:pPr>
        <w:ind w:firstLine="708"/>
        <w:jc w:val="both"/>
      </w:pPr>
      <w:r>
        <w:t>4)</w:t>
      </w:r>
      <w:r w:rsidRPr="00F41ABD">
        <w:t xml:space="preserve"> наглядность форм предоставляемой информации; </w:t>
      </w:r>
    </w:p>
    <w:p w:rsidR="009B0185" w:rsidRDefault="009B0185" w:rsidP="009B0185">
      <w:pPr>
        <w:ind w:firstLine="708"/>
        <w:jc w:val="both"/>
      </w:pPr>
      <w:r>
        <w:lastRenderedPageBreak/>
        <w:t>5)</w:t>
      </w:r>
      <w:r w:rsidRPr="00F41ABD">
        <w:t xml:space="preserve"> удобство и доступность пол</w:t>
      </w:r>
      <w:r>
        <w:t>учения информации;</w:t>
      </w:r>
    </w:p>
    <w:p w:rsidR="009B0185" w:rsidRPr="00F41ABD" w:rsidRDefault="009B0185" w:rsidP="009B0185">
      <w:pPr>
        <w:ind w:firstLine="708"/>
        <w:jc w:val="both"/>
      </w:pPr>
      <w:r>
        <w:t>6) оперативность предоставления информации</w:t>
      </w:r>
      <w:r>
        <w:rPr>
          <w:b/>
        </w:rPr>
        <w:t>.</w:t>
      </w:r>
    </w:p>
    <w:p w:rsidR="009B0185" w:rsidRDefault="009B0185" w:rsidP="009B0185">
      <w:pPr>
        <w:ind w:firstLine="708"/>
        <w:jc w:val="both"/>
      </w:pPr>
      <w:r w:rsidRPr="001F05AB">
        <w:rPr>
          <w:b/>
        </w:rPr>
        <w:t>14.</w:t>
      </w:r>
      <w:r>
        <w:t xml:space="preserve"> Работники </w:t>
      </w:r>
      <w:r w:rsidRPr="00D07546">
        <w:rPr>
          <w:color w:val="0070C0"/>
        </w:rPr>
        <w:t xml:space="preserve">отдела </w:t>
      </w:r>
      <w:r>
        <w:rPr>
          <w:color w:val="0070C0"/>
        </w:rPr>
        <w:t>жилищно-коммунального хозяйства, транспорта и связи</w:t>
      </w:r>
      <w:r>
        <w:t xml:space="preserve"> и офисов «Мои документы» в Глазовском районе предоставляют информацию по следующим вопросам:</w:t>
      </w:r>
    </w:p>
    <w:p w:rsidR="009B0185" w:rsidRDefault="009B0185" w:rsidP="009B0185">
      <w:pPr>
        <w:ind w:firstLine="708"/>
        <w:jc w:val="both"/>
      </w:pPr>
      <w:r>
        <w:t>1) о способах получения муниципальной услуги;</w:t>
      </w:r>
    </w:p>
    <w:p w:rsidR="009B0185" w:rsidRDefault="009B0185" w:rsidP="009B0185">
      <w:pPr>
        <w:ind w:firstLine="708"/>
        <w:jc w:val="both"/>
      </w:pPr>
      <w:r>
        <w:t>2) о процедуре предоставления муниципальной услуги;</w:t>
      </w:r>
    </w:p>
    <w:p w:rsidR="009B0185" w:rsidRDefault="009B0185" w:rsidP="009B0185">
      <w:pPr>
        <w:ind w:firstLine="708"/>
        <w:jc w:val="both"/>
      </w:pPr>
      <w:r>
        <w:t>3) об услугах, которые являются необходимыми и обязательными для предоставления муниципальной услуги;</w:t>
      </w:r>
    </w:p>
    <w:p w:rsidR="009B0185" w:rsidRDefault="009B0185" w:rsidP="009B0185">
      <w:pPr>
        <w:ind w:firstLine="708"/>
        <w:jc w:val="both"/>
      </w:pPr>
      <w:r>
        <w:t>4) о перечне нормативных правовых актов, регламентирующих предоставление муниципальной услуги;</w:t>
      </w:r>
    </w:p>
    <w:p w:rsidR="009B0185" w:rsidRDefault="009B0185" w:rsidP="009B0185">
      <w:pPr>
        <w:ind w:firstLine="708"/>
        <w:jc w:val="both"/>
      </w:pPr>
      <w: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9B0185" w:rsidRPr="00327A05" w:rsidRDefault="009B0185" w:rsidP="009B0185">
      <w:pPr>
        <w:ind w:firstLine="708"/>
        <w:jc w:val="both"/>
      </w:pPr>
      <w:r>
        <w:t xml:space="preserve">6) </w:t>
      </w:r>
      <w:r w:rsidRPr="00327A05">
        <w:t xml:space="preserve">о графике работы специалистов, оказывающих предоставление муниципальной услуги; </w:t>
      </w:r>
    </w:p>
    <w:p w:rsidR="009B0185" w:rsidRPr="00327A05" w:rsidRDefault="009B0185" w:rsidP="009B0185">
      <w:pPr>
        <w:ind w:firstLine="708"/>
        <w:jc w:val="both"/>
      </w:pPr>
      <w:r>
        <w:t>7)</w:t>
      </w:r>
      <w:r w:rsidRPr="00327A05">
        <w:t xml:space="preserve"> об основаниях отказа в приеме заявления;</w:t>
      </w:r>
    </w:p>
    <w:p w:rsidR="009B0185" w:rsidRDefault="009B0185" w:rsidP="009B0185">
      <w:pPr>
        <w:ind w:firstLine="708"/>
        <w:jc w:val="both"/>
      </w:pPr>
      <w:r>
        <w:t>8) о сроке предоставления услуги;</w:t>
      </w:r>
    </w:p>
    <w:p w:rsidR="009B0185" w:rsidRDefault="009B0185" w:rsidP="009B0185">
      <w:pPr>
        <w:ind w:firstLine="708"/>
        <w:jc w:val="both"/>
      </w:pPr>
      <w:r>
        <w:t>9) о ходе предоставления муниципальной услуги;</w:t>
      </w:r>
    </w:p>
    <w:p w:rsidR="009B0185" w:rsidRDefault="009B0185" w:rsidP="009B0185">
      <w:pPr>
        <w:ind w:firstLine="708"/>
        <w:jc w:val="both"/>
      </w:pPr>
      <w: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9B0185" w:rsidRDefault="009B0185" w:rsidP="009B0185">
      <w:pPr>
        <w:ind w:firstLine="708"/>
        <w:jc w:val="both"/>
      </w:pPr>
      <w:r w:rsidRPr="00875B1C">
        <w:rPr>
          <w:b/>
        </w:rPr>
        <w:t>15.</w:t>
      </w:r>
      <w:r>
        <w:t xml:space="preserve"> </w:t>
      </w:r>
      <w:r w:rsidRPr="00025B40">
        <w:t xml:space="preserve">Заявитель имеет право на получение сведений </w:t>
      </w:r>
      <w:r>
        <w:t xml:space="preserve">о </w:t>
      </w:r>
      <w:r w:rsidRPr="00025B40">
        <w:t xml:space="preserve">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9B0185" w:rsidRPr="00875B1C" w:rsidRDefault="009B0185" w:rsidP="009B0185">
      <w:pPr>
        <w:ind w:firstLine="708"/>
        <w:jc w:val="both"/>
        <w:rPr>
          <w:color w:val="7030A0"/>
        </w:rPr>
      </w:pPr>
      <w:r>
        <w:t xml:space="preserve">Информация о ходе предоставления муниципальной услуги доводится работниками </w:t>
      </w:r>
      <w:r w:rsidRPr="00E96150">
        <w:rPr>
          <w:color w:val="0070C0"/>
        </w:rPr>
        <w:t xml:space="preserve">отдела </w:t>
      </w:r>
      <w:r>
        <w:rPr>
          <w:color w:val="0070C0"/>
        </w:rPr>
        <w:t>жилищно-коммунального хозяйства, транспорта и связи</w:t>
      </w:r>
      <w:r>
        <w:t xml:space="preserve"> или офисов «Мои документы» в Глазовском районе в форме индивидуального устного и письменного информирования. </w:t>
      </w:r>
    </w:p>
    <w:p w:rsidR="009B0185" w:rsidRPr="001B30B8" w:rsidRDefault="009B0185" w:rsidP="009B0185">
      <w:pPr>
        <w:ind w:firstLine="708"/>
        <w:jc w:val="both"/>
      </w:pPr>
      <w:r w:rsidRPr="00875B1C">
        <w:rPr>
          <w:b/>
        </w:rPr>
        <w:t>16.</w:t>
      </w:r>
      <w:r>
        <w:t xml:space="preserve"> </w:t>
      </w:r>
      <w:r w:rsidRPr="001B30B8">
        <w:t>Информирование о порядке предоставления муниципальной услуги предусматривается в форме:</w:t>
      </w:r>
    </w:p>
    <w:p w:rsidR="009B0185" w:rsidRPr="001B30B8" w:rsidRDefault="009B0185" w:rsidP="009B0185">
      <w:pPr>
        <w:ind w:firstLine="708"/>
        <w:jc w:val="both"/>
      </w:pPr>
      <w:r>
        <w:t>1)</w:t>
      </w:r>
      <w:r w:rsidRPr="001B30B8">
        <w:t xml:space="preserve"> индивидуального </w:t>
      </w:r>
      <w:r>
        <w:t xml:space="preserve">устного </w:t>
      </w:r>
      <w:r w:rsidRPr="001B30B8">
        <w:t xml:space="preserve">информирования; </w:t>
      </w:r>
    </w:p>
    <w:p w:rsidR="009B0185" w:rsidRPr="001B30B8" w:rsidRDefault="009B0185" w:rsidP="009B0185">
      <w:pPr>
        <w:ind w:firstLine="708"/>
        <w:jc w:val="both"/>
      </w:pPr>
      <w:r>
        <w:t>2)</w:t>
      </w:r>
      <w:r w:rsidRPr="001B30B8">
        <w:t xml:space="preserve"> индивидуального </w:t>
      </w:r>
      <w:r>
        <w:t xml:space="preserve">письменного </w:t>
      </w:r>
      <w:r w:rsidRPr="001B30B8">
        <w:t xml:space="preserve">информирования; </w:t>
      </w:r>
    </w:p>
    <w:p w:rsidR="009B0185" w:rsidRDefault="009B0185" w:rsidP="009B0185">
      <w:pPr>
        <w:ind w:firstLine="708"/>
        <w:jc w:val="both"/>
      </w:pPr>
      <w:r>
        <w:t>3)</w:t>
      </w:r>
      <w:r w:rsidRPr="001B30B8">
        <w:t xml:space="preserve"> </w:t>
      </w:r>
      <w:r>
        <w:t>публичного письменного информирования.</w:t>
      </w:r>
    </w:p>
    <w:p w:rsidR="009B0185" w:rsidRPr="00AA4691" w:rsidRDefault="009B0185" w:rsidP="009B0185">
      <w:pPr>
        <w:ind w:firstLine="708"/>
        <w:jc w:val="both"/>
      </w:pPr>
      <w:r w:rsidRPr="00875B1C">
        <w:rPr>
          <w:b/>
        </w:rPr>
        <w:t>17.</w:t>
      </w:r>
      <w:r w:rsidRPr="008277EA">
        <w:t xml:space="preserve"> Индивидуальное устное информирование</w:t>
      </w:r>
      <w:r>
        <w:t xml:space="preserve"> по предоставлению муниципальной услуги </w:t>
      </w:r>
      <w:r w:rsidRPr="00B47818">
        <w:t>(в том числе и об этапах предоставления муниципальной услуги, если заявитель подал заявление на предоставление муниципальной услуги)</w:t>
      </w:r>
      <w:r>
        <w:t xml:space="preserve">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организаций </w:t>
      </w:r>
      <w:r w:rsidRPr="00AA4691">
        <w:t>(пункты 8 и 11 настоящего Административного регламента).</w:t>
      </w:r>
    </w:p>
    <w:p w:rsidR="009B0185" w:rsidRDefault="009B0185" w:rsidP="009B0185">
      <w:pPr>
        <w:ind w:firstLine="708"/>
        <w:jc w:val="both"/>
      </w:pPr>
      <w:r w:rsidRPr="009376C2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</w:t>
      </w:r>
      <w:r>
        <w:t xml:space="preserve"> (корректной) форме информирует заявителей по вопросам предоставления муниципальной услуги.</w:t>
      </w:r>
    </w:p>
    <w:p w:rsidR="009B0185" w:rsidRDefault="009B0185" w:rsidP="009B0185">
      <w:pPr>
        <w:ind w:firstLine="708"/>
        <w:jc w:val="both"/>
      </w:pPr>
      <w:r w:rsidRPr="001662F8">
        <w:t>При индивидуальном информировании по телефону ответ на телефонный звонок должен начинаться с информации о наименовании орган</w:t>
      </w:r>
      <w:r>
        <w:t>изации, в которую</w:t>
      </w:r>
      <w:r w:rsidRPr="001662F8">
        <w:t xml:space="preserve"> позвонил заявитель, фамилии, имени, отчестве (при наличии) и должности должностного лица, </w:t>
      </w:r>
      <w:r w:rsidRPr="00A63E9D">
        <w:t xml:space="preserve">осуществляющего индивидуальное информирование по телефону. Время разговора не </w:t>
      </w:r>
      <w:r w:rsidRPr="009376C2">
        <w:t>должно превышать 10 минут. Во время разговора необходимо произносить слова четко,</w:t>
      </w:r>
      <w:r w:rsidRPr="00A63E9D">
        <w:t xml:space="preserve">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</w:t>
      </w:r>
      <w:r w:rsidRPr="00A63E9D">
        <w:lastRenderedPageBreak/>
        <w:t>которые необходимо принять. В случае, если должностное лицо, осуществляющее информирование по телефону, не может ответить на вопрос по содержанию, связанному с</w:t>
      </w:r>
      <w:r w:rsidRPr="001662F8">
        <w:t xml:space="preserve">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</w:t>
      </w:r>
      <w:r w:rsidRPr="009B6604">
        <w:t xml:space="preserve"> </w:t>
      </w:r>
    </w:p>
    <w:p w:rsidR="009B0185" w:rsidRDefault="009B0185" w:rsidP="009B0185">
      <w:pPr>
        <w:ind w:firstLine="708"/>
        <w:jc w:val="both"/>
      </w:pPr>
      <w:r w:rsidRPr="007E589E">
        <w:rPr>
          <w:b/>
        </w:rPr>
        <w:t>18.</w:t>
      </w:r>
      <w:r>
        <w:t xml:space="preserve"> Для и</w:t>
      </w:r>
      <w:r w:rsidRPr="002466AD">
        <w:t>ндивидуально</w:t>
      </w:r>
      <w:r>
        <w:t>го</w:t>
      </w:r>
      <w:r w:rsidRPr="002466AD">
        <w:t xml:space="preserve"> информировани</w:t>
      </w:r>
      <w:r>
        <w:t>я</w:t>
      </w:r>
      <w:r w:rsidRPr="002466AD">
        <w:t xml:space="preserve"> в письменной форме</w:t>
      </w:r>
      <w:r>
        <w:t xml:space="preserve"> заявители могут направить свои обращения: </w:t>
      </w:r>
    </w:p>
    <w:p w:rsidR="009B0185" w:rsidRPr="007E589E" w:rsidRDefault="009B0185" w:rsidP="009B0185">
      <w:pPr>
        <w:ind w:firstLine="708"/>
        <w:jc w:val="both"/>
        <w:rPr>
          <w:color w:val="7030A0"/>
        </w:rPr>
      </w:pPr>
      <w:r>
        <w:t xml:space="preserve">1) </w:t>
      </w:r>
      <w:r w:rsidRPr="00A9101F">
        <w:t>посредством почтовой связи (письма, телеграммы, бандероли и т.д.</w:t>
      </w:r>
      <w:r>
        <w:t xml:space="preserve">) на адреса, указанные в пунктах </w:t>
      </w:r>
      <w:r w:rsidRPr="007E589E">
        <w:rPr>
          <w:color w:val="7030A0"/>
        </w:rPr>
        <w:t>7 и 10 настоящего Административного регламента;</w:t>
      </w:r>
    </w:p>
    <w:p w:rsidR="009B0185" w:rsidRPr="007E589E" w:rsidRDefault="009B0185" w:rsidP="009B0185">
      <w:pPr>
        <w:ind w:firstLine="708"/>
        <w:jc w:val="both"/>
        <w:rPr>
          <w:color w:val="7030A0"/>
        </w:rPr>
      </w:pPr>
      <w:r>
        <w:t xml:space="preserve">2) по электронной почте на электронные адреса, указанные в пунктах </w:t>
      </w:r>
      <w:r w:rsidRPr="007E589E">
        <w:rPr>
          <w:color w:val="7030A0"/>
        </w:rPr>
        <w:t>7</w:t>
      </w:r>
      <w:r>
        <w:rPr>
          <w:color w:val="7030A0"/>
        </w:rPr>
        <w:t xml:space="preserve"> и 10</w:t>
      </w:r>
      <w:r w:rsidRPr="007E589E">
        <w:rPr>
          <w:color w:val="7030A0"/>
        </w:rPr>
        <w:t xml:space="preserve"> настоящего Административного регламента;</w:t>
      </w:r>
    </w:p>
    <w:p w:rsidR="009B0185" w:rsidRPr="00806511" w:rsidRDefault="009B0185" w:rsidP="009B0185">
      <w:pPr>
        <w:ind w:firstLine="708"/>
        <w:jc w:val="both"/>
        <w:rPr>
          <w:color w:val="7030A0"/>
        </w:rPr>
      </w:pPr>
      <w:r>
        <w:t xml:space="preserve">3) посредством факсимильной связи на номер, указанный в пункте </w:t>
      </w:r>
      <w:r w:rsidRPr="00806511">
        <w:rPr>
          <w:color w:val="7030A0"/>
        </w:rPr>
        <w:t>7 настоящего Административного регламента;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33" w:history="1">
        <w:r w:rsidRPr="009D4B83">
          <w:rPr>
            <w:rStyle w:val="a3"/>
          </w:rPr>
          <w:t>http://glazrayon.ru/feedback/new.php</w:t>
        </w:r>
      </w:hyperlink>
      <w:r>
        <w:t>.</w:t>
      </w:r>
    </w:p>
    <w:p w:rsidR="009B0185" w:rsidRDefault="009B0185" w:rsidP="009B0185">
      <w:pPr>
        <w:ind w:firstLine="708"/>
        <w:jc w:val="both"/>
      </w:pPr>
      <w:r w:rsidRPr="00025B40">
        <w:t xml:space="preserve">Ответы на письменные обращения даются в простой, четкой и понятной форме в письменном виде и должны содержать: </w:t>
      </w:r>
      <w:r>
        <w:t>ответы на поставленные вопросы, фамилию, инициалы и номер телефона исполнителя. Ответ подписывается Главой Глазовского района или его заместителем.</w:t>
      </w:r>
    </w:p>
    <w:p w:rsidR="009B0185" w:rsidRDefault="009B0185" w:rsidP="009B0185">
      <w:pPr>
        <w:ind w:firstLine="708"/>
        <w:jc w:val="both"/>
      </w:pPr>
      <w:r>
        <w:t>О</w:t>
      </w:r>
      <w:r w:rsidRPr="007021AD">
        <w:t>твет</w:t>
      </w:r>
      <w:r>
        <w:t xml:space="preserve"> на обращение</w:t>
      </w:r>
      <w:r w:rsidRPr="007021AD">
        <w:t xml:space="preserve"> </w:t>
      </w:r>
      <w:r>
        <w:t>направляется на адрес, указанный в форме обращения</w:t>
      </w:r>
      <w:r w:rsidRPr="002466AD">
        <w:t xml:space="preserve"> в </w:t>
      </w:r>
      <w:r>
        <w:t>течение 30 дней со дня получения запроса</w:t>
      </w:r>
      <w:r w:rsidRPr="00025B40">
        <w:t xml:space="preserve">. </w:t>
      </w:r>
    </w:p>
    <w:p w:rsidR="009B0185" w:rsidRPr="00AD405A" w:rsidRDefault="009B0185" w:rsidP="009B0185">
      <w:pPr>
        <w:pStyle w:val="a7"/>
        <w:spacing w:before="0" w:after="0"/>
        <w:ind w:firstLine="708"/>
        <w:jc w:val="both"/>
      </w:pPr>
      <w:r w:rsidRPr="00B24D06">
        <w:rPr>
          <w:b/>
        </w:rPr>
        <w:t>19.</w:t>
      </w:r>
      <w:r w:rsidRPr="006A4091">
        <w:t xml:space="preserve"> Публичное письменное информирование</w:t>
      </w:r>
      <w:r>
        <w:t xml:space="preserve"> </w:t>
      </w:r>
      <w:r w:rsidRPr="00AD405A">
        <w:t>о предоставлении муниципальной услуги осуществляется посредством размещения соответствующей информации:</w:t>
      </w:r>
    </w:p>
    <w:p w:rsidR="009B0185" w:rsidRPr="00AD405A" w:rsidRDefault="009B0185" w:rsidP="009B0185">
      <w:pPr>
        <w:pStyle w:val="a7"/>
        <w:spacing w:before="0" w:after="0"/>
        <w:ind w:firstLine="708"/>
        <w:jc w:val="both"/>
      </w:pPr>
      <w:r>
        <w:t xml:space="preserve">1) </w:t>
      </w:r>
      <w:r w:rsidRPr="00AD405A">
        <w:t xml:space="preserve">на Едином портале государственных и муниципальных услуг (функций) </w:t>
      </w:r>
      <w:r>
        <w:t xml:space="preserve">в сети Интернет </w:t>
      </w:r>
      <w:hyperlink r:id="rId34" w:history="1">
        <w:r w:rsidRPr="0076734D">
          <w:rPr>
            <w:rStyle w:val="a3"/>
          </w:rPr>
          <w:t>www.gosuslugi.ru</w:t>
        </w:r>
      </w:hyperlink>
      <w:r>
        <w:t xml:space="preserve"> </w:t>
      </w:r>
      <w:r w:rsidRPr="00AD405A">
        <w:t xml:space="preserve">(далее – </w:t>
      </w:r>
      <w:r>
        <w:t>ЕПГУ</w:t>
      </w:r>
      <w:r w:rsidRPr="00AD405A">
        <w:t xml:space="preserve">); </w:t>
      </w:r>
    </w:p>
    <w:p w:rsidR="009B0185" w:rsidRPr="00AA4691" w:rsidRDefault="009B0185" w:rsidP="009B0185">
      <w:pPr>
        <w:shd w:val="clear" w:color="auto" w:fill="FFFFFF"/>
        <w:spacing w:line="255" w:lineRule="atLeast"/>
        <w:ind w:firstLine="708"/>
        <w:jc w:val="both"/>
      </w:pPr>
      <w:r>
        <w:t xml:space="preserve">2) </w:t>
      </w:r>
      <w:r w:rsidRPr="00AD405A">
        <w:t xml:space="preserve">на </w:t>
      </w:r>
      <w:r>
        <w:t xml:space="preserve">Региональном </w:t>
      </w:r>
      <w:r w:rsidRPr="00AD405A">
        <w:t xml:space="preserve">портале государственных и муниципальных услуг (функций) Удмуртской </w:t>
      </w:r>
      <w:r>
        <w:t>Р</w:t>
      </w:r>
      <w:r w:rsidRPr="00AD405A">
        <w:t>еспублики</w:t>
      </w:r>
      <w:r w:rsidRPr="00893C18">
        <w:t xml:space="preserve"> </w:t>
      </w:r>
      <w:hyperlink r:id="rId35" w:history="1">
        <w:r w:rsidRPr="0076734D">
          <w:rPr>
            <w:rStyle w:val="a3"/>
          </w:rPr>
          <w:t>http://uslugi.udmurt.ru/</w:t>
        </w:r>
      </w:hyperlink>
      <w:r>
        <w:t xml:space="preserve">  </w:t>
      </w:r>
      <w:r w:rsidRPr="00AD405A">
        <w:t xml:space="preserve">(далее – </w:t>
      </w:r>
      <w:r>
        <w:t>РПГУ</w:t>
      </w:r>
      <w:r w:rsidRPr="00AD405A">
        <w:t>)</w:t>
      </w:r>
      <w:r>
        <w:t xml:space="preserve">, в том числе через </w:t>
      </w:r>
      <w:r w:rsidRPr="004C7829">
        <w:t>интерактивны</w:t>
      </w:r>
      <w:r>
        <w:t>е</w:t>
      </w:r>
      <w:r w:rsidRPr="004C7829">
        <w:t xml:space="preserve"> информационны</w:t>
      </w:r>
      <w:r>
        <w:t>е</w:t>
      </w:r>
      <w:r w:rsidRPr="004C7829">
        <w:t xml:space="preserve"> терминал</w:t>
      </w:r>
      <w:r>
        <w:t>ы</w:t>
      </w:r>
      <w:r w:rsidRPr="004C7829">
        <w:t xml:space="preserve"> предоставления государственных и муниципальны</w:t>
      </w:r>
      <w:r>
        <w:t xml:space="preserve">х услуг в Удмуртской Республике (далее – инфоматы). </w:t>
      </w:r>
      <w:r w:rsidRPr="00717F02">
        <w:t>Список мест размещения инфоматов</w:t>
      </w:r>
      <w:r>
        <w:t xml:space="preserve"> представлен в </w:t>
      </w:r>
      <w:r w:rsidRPr="00AA4691">
        <w:t xml:space="preserve">приложении № 1 к настоящему Административному регламенту; </w:t>
      </w:r>
    </w:p>
    <w:p w:rsidR="009B0185" w:rsidRPr="00AD405A" w:rsidRDefault="009B0185" w:rsidP="009B0185">
      <w:pPr>
        <w:pStyle w:val="a7"/>
        <w:spacing w:before="0" w:after="0"/>
        <w:ind w:firstLine="708"/>
        <w:jc w:val="both"/>
      </w:pPr>
      <w:r>
        <w:t xml:space="preserve">3) </w:t>
      </w:r>
      <w:r w:rsidRPr="00AD405A">
        <w:t xml:space="preserve">на официальном портале </w:t>
      </w:r>
      <w:r>
        <w:t xml:space="preserve">Глазовского района </w:t>
      </w:r>
      <w:hyperlink r:id="rId36" w:history="1">
        <w:r w:rsidRPr="0076734D">
          <w:rPr>
            <w:rStyle w:val="a3"/>
          </w:rPr>
          <w:t>http://glazrayon.ru</w:t>
        </w:r>
      </w:hyperlink>
      <w:r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9B0185" w:rsidRDefault="009B0185" w:rsidP="009B0185">
      <w:pPr>
        <w:ind w:firstLine="708"/>
        <w:jc w:val="both"/>
      </w:pPr>
      <w:r w:rsidRPr="00D84E00">
        <w:rPr>
          <w:b/>
        </w:rPr>
        <w:t>20.</w:t>
      </w:r>
      <w:r>
        <w:t xml:space="preserve"> Публичное письменное информирование</w:t>
      </w:r>
      <w:r w:rsidRPr="00025B40">
        <w:t xml:space="preserve"> </w:t>
      </w:r>
      <w:r>
        <w:t xml:space="preserve">о </w:t>
      </w:r>
      <w:r w:rsidRPr="00025B40">
        <w:t>предоставлени</w:t>
      </w:r>
      <w:r>
        <w:t>и</w:t>
      </w:r>
      <w:r w:rsidRPr="00025B40">
        <w:t xml:space="preserve"> муниципальной услуги </w:t>
      </w:r>
      <w:r>
        <w:t xml:space="preserve">также возможно в форме изготовления </w:t>
      </w:r>
      <w:r w:rsidRPr="00025B40">
        <w:t>буклет</w:t>
      </w:r>
      <w:r>
        <w:t xml:space="preserve">ов, </w:t>
      </w:r>
      <w:r w:rsidRPr="00025B40">
        <w:t>листов</w:t>
      </w:r>
      <w:r>
        <w:t>ок, брошюр, плакатов, а также</w:t>
      </w:r>
      <w:r w:rsidRPr="00025B40">
        <w:t xml:space="preserve"> </w:t>
      </w:r>
      <w:r>
        <w:t>публикации</w:t>
      </w:r>
      <w:r w:rsidRPr="00025B40">
        <w:t xml:space="preserve"> в средствах массовой информации.</w:t>
      </w:r>
    </w:p>
    <w:p w:rsidR="009B0185" w:rsidRPr="00B60E17" w:rsidRDefault="009B0185" w:rsidP="009B0185">
      <w:pPr>
        <w:ind w:firstLine="708"/>
        <w:jc w:val="both"/>
        <w:rPr>
          <w:color w:val="7030A0"/>
        </w:rPr>
      </w:pPr>
      <w:r w:rsidRPr="00D84E00">
        <w:rPr>
          <w:b/>
        </w:rPr>
        <w:t>21.</w:t>
      </w:r>
      <w:r>
        <w:t xml:space="preserve"> Требования к качеству информационных стендов указаны </w:t>
      </w:r>
      <w:r w:rsidRPr="00B60E17">
        <w:rPr>
          <w:color w:val="7030A0"/>
        </w:rPr>
        <w:t>в пункте 58 настоящего Административного регламента.</w:t>
      </w:r>
    </w:p>
    <w:p w:rsidR="009B0185" w:rsidRDefault="009B0185" w:rsidP="009B0185">
      <w:pPr>
        <w:ind w:firstLine="708"/>
        <w:jc w:val="both"/>
      </w:pPr>
      <w:r w:rsidRPr="00ED59AB">
        <w:rPr>
          <w:b/>
        </w:rPr>
        <w:t>22.</w:t>
      </w:r>
      <w:r>
        <w:t xml:space="preserve"> </w:t>
      </w:r>
      <w:r w:rsidRPr="0071020E">
        <w:t>Публичное письменное информирование о предоставлении муниципальной услуги включает в себя следующую информацию:</w:t>
      </w:r>
    </w:p>
    <w:p w:rsidR="009B0185" w:rsidRPr="0071020E" w:rsidRDefault="009B0185" w:rsidP="009B0185">
      <w:pPr>
        <w:ind w:firstLine="708"/>
        <w:jc w:val="both"/>
      </w:pPr>
      <w:r>
        <w:t>1) почтовый адрес, адрес электронной почты,</w:t>
      </w:r>
      <w:r w:rsidRPr="0071020E">
        <w:t xml:space="preserve"> номера </w:t>
      </w:r>
      <w:r>
        <w:t>телефонов, график работы, график приема заявителей, сведения о руководителях Администрации Глазовского района и офисов «Мои документы»;</w:t>
      </w:r>
      <w:r w:rsidRPr="0071020E">
        <w:t xml:space="preserve"> </w:t>
      </w:r>
    </w:p>
    <w:p w:rsidR="009B0185" w:rsidRPr="0071020E" w:rsidRDefault="009B0185" w:rsidP="009B0185">
      <w:pPr>
        <w:ind w:firstLine="708"/>
        <w:jc w:val="both"/>
      </w:pPr>
      <w:r>
        <w:t>2)</w:t>
      </w:r>
      <w:r w:rsidRPr="0071020E">
        <w:t xml:space="preserve"> адреса </w:t>
      </w:r>
      <w:r>
        <w:t>ЕПГУ и РПГУ</w:t>
      </w:r>
      <w:r w:rsidRPr="0071020E">
        <w:t xml:space="preserve">, официального портала Глазовского района; </w:t>
      </w:r>
    </w:p>
    <w:p w:rsidR="009B0185" w:rsidRPr="00B60E17" w:rsidRDefault="009B0185" w:rsidP="009B0185">
      <w:pPr>
        <w:ind w:firstLine="708"/>
        <w:jc w:val="both"/>
        <w:rPr>
          <w:color w:val="7030A0"/>
        </w:rPr>
      </w:pPr>
      <w:r>
        <w:t>3)</w:t>
      </w:r>
      <w:r w:rsidRPr="0071020E">
        <w:t xml:space="preserve"> время ожидания в очереди на прием заявления для предоставления муниципальной услуги в соответствии </w:t>
      </w:r>
      <w:r w:rsidRPr="00B60E17">
        <w:rPr>
          <w:color w:val="7030A0"/>
        </w:rPr>
        <w:t xml:space="preserve">с пунктом 53 настоящего Административного регламента; </w:t>
      </w:r>
    </w:p>
    <w:p w:rsidR="009B0185" w:rsidRPr="0071020E" w:rsidRDefault="009B0185" w:rsidP="009B0185">
      <w:pPr>
        <w:ind w:firstLine="708"/>
        <w:jc w:val="both"/>
      </w:pPr>
      <w:r>
        <w:t>4) об услугах, которые являются необходимыми и обязательными для предоставления муниципальной услуги;</w:t>
      </w:r>
    </w:p>
    <w:p w:rsidR="009B0185" w:rsidRPr="0071020E" w:rsidRDefault="009B0185" w:rsidP="009B0185">
      <w:pPr>
        <w:ind w:firstLine="708"/>
        <w:jc w:val="both"/>
      </w:pPr>
      <w:r>
        <w:t>5)</w:t>
      </w:r>
      <w:r w:rsidRPr="0071020E">
        <w:t xml:space="preserve"> сроки предоставления муниципальной услуги; </w:t>
      </w:r>
    </w:p>
    <w:p w:rsidR="009B0185" w:rsidRPr="00BA03B8" w:rsidRDefault="009B0185" w:rsidP="009B0185">
      <w:pPr>
        <w:ind w:firstLine="708"/>
        <w:jc w:val="both"/>
      </w:pPr>
      <w:r>
        <w:t>6)</w:t>
      </w:r>
      <w:r w:rsidRPr="00BA03B8">
        <w:t xml:space="preserve"> нормативные правовые акты, регулирующие предоставление муниципальной услуги, в том числе </w:t>
      </w:r>
      <w:r>
        <w:t xml:space="preserve">настоящий </w:t>
      </w:r>
      <w:r w:rsidRPr="00BA03B8">
        <w:t xml:space="preserve">Административный регламент с приложениями; </w:t>
      </w:r>
    </w:p>
    <w:p w:rsidR="009B0185" w:rsidRPr="009F3801" w:rsidRDefault="009B0185" w:rsidP="009B0185">
      <w:pPr>
        <w:ind w:firstLine="708"/>
        <w:jc w:val="both"/>
      </w:pPr>
      <w:r w:rsidRPr="009F3801">
        <w:lastRenderedPageBreak/>
        <w:t xml:space="preserve">7) форма заявления о предоставлении </w:t>
      </w:r>
      <w:r>
        <w:t>муниципальной услуги</w:t>
      </w:r>
      <w:r w:rsidRPr="009F3801">
        <w:t xml:space="preserve"> </w:t>
      </w:r>
      <w:r w:rsidRPr="00AA4691">
        <w:t>(Приложение  №2 к настоящему Административному регламенту)</w:t>
      </w:r>
      <w:r w:rsidRPr="009F3801">
        <w:t xml:space="preserve"> и требования к его заполнению и оформлению;</w:t>
      </w:r>
    </w:p>
    <w:p w:rsidR="009B0185" w:rsidRPr="0071020E" w:rsidRDefault="009B0185" w:rsidP="009B0185">
      <w:pPr>
        <w:ind w:firstLine="708"/>
        <w:jc w:val="both"/>
      </w:pPr>
      <w:r>
        <w:t xml:space="preserve">8) </w:t>
      </w:r>
      <w:r w:rsidRPr="0071020E">
        <w:t xml:space="preserve">порядок и способы подачи заявления о предоставлении муниципальной услуги; </w:t>
      </w:r>
    </w:p>
    <w:p w:rsidR="009B0185" w:rsidRPr="0071020E" w:rsidRDefault="009B0185" w:rsidP="009B0185">
      <w:pPr>
        <w:ind w:firstLine="708"/>
        <w:jc w:val="both"/>
      </w:pPr>
      <w:r>
        <w:t>9)</w:t>
      </w:r>
      <w:r w:rsidRPr="0071020E">
        <w:t xml:space="preserve"> порядок и способы получения информации по порядку предоставления муниципальной услуги; </w:t>
      </w:r>
    </w:p>
    <w:p w:rsidR="009B0185" w:rsidRPr="0071020E" w:rsidRDefault="009B0185" w:rsidP="009B0185">
      <w:pPr>
        <w:ind w:firstLine="708"/>
        <w:jc w:val="both"/>
      </w:pPr>
      <w:r>
        <w:t xml:space="preserve">10) </w:t>
      </w:r>
      <w:r w:rsidRPr="0071020E">
        <w:t xml:space="preserve">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9B0185" w:rsidRPr="0071020E" w:rsidRDefault="009B0185" w:rsidP="009B0185">
      <w:pPr>
        <w:ind w:firstLine="708"/>
        <w:jc w:val="both"/>
      </w:pPr>
      <w:r>
        <w:t>11)</w:t>
      </w:r>
      <w:r w:rsidRPr="0071020E">
        <w:t xml:space="preserve"> порядок записи на личный прием к должностным лицам; </w:t>
      </w:r>
    </w:p>
    <w:p w:rsidR="009B0185" w:rsidRPr="0071020E" w:rsidRDefault="009B0185" w:rsidP="009B0185">
      <w:pPr>
        <w:ind w:firstLine="708"/>
        <w:jc w:val="both"/>
      </w:pPr>
      <w:r>
        <w:t>12)</w:t>
      </w:r>
      <w:r w:rsidRPr="0071020E">
        <w:t xml:space="preserve"> порядок получения книги отзывов и предложений </w:t>
      </w:r>
      <w:r>
        <w:t>по вопросам организации приема з</w:t>
      </w:r>
      <w:r w:rsidRPr="0071020E">
        <w:t xml:space="preserve">аявителей; </w:t>
      </w:r>
    </w:p>
    <w:p w:rsidR="009B0185" w:rsidRPr="009152FE" w:rsidRDefault="009B0185" w:rsidP="009B0185">
      <w:pPr>
        <w:ind w:firstLine="708"/>
        <w:jc w:val="both"/>
      </w:pPr>
      <w:r>
        <w:t xml:space="preserve">13) </w:t>
      </w:r>
      <w:r w:rsidRPr="0071020E">
        <w:t>порядок обжалования решений, действий (бездействия) должностных лиц, ответственных за предоставление муниципальной услуги</w:t>
      </w:r>
      <w:r>
        <w:rPr>
          <w:color w:val="FF0000"/>
        </w:rPr>
        <w:t>.</w:t>
      </w:r>
    </w:p>
    <w:p w:rsidR="009B0185" w:rsidRDefault="009B0185" w:rsidP="009B0185">
      <w:pPr>
        <w:ind w:firstLine="708"/>
        <w:jc w:val="both"/>
        <w:rPr>
          <w:b/>
        </w:rPr>
      </w:pPr>
    </w:p>
    <w:p w:rsidR="009B0185" w:rsidRDefault="009B0185" w:rsidP="009B0185">
      <w:pPr>
        <w:ind w:firstLine="708"/>
        <w:jc w:val="both"/>
        <w:rPr>
          <w:b/>
        </w:rPr>
      </w:pPr>
    </w:p>
    <w:p w:rsidR="009B0185" w:rsidRDefault="009B0185" w:rsidP="009B0185">
      <w:pPr>
        <w:ind w:firstLine="708"/>
        <w:jc w:val="both"/>
        <w:rPr>
          <w:b/>
        </w:rPr>
      </w:pPr>
    </w:p>
    <w:p w:rsidR="009B0185" w:rsidRPr="00430FA9" w:rsidRDefault="009B0185" w:rsidP="009B0185">
      <w:pPr>
        <w:ind w:firstLine="6"/>
        <w:jc w:val="center"/>
        <w:rPr>
          <w:b/>
        </w:rPr>
      </w:pPr>
      <w:r w:rsidRPr="00430FA9">
        <w:rPr>
          <w:b/>
        </w:rPr>
        <w:t>Раздел II. СТАНДАРТ ПРЕДОСТАВЛЕНИЯ МУНИЦИПАЛЬНОЙ УСЛУГИ</w:t>
      </w:r>
    </w:p>
    <w:p w:rsidR="009B0185" w:rsidRDefault="009B0185" w:rsidP="009B0185">
      <w:pPr>
        <w:ind w:hanging="6"/>
        <w:jc w:val="both"/>
        <w:rPr>
          <w:b/>
        </w:rPr>
      </w:pPr>
    </w:p>
    <w:p w:rsidR="009B0185" w:rsidRPr="00430FA9" w:rsidRDefault="009B0185" w:rsidP="009B0185">
      <w:pPr>
        <w:ind w:hanging="6"/>
        <w:jc w:val="both"/>
        <w:rPr>
          <w:b/>
        </w:rPr>
      </w:pPr>
    </w:p>
    <w:p w:rsidR="009B0185" w:rsidRPr="00430FA9" w:rsidRDefault="009B0185" w:rsidP="009B0185">
      <w:pPr>
        <w:ind w:hanging="6"/>
        <w:jc w:val="center"/>
        <w:rPr>
          <w:b/>
        </w:rPr>
      </w:pPr>
      <w:r w:rsidRPr="00430FA9">
        <w:rPr>
          <w:b/>
        </w:rPr>
        <w:t>Наименование муниципальной услуги</w:t>
      </w:r>
    </w:p>
    <w:p w:rsidR="009B0185" w:rsidRDefault="009B0185" w:rsidP="009B0185">
      <w:pPr>
        <w:ind w:firstLine="708"/>
        <w:jc w:val="center"/>
        <w:rPr>
          <w:b/>
        </w:rPr>
      </w:pPr>
    </w:p>
    <w:p w:rsidR="009B0185" w:rsidRPr="00BC3F81" w:rsidRDefault="009B0185" w:rsidP="009B0185">
      <w:pPr>
        <w:tabs>
          <w:tab w:val="left" w:pos="709"/>
        </w:tabs>
        <w:jc w:val="both"/>
        <w:rPr>
          <w:color w:val="0070C0"/>
        </w:rPr>
      </w:pPr>
      <w:r>
        <w:rPr>
          <w:color w:val="000000"/>
        </w:rPr>
        <w:tab/>
      </w:r>
      <w:r>
        <w:rPr>
          <w:b/>
          <w:color w:val="000000"/>
        </w:rPr>
        <w:t>23</w:t>
      </w:r>
      <w:r w:rsidRPr="00BC3F81">
        <w:rPr>
          <w:b/>
          <w:color w:val="000000"/>
        </w:rPr>
        <w:t>.</w:t>
      </w:r>
      <w:r>
        <w:rPr>
          <w:color w:val="000000"/>
        </w:rPr>
        <w:t xml:space="preserve"> </w:t>
      </w:r>
      <w:r>
        <w:t>«Прием заявлений, документов для участия в подпрограмме «Выполнение государственных обязательств по обеспечению жильем категорий граждан, установленных законодательством» федеральной целевой программы «Жилище» на 2016- 2020 годы».</w:t>
      </w:r>
    </w:p>
    <w:p w:rsidR="009B0185" w:rsidRDefault="009B0185" w:rsidP="009B0185">
      <w:pPr>
        <w:tabs>
          <w:tab w:val="left" w:pos="851"/>
        </w:tabs>
        <w:jc w:val="both"/>
        <w:rPr>
          <w:color w:val="FF0000"/>
        </w:rPr>
      </w:pPr>
    </w:p>
    <w:p w:rsidR="009B0185" w:rsidRPr="00877282" w:rsidRDefault="009B0185" w:rsidP="009B0185">
      <w:pPr>
        <w:tabs>
          <w:tab w:val="left" w:pos="851"/>
        </w:tabs>
        <w:jc w:val="both"/>
        <w:rPr>
          <w:bCs/>
        </w:rPr>
      </w:pPr>
    </w:p>
    <w:p w:rsidR="009B0185" w:rsidRPr="00430FA9" w:rsidRDefault="009B0185" w:rsidP="009B0185">
      <w:pPr>
        <w:ind w:firstLine="6"/>
        <w:jc w:val="center"/>
        <w:rPr>
          <w:b/>
        </w:rPr>
      </w:pPr>
      <w:r w:rsidRPr="00430FA9">
        <w:rPr>
          <w:b/>
        </w:rPr>
        <w:t>Наименование органа, предоставляющего муниципальную услугу</w:t>
      </w:r>
    </w:p>
    <w:p w:rsidR="009B0185" w:rsidRDefault="009B0185" w:rsidP="009B0185">
      <w:pPr>
        <w:ind w:firstLine="708"/>
        <w:jc w:val="center"/>
        <w:rPr>
          <w:b/>
        </w:rPr>
      </w:pP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24</w:t>
      </w:r>
      <w:r w:rsidRPr="00B8128E">
        <w:rPr>
          <w:b/>
        </w:rPr>
        <w:t>.</w:t>
      </w:r>
      <w:r>
        <w:t xml:space="preserve"> 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 </w:t>
      </w:r>
      <w:r w:rsidRPr="00B8128E">
        <w:rPr>
          <w:color w:val="0070C0"/>
        </w:rPr>
        <w:t xml:space="preserve">отдел </w:t>
      </w:r>
      <w:r>
        <w:rPr>
          <w:color w:val="0070C0"/>
        </w:rPr>
        <w:t>жилищно-коммунального хозяйства, транспорта и связи.</w:t>
      </w:r>
    </w:p>
    <w:p w:rsidR="009B0185" w:rsidRPr="003365A6" w:rsidRDefault="009B0185" w:rsidP="009B0185">
      <w:pPr>
        <w:ind w:firstLine="708"/>
        <w:jc w:val="both"/>
      </w:pPr>
      <w:r w:rsidRPr="001472FE">
        <w:rPr>
          <w:b/>
        </w:rPr>
        <w:t>25.</w:t>
      </w:r>
      <w:r>
        <w:t xml:space="preserve"> </w:t>
      </w:r>
      <w:r w:rsidRPr="00C61756">
        <w:t xml:space="preserve">При предоставлении муниципальной услуги </w:t>
      </w:r>
      <w:r w:rsidRPr="001472FE">
        <w:rPr>
          <w:color w:val="0070C0"/>
        </w:rPr>
        <w:t xml:space="preserve">отдел </w:t>
      </w:r>
      <w:r>
        <w:rPr>
          <w:color w:val="0070C0"/>
        </w:rPr>
        <w:t xml:space="preserve">жилищно-коммунального </w:t>
      </w:r>
      <w:r w:rsidRPr="003365A6">
        <w:t>хозяйства, транспорта и связи  осуществляет  взаимодействие:</w:t>
      </w:r>
    </w:p>
    <w:p w:rsidR="009B0185" w:rsidRPr="003365A6" w:rsidRDefault="009B0185" w:rsidP="009B0185">
      <w:pPr>
        <w:ind w:firstLine="708"/>
        <w:jc w:val="both"/>
      </w:pPr>
      <w:r w:rsidRPr="003365A6">
        <w:t>1) с офисами «Мои документы» в Глазовском районе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в пунктах: 32, 33 настоящего Административного регламента, выдачи заявителю результата муниципальной услуги;</w:t>
      </w:r>
    </w:p>
    <w:p w:rsidR="009B0185" w:rsidRPr="003365A6" w:rsidRDefault="009B0185" w:rsidP="009B0185">
      <w:pPr>
        <w:pStyle w:val="a7"/>
        <w:spacing w:before="0" w:after="0"/>
        <w:ind w:firstLine="708"/>
        <w:jc w:val="both"/>
      </w:pPr>
      <w:r w:rsidRPr="003365A6">
        <w:t xml:space="preserve">2) со структурными подразделениями Администрации Глазовского района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</w:t>
      </w:r>
      <w:r>
        <w:t xml:space="preserve">пункте </w:t>
      </w:r>
      <w:r w:rsidRPr="003365A6">
        <w:t xml:space="preserve">32 настоящего Административного регламента, выдачи заявителю результата предоставления муниципальной услуги; </w:t>
      </w:r>
    </w:p>
    <w:p w:rsidR="009B0185" w:rsidRPr="003365A6" w:rsidRDefault="009B0185" w:rsidP="009B0185">
      <w:pPr>
        <w:pStyle w:val="a7"/>
        <w:spacing w:before="0" w:after="0"/>
        <w:ind w:firstLine="851"/>
        <w:jc w:val="both"/>
      </w:pPr>
      <w:r>
        <w:t>3</w:t>
      </w:r>
      <w:r w:rsidRPr="003365A6">
        <w:t>) с Управлением Федеральной службы государственной регистрации, кадастра и картографии по Удмуртской Республике участвует в части предоставления документов, указанных в пункте 32 настоящего Административного регламента;</w:t>
      </w:r>
    </w:p>
    <w:p w:rsidR="009B0185" w:rsidRDefault="009B0185" w:rsidP="009B0185">
      <w:pPr>
        <w:pStyle w:val="a7"/>
        <w:spacing w:before="0" w:after="0"/>
        <w:ind w:firstLine="851"/>
        <w:jc w:val="both"/>
      </w:pPr>
      <w:r>
        <w:t>4</w:t>
      </w:r>
      <w:r w:rsidRPr="003365A6">
        <w:t>) 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Удмуртской Республике (далее – филиал ФГБУ «ФКП Росреестра» по Удмуртской Республике) в части предоставления документов, указанных в пункте 32 настоящего Административного регламента;</w:t>
      </w:r>
    </w:p>
    <w:p w:rsidR="009B0185" w:rsidRPr="003365A6" w:rsidRDefault="009B0185" w:rsidP="009B0185">
      <w:pPr>
        <w:pStyle w:val="a7"/>
        <w:spacing w:before="0" w:after="0"/>
        <w:ind w:firstLine="851"/>
        <w:jc w:val="both"/>
      </w:pPr>
      <w:r>
        <w:lastRenderedPageBreak/>
        <w:t>5) с МАУ «МФЦ города Глазова» в части предоставления документов, указанных в пункте 32 настоящего Административного регламента.</w:t>
      </w:r>
    </w:p>
    <w:p w:rsidR="009B0185" w:rsidRDefault="009B0185" w:rsidP="009B0185">
      <w:pPr>
        <w:ind w:firstLine="708"/>
        <w:jc w:val="both"/>
      </w:pPr>
      <w:r w:rsidRPr="006663EC">
        <w:rPr>
          <w:b/>
        </w:rPr>
        <w:t>26.</w:t>
      </w:r>
      <w: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9B0185" w:rsidRDefault="009B0185" w:rsidP="009B0185">
      <w:pPr>
        <w:ind w:firstLine="708"/>
        <w:jc w:val="both"/>
      </w:pPr>
      <w:r w:rsidRPr="006663EC">
        <w:rPr>
          <w:b/>
        </w:rPr>
        <w:t>27.</w:t>
      </w:r>
      <w:r w:rsidRPr="006663EC">
        <w:t xml:space="preserve"> 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</w:p>
    <w:p w:rsidR="009B0185" w:rsidRDefault="009B0185" w:rsidP="009B0185">
      <w:pPr>
        <w:ind w:firstLine="708"/>
        <w:jc w:val="both"/>
      </w:pPr>
    </w:p>
    <w:p w:rsidR="009B0185" w:rsidRDefault="009B0185" w:rsidP="009B0185">
      <w:pPr>
        <w:ind w:firstLine="708"/>
        <w:jc w:val="both"/>
      </w:pPr>
    </w:p>
    <w:p w:rsidR="009B0185" w:rsidRPr="006663EC" w:rsidRDefault="009B0185" w:rsidP="009B0185">
      <w:pPr>
        <w:ind w:hanging="24"/>
        <w:jc w:val="center"/>
        <w:rPr>
          <w:b/>
        </w:rPr>
      </w:pPr>
      <w:r w:rsidRPr="006663EC">
        <w:rPr>
          <w:b/>
        </w:rPr>
        <w:t>Результат предоставления муниципальной услуги</w:t>
      </w:r>
    </w:p>
    <w:p w:rsidR="009B0185" w:rsidRDefault="009B0185" w:rsidP="009B0185">
      <w:pPr>
        <w:ind w:firstLine="708"/>
        <w:jc w:val="center"/>
        <w:rPr>
          <w:b/>
        </w:rPr>
      </w:pPr>
    </w:p>
    <w:p w:rsidR="009B0185" w:rsidRPr="003365A6" w:rsidRDefault="009B0185" w:rsidP="009B0185">
      <w:pPr>
        <w:tabs>
          <w:tab w:val="left" w:pos="1260"/>
        </w:tabs>
        <w:ind w:firstLine="851"/>
        <w:jc w:val="both"/>
      </w:pPr>
      <w:r w:rsidRPr="003365A6">
        <w:rPr>
          <w:b/>
        </w:rPr>
        <w:t>28.</w:t>
      </w:r>
      <w:r w:rsidRPr="003365A6">
        <w:t xml:space="preserve"> Конечным результатом предоставления муниципальной услуги являются:</w:t>
      </w:r>
    </w:p>
    <w:p w:rsidR="009B0185" w:rsidRDefault="009B0185" w:rsidP="00474A27">
      <w:pPr>
        <w:ind w:firstLine="708"/>
        <w:jc w:val="both"/>
      </w:pPr>
      <w:r w:rsidRPr="003365A6">
        <w:t xml:space="preserve">1) </w:t>
      </w:r>
      <w:r>
        <w:t xml:space="preserve">постановление Администрации района  </w:t>
      </w:r>
      <w:r w:rsidRPr="00384CB2">
        <w:t>«О признании участником подпрограммы «Выполнение государственных обязательств по обеспечению жильем категорий граждан, установленных федеральным законодательством</w:t>
      </w:r>
      <w:r w:rsidRPr="00675BE8">
        <w:t>»  (образец в приложении № 3 к настоящем</w:t>
      </w:r>
      <w:r w:rsidR="00474A27" w:rsidRPr="00675BE8">
        <w:t>у Административному регламенту).</w:t>
      </w:r>
      <w:bookmarkStart w:id="0" w:name="_GoBack"/>
      <w:bookmarkEnd w:id="0"/>
    </w:p>
    <w:p w:rsidR="009B0185" w:rsidRDefault="009B0185" w:rsidP="009B0185">
      <w:pPr>
        <w:ind w:firstLine="24"/>
        <w:jc w:val="center"/>
        <w:rPr>
          <w:b/>
        </w:rPr>
      </w:pPr>
    </w:p>
    <w:p w:rsidR="009B0185" w:rsidRDefault="009B0185" w:rsidP="009B0185">
      <w:pPr>
        <w:ind w:firstLine="24"/>
        <w:jc w:val="center"/>
        <w:rPr>
          <w:b/>
        </w:rPr>
      </w:pPr>
    </w:p>
    <w:p w:rsidR="009B0185" w:rsidRDefault="009B0185" w:rsidP="009B0185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9B0185" w:rsidRPr="006F36C4" w:rsidRDefault="009B0185" w:rsidP="009B0185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9B0185" w:rsidRDefault="009B0185" w:rsidP="009B0185">
      <w:pPr>
        <w:ind w:firstLine="24"/>
        <w:jc w:val="center"/>
      </w:pPr>
    </w:p>
    <w:p w:rsidR="009B0185" w:rsidRPr="006E3E26" w:rsidRDefault="009B0185" w:rsidP="009B0185">
      <w:pPr>
        <w:ind w:firstLine="708"/>
        <w:jc w:val="both"/>
      </w:pPr>
      <w:r w:rsidRPr="001838A5">
        <w:rPr>
          <w:b/>
        </w:rPr>
        <w:t>29.</w:t>
      </w:r>
      <w: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</w:t>
      </w:r>
      <w:r w:rsidRPr="003365A6">
        <w:t>не более 30 календарных дней</w:t>
      </w:r>
      <w:r w:rsidRPr="00CE727F">
        <w:rPr>
          <w:color w:val="FF0000"/>
        </w:rPr>
        <w:t xml:space="preserve"> </w:t>
      </w:r>
      <w:r>
        <w:t xml:space="preserve">и складывается из сроков выполнения административных процедур, указанных в </w:t>
      </w:r>
      <w:r w:rsidRPr="006E3E26">
        <w:t>пункте 72 настоящего Административного регламента.</w:t>
      </w:r>
    </w:p>
    <w:p w:rsidR="009B0185" w:rsidRPr="00C85028" w:rsidRDefault="009B0185" w:rsidP="009B0185">
      <w:pPr>
        <w:ind w:firstLine="708"/>
        <w:jc w:val="both"/>
        <w:rPr>
          <w:b/>
          <w:i/>
          <w:sz w:val="20"/>
        </w:rPr>
      </w:pPr>
      <w:r w:rsidRPr="00C85028">
        <w:t xml:space="preserve">При наличии обоснованных причин, </w:t>
      </w:r>
      <w:r>
        <w:t xml:space="preserve">предусмотренных законодательством Российской Федерации, Удмуртской Республики и </w:t>
      </w:r>
      <w:r w:rsidRPr="00C85028">
        <w:t xml:space="preserve">не позволяющих подготовить ответ на запрос заявителя в установленный </w:t>
      </w:r>
      <w:r>
        <w:t xml:space="preserve">настоящим административным регламентом </w:t>
      </w:r>
      <w:r w:rsidRPr="00C85028">
        <w:t>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  <w:r w:rsidRPr="00C85028">
        <w:rPr>
          <w:b/>
          <w:i/>
          <w:sz w:val="20"/>
        </w:rPr>
        <w:t xml:space="preserve"> </w:t>
      </w:r>
    </w:p>
    <w:p w:rsidR="009B0185" w:rsidRPr="006E3E26" w:rsidRDefault="009B0185" w:rsidP="009B0185">
      <w:pPr>
        <w:ind w:firstLine="708"/>
        <w:jc w:val="both"/>
        <w:rPr>
          <w:b/>
          <w:i/>
          <w:sz w:val="20"/>
        </w:rPr>
      </w:pPr>
      <w:r w:rsidRPr="006E3E26">
        <w:rPr>
          <w:b/>
        </w:rPr>
        <w:t>30</w:t>
      </w:r>
      <w:r w:rsidRPr="006E3E26">
        <w:rPr>
          <w:b/>
          <w:i/>
        </w:rPr>
        <w:t>.</w:t>
      </w:r>
      <w:r w:rsidRPr="006E3E26">
        <w:rPr>
          <w:i/>
        </w:rPr>
        <w:t xml:space="preserve"> </w:t>
      </w:r>
      <w:r w:rsidRPr="006E3E26">
        <w:rPr>
          <w:bCs/>
          <w:lang w:eastAsia="ru-RU"/>
        </w:rPr>
        <w:t xml:space="preserve">В указанные сроки не включается сроки выполнения работ, предусмотренных предоставлением услуг, </w:t>
      </w:r>
      <w:r w:rsidRPr="006E3E26">
        <w:t xml:space="preserve">которые являются необходимыми и обязательными для предоставления муниципальной услуги. </w:t>
      </w:r>
    </w:p>
    <w:p w:rsidR="009B0185" w:rsidRPr="006E3E26" w:rsidRDefault="009B0185" w:rsidP="009B0185">
      <w:pPr>
        <w:ind w:hanging="24"/>
        <w:jc w:val="center"/>
        <w:rPr>
          <w:b/>
        </w:rPr>
      </w:pPr>
    </w:p>
    <w:p w:rsidR="009B0185" w:rsidRDefault="009B0185" w:rsidP="009B0185">
      <w:pPr>
        <w:ind w:hanging="24"/>
        <w:jc w:val="center"/>
        <w:rPr>
          <w:b/>
        </w:rPr>
      </w:pPr>
    </w:p>
    <w:p w:rsidR="009B0185" w:rsidRPr="00175169" w:rsidRDefault="009B0185" w:rsidP="009B0185">
      <w:pPr>
        <w:ind w:hanging="24"/>
        <w:jc w:val="center"/>
        <w:rPr>
          <w:b/>
        </w:rPr>
      </w:pPr>
      <w:r w:rsidRPr="00175169">
        <w:rPr>
          <w:b/>
        </w:rPr>
        <w:t xml:space="preserve">Перечень нормативных правовых актов, регулирующих отношения, </w:t>
      </w:r>
    </w:p>
    <w:p w:rsidR="009B0185" w:rsidRPr="00175169" w:rsidRDefault="009B0185" w:rsidP="009B0185">
      <w:pPr>
        <w:ind w:hanging="24"/>
        <w:jc w:val="center"/>
        <w:rPr>
          <w:b/>
        </w:rPr>
      </w:pPr>
      <w:r w:rsidRPr="00175169">
        <w:rPr>
          <w:b/>
        </w:rPr>
        <w:t>возникающие в связи с предоставлением муниципальной услуги</w:t>
      </w:r>
    </w:p>
    <w:p w:rsidR="009B0185" w:rsidRPr="000C32EE" w:rsidRDefault="009B0185" w:rsidP="009B0185">
      <w:pPr>
        <w:ind w:firstLine="708"/>
        <w:jc w:val="center"/>
      </w:pPr>
    </w:p>
    <w:p w:rsidR="009B0185" w:rsidRPr="006E3E26" w:rsidRDefault="009B0185" w:rsidP="009B0185">
      <w:pPr>
        <w:ind w:firstLine="708"/>
        <w:jc w:val="both"/>
      </w:pPr>
      <w:r w:rsidRPr="006E3E26">
        <w:rPr>
          <w:b/>
        </w:rPr>
        <w:t>31.</w:t>
      </w:r>
      <w:r w:rsidRPr="006E3E26">
        <w:t xml:space="preserve"> Предоставление муниципальной услуги регулируется: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Конституцией Российской Федерации;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Конституцией Удмуртской Республики;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Жилищным Кодеком Российской Федерации;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 xml:space="preserve">Федеральным законом от 02.05.2006 № 59-ФЗ «О порядке рассмотрения обращений граждан Российской Федерации»; 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6E3E26">
        <w:t>Федеральным законом от 27.07.2010 № 210-ФЗ «Об организации предоставления государственных и муниципальных услуг»;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6E3E26">
        <w:t>Федеральным Законом от 27.07.2006 № 152-ФЗ «О персональных данных»;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rPr>
          <w:bCs/>
          <w:shd w:val="clear" w:color="auto" w:fill="FFFFFF"/>
        </w:rPr>
        <w:lastRenderedPageBreak/>
        <w:t xml:space="preserve">Федеральным </w:t>
      </w:r>
      <w:hyperlink r:id="rId37" w:history="1">
        <w:r w:rsidRPr="006E3E26">
          <w:rPr>
            <w:bCs/>
            <w:shd w:val="clear" w:color="auto" w:fill="FFFFFF"/>
          </w:rPr>
          <w:t>законом</w:t>
        </w:r>
      </w:hyperlink>
      <w:r w:rsidRPr="006E3E26">
        <w:rPr>
          <w:bCs/>
          <w:shd w:val="clear" w:color="auto" w:fill="FFFFFF"/>
        </w:rPr>
        <w:t xml:space="preserve"> от 6 апреля 2011 года № 63-ФЗ «Об электронной подписи»;</w:t>
      </w:r>
    </w:p>
    <w:p w:rsidR="009B0185" w:rsidRPr="006E3E26" w:rsidRDefault="005766E9" w:rsidP="009B0185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hyperlink r:id="rId38" w:history="1">
        <w:r w:rsidR="009B0185" w:rsidRPr="006E3E26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Постановлением</w:t>
        </w:r>
      </w:hyperlink>
      <w:r w:rsidR="009B0185" w:rsidRPr="006E3E2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9B0185" w:rsidRPr="00384CB2" w:rsidRDefault="009B0185" w:rsidP="009B0185">
      <w:pPr>
        <w:pStyle w:val="ConsPlusNormal"/>
        <w:numPr>
          <w:ilvl w:val="0"/>
          <w:numId w:val="24"/>
        </w:numPr>
        <w:tabs>
          <w:tab w:val="left" w:pos="1134"/>
        </w:tabs>
        <w:jc w:val="both"/>
      </w:pPr>
      <w:r w:rsidRPr="00384C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 </w:t>
      </w:r>
    </w:p>
    <w:p w:rsidR="009B0185" w:rsidRPr="00384CB2" w:rsidRDefault="009B0185" w:rsidP="009B0185">
      <w:pPr>
        <w:pStyle w:val="ConsPlusNormal"/>
        <w:numPr>
          <w:ilvl w:val="0"/>
          <w:numId w:val="24"/>
        </w:numPr>
        <w:tabs>
          <w:tab w:val="left" w:pos="113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384C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21.03.2006 г. № 153 «О некоторых вопросах реализации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 на 2016-2020 годы;</w:t>
      </w:r>
    </w:p>
    <w:p w:rsidR="009B0185" w:rsidRDefault="009B0185" w:rsidP="009B0185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Законом Удмуртской Республики №58-РЗ  от 19.10.2005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</w:r>
    </w:p>
    <w:p w:rsidR="009B0185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Уставом муниципального образования «Глазовский район»</w:t>
      </w:r>
      <w:r>
        <w:t>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>
        <w:t>Решением Глазовского районного Совета депутатов от 26.11.2015 №348 «Об утверждении учетной нормы площади жилого помещения и нормы предоставления площади жилого помещения по договору социального найма на территории муниципального образования «Глазовский район».</w:t>
      </w:r>
    </w:p>
    <w:p w:rsidR="009B0185" w:rsidRDefault="009B0185" w:rsidP="009B0185">
      <w:pPr>
        <w:ind w:firstLine="6"/>
        <w:jc w:val="center"/>
        <w:rPr>
          <w:b/>
        </w:rPr>
      </w:pPr>
    </w:p>
    <w:p w:rsidR="009B0185" w:rsidRDefault="009B0185" w:rsidP="009B0185">
      <w:pPr>
        <w:ind w:firstLine="6"/>
        <w:jc w:val="center"/>
        <w:rPr>
          <w:b/>
        </w:rPr>
      </w:pPr>
    </w:p>
    <w:p w:rsidR="009B0185" w:rsidRDefault="009B0185" w:rsidP="009B0185">
      <w:pPr>
        <w:ind w:firstLine="6"/>
        <w:jc w:val="center"/>
        <w:rPr>
          <w:b/>
        </w:rPr>
      </w:pPr>
      <w:r w:rsidRPr="00D05B2E">
        <w:rPr>
          <w:b/>
        </w:rPr>
        <w:t xml:space="preserve">Исчерпывающий перечень документов, необходимых </w:t>
      </w:r>
      <w:r w:rsidRPr="00ED2634">
        <w:rPr>
          <w:b/>
        </w:rPr>
        <w:t xml:space="preserve">в соответствии </w:t>
      </w:r>
    </w:p>
    <w:p w:rsidR="009B0185" w:rsidRDefault="009B0185" w:rsidP="009B0185">
      <w:pPr>
        <w:ind w:firstLine="6"/>
        <w:jc w:val="center"/>
        <w:rPr>
          <w:b/>
        </w:rPr>
      </w:pPr>
      <w:r w:rsidRPr="00ED2634">
        <w:rPr>
          <w:b/>
        </w:rPr>
        <w:t>с нормативными правовыми актами</w:t>
      </w:r>
      <w:r>
        <w:rPr>
          <w:b/>
        </w:rPr>
        <w:t xml:space="preserve"> </w:t>
      </w:r>
      <w:r w:rsidRPr="00D05B2E">
        <w:rPr>
          <w:b/>
        </w:rPr>
        <w:t xml:space="preserve">для предоставления муниципальной услуги </w:t>
      </w:r>
    </w:p>
    <w:p w:rsidR="009B0185" w:rsidRPr="00D05B2E" w:rsidRDefault="009B0185" w:rsidP="009B0185">
      <w:pPr>
        <w:ind w:firstLine="6"/>
        <w:jc w:val="center"/>
        <w:rPr>
          <w:b/>
        </w:rPr>
      </w:pPr>
      <w:r w:rsidRPr="00D05B2E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9B0185" w:rsidRDefault="009B0185" w:rsidP="009B0185">
      <w:pPr>
        <w:ind w:firstLine="6"/>
        <w:jc w:val="center"/>
        <w:rPr>
          <w:b/>
        </w:rPr>
      </w:pPr>
    </w:p>
    <w:p w:rsidR="009B0185" w:rsidRPr="00EA4DEB" w:rsidRDefault="009B0185" w:rsidP="009B0185">
      <w:pPr>
        <w:ind w:firstLine="6"/>
        <w:jc w:val="both"/>
      </w:pPr>
      <w:r>
        <w:tab/>
      </w:r>
      <w:r>
        <w:rPr>
          <w:b/>
        </w:rPr>
        <w:t>32</w:t>
      </w:r>
      <w:r w:rsidRPr="009F6AE2">
        <w:rPr>
          <w:b/>
        </w:rPr>
        <w:t>.</w:t>
      </w:r>
      <w:r>
        <w:t xml:space="preserve"> Для получения муниципальной услуги заявитель должен представить следующие документы: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Для принятия на учет гражданин подает заявление (далее - заявление о принятии на учет). Документами, необходимыми для принятия решения о принятии граждан на учет в качестве нуждающихся в жилых помещениях, являются: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1) документы, удостоверяющие личность заявителя и членов его семьи;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2) документы, подтверждающие полномочия законного представителя (в случае подачи заявления о принятии на учет опекуном, действующим от имени недееспособного гражданина);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3) документы, подтверждающие состав семьи заявителя;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4) согласие членов семьи заявителя на обработку их персональных данных;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5) документы, подтверждающие, что заявитель относится к категории малоимущих и (или) к определенной федеральным законом, указом Президента Российской Федерации категории граждан, имеющих право на получение жилых помещений, предоставляемых по договорам социального найма;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6) документы, подтверждающие право быть признанным нуждающимся в жилом помещении: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а) документы, подтверждающие регистрацию по месту жительства или по месту пребывания заявителя и членов его семьи;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б) документы, подтверждающие право пользования жилым помещением, занимаемым заявителем и членами его семьи;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в) документы, подтверждающие технические характеристики жилого помещения, занимаемого заявителем и членами его семьи;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г) правоустанавливающие документы на объекты недвижимости - жилые помещения, находящиеся в собственности заявителя и членов его семьи, права на которые не зарегистрированы в Едином государственном реестре прав на недвижимое имущество и сделок с ним;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д) сведения, содержащиеся в Едином государственном реестре прав на недвижимое имущество и сделок с ним, и сведения, внесенные в государственный кадастр недвижимости;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е) сведения из органов (организаций), осуществлявших государственную регистрацию прав на объекты недвижимости, права на которые не зарегистрированы в Едином государственном реестре прав на недвижимое имущество и сделок с ним, в отношении заявителя и всех членов его семьи о наличии (отсутствии) в собственности жилых помещений;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7) документы, подтверждающие право на предоставление жилого помещения по договору социального найма вне очереди: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а) документ, подтверждающий несоответствие жилого помещения, в котором проживают заявитель и члены его семьи, установленным для жилых помещений требованиям;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б) документы, подтверждающие тяжелую форму хронического заболевания (в соответствии с перечнем, утвержденным уполномоченным Правительством Российской Федерации федеральным органом исполнительной власти) заявителя и (или) членов его семьи, при которой совместное проживание с ними в одной квартире невозможно.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(часть 2 в ред. </w:t>
      </w:r>
      <w:hyperlink r:id="rId39" w:history="1">
        <w:r>
          <w:rPr>
            <w:color w:val="0000FF"/>
            <w:lang w:eastAsia="ru-RU"/>
          </w:rPr>
          <w:t>Закона</w:t>
        </w:r>
      </w:hyperlink>
      <w:r>
        <w:rPr>
          <w:lang w:eastAsia="ru-RU"/>
        </w:rPr>
        <w:t xml:space="preserve"> УР от 26.11.2013 N 79-РЗ)</w:t>
      </w:r>
    </w:p>
    <w:p w:rsidR="009B0185" w:rsidRDefault="009B0185" w:rsidP="009B0185">
      <w:pPr>
        <w:ind w:firstLine="708"/>
        <w:rPr>
          <w:i/>
          <w:spacing w:val="-8"/>
        </w:rPr>
      </w:pPr>
      <w:r>
        <w:rPr>
          <w:lang w:eastAsia="ru-RU"/>
        </w:rPr>
        <w:t xml:space="preserve">8)  </w:t>
      </w:r>
      <w:r w:rsidRPr="00D31920">
        <w:rPr>
          <w:sz w:val="26"/>
          <w:szCs w:val="26"/>
        </w:rPr>
        <w:t xml:space="preserve">Документы о согласии </w:t>
      </w:r>
      <w:r>
        <w:rPr>
          <w:sz w:val="26"/>
          <w:szCs w:val="26"/>
        </w:rPr>
        <w:t xml:space="preserve">получателя сертификата и </w:t>
      </w:r>
      <w:r w:rsidRPr="00D31920">
        <w:rPr>
          <w:sz w:val="26"/>
          <w:szCs w:val="26"/>
        </w:rPr>
        <w:t xml:space="preserve">всех членов </w:t>
      </w:r>
      <w:r>
        <w:rPr>
          <w:sz w:val="26"/>
          <w:szCs w:val="26"/>
        </w:rPr>
        <w:t>его</w:t>
      </w:r>
      <w:r w:rsidRPr="00D31920">
        <w:rPr>
          <w:sz w:val="26"/>
          <w:szCs w:val="26"/>
        </w:rPr>
        <w:t xml:space="preserve"> семьи на обработку персональных данных о себе </w:t>
      </w:r>
      <w:r w:rsidRPr="00856CC8">
        <w:rPr>
          <w:i/>
          <w:spacing w:val="-8"/>
        </w:rPr>
        <w:t>(по форме приложения 1</w:t>
      </w:r>
      <w:r>
        <w:rPr>
          <w:i/>
          <w:spacing w:val="-8"/>
        </w:rPr>
        <w:t xml:space="preserve">(1) </w:t>
      </w:r>
      <w:r w:rsidRPr="00856CC8">
        <w:rPr>
          <w:i/>
          <w:spacing w:val="-8"/>
        </w:rPr>
        <w:t xml:space="preserve"> к Правилам, утвержденным постановлением Правительства РФ от 21 марта 2006 года № 153)</w:t>
      </w:r>
      <w:r>
        <w:rPr>
          <w:i/>
          <w:spacing w:val="-8"/>
        </w:rPr>
        <w:t>.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pacing w:val="-8"/>
          <w:sz w:val="26"/>
          <w:szCs w:val="26"/>
        </w:rPr>
        <w:t>(Документ о согласии</w:t>
      </w:r>
      <w:r w:rsidRPr="00063773">
        <w:rPr>
          <w:spacing w:val="-8"/>
          <w:sz w:val="26"/>
          <w:szCs w:val="26"/>
        </w:rPr>
        <w:t xml:space="preserve"> </w:t>
      </w:r>
      <w:r>
        <w:rPr>
          <w:spacing w:val="-8"/>
          <w:sz w:val="26"/>
          <w:szCs w:val="26"/>
        </w:rPr>
        <w:t>оформляет</w:t>
      </w:r>
      <w:r w:rsidRPr="00063773">
        <w:rPr>
          <w:spacing w:val="-8"/>
          <w:sz w:val="26"/>
          <w:szCs w:val="26"/>
        </w:rPr>
        <w:t xml:space="preserve"> каждый член семьи получателя сертификата</w:t>
      </w:r>
      <w:r>
        <w:rPr>
          <w:spacing w:val="-8"/>
          <w:sz w:val="26"/>
          <w:szCs w:val="26"/>
        </w:rPr>
        <w:t xml:space="preserve">! </w:t>
      </w:r>
      <w:r w:rsidRPr="00063773">
        <w:rPr>
          <w:sz w:val="26"/>
          <w:szCs w:val="26"/>
        </w:rPr>
        <w:t>Согласие на обработку персональных данных несовершеннолетних лиц подписывают их законные представители</w:t>
      </w:r>
      <w:r>
        <w:rPr>
          <w:sz w:val="26"/>
          <w:szCs w:val="26"/>
        </w:rPr>
        <w:t>.</w:t>
      </w:r>
      <w:r w:rsidRPr="00063773">
        <w:rPr>
          <w:sz w:val="26"/>
          <w:szCs w:val="26"/>
        </w:rPr>
        <w:t>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9)</w:t>
      </w:r>
      <w:r w:rsidRPr="00895BC4">
        <w:rPr>
          <w:sz w:val="26"/>
          <w:szCs w:val="26"/>
        </w:rPr>
        <w:t xml:space="preserve"> </w:t>
      </w:r>
      <w:r w:rsidRPr="00856CC8">
        <w:rPr>
          <w:sz w:val="26"/>
          <w:szCs w:val="26"/>
        </w:rPr>
        <w:t>Заявление на имя главы муниципального образования о постановке на учет на улучшение жилищных условий (в момент постановки на учет в качестве нуждающегося в улучшении жилищных условий)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</w:t>
      </w:r>
      <w:r w:rsidRPr="00856CC8">
        <w:rPr>
          <w:sz w:val="26"/>
          <w:szCs w:val="26"/>
        </w:rPr>
        <w:t>Акт проверки жилищных условий (в момент постановки на учет в качестве нуждающегося в улучшении жилищных условий)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11) </w:t>
      </w:r>
      <w:r w:rsidRPr="00856CC8">
        <w:rPr>
          <w:sz w:val="26"/>
          <w:szCs w:val="26"/>
        </w:rPr>
        <w:t>Выписка из решения Администрации по месту жительства о постановке на учет в качестве нуждающегося в улучшении жилищных условий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i/>
          <w:spacing w:val="-8"/>
        </w:rPr>
      </w:pPr>
      <w:r>
        <w:rPr>
          <w:sz w:val="26"/>
          <w:szCs w:val="26"/>
        </w:rPr>
        <w:t xml:space="preserve">12) </w:t>
      </w:r>
      <w:r w:rsidRPr="00856CC8">
        <w:rPr>
          <w:sz w:val="26"/>
          <w:szCs w:val="26"/>
        </w:rPr>
        <w:t xml:space="preserve">Заявление о включении в состав участников подпрограммы установленной формы </w:t>
      </w:r>
      <w:r w:rsidRPr="00856CC8">
        <w:rPr>
          <w:i/>
          <w:spacing w:val="-8"/>
        </w:rPr>
        <w:t>(по форме приложения 1 к Правилам, утвержденным постановлением Правительства РФ от 21 марта 2006 года № 153)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i/>
          <w:spacing w:val="-8"/>
        </w:rPr>
      </w:pPr>
      <w:r>
        <w:rPr>
          <w:i/>
          <w:spacing w:val="-8"/>
        </w:rPr>
        <w:t xml:space="preserve">13) </w:t>
      </w:r>
      <w:r w:rsidRPr="00856CC8">
        <w:rPr>
          <w:sz w:val="26"/>
          <w:szCs w:val="26"/>
        </w:rPr>
        <w:t xml:space="preserve">Заявление о выдаче  сертификата установленной формы </w:t>
      </w:r>
      <w:r w:rsidRPr="00856CC8">
        <w:rPr>
          <w:i/>
        </w:rPr>
        <w:t>(нотариально заверенное, оформляется в год выдачи сертификата.</w:t>
      </w:r>
      <w:r w:rsidRPr="00856CC8">
        <w:rPr>
          <w:i/>
          <w:spacing w:val="-8"/>
        </w:rPr>
        <w:t xml:space="preserve"> По форме приложения 5 к Правилам, утвержденным постановлением Правительства РФ от 21 марта 2006 года № 153)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i/>
          <w:spacing w:val="-8"/>
        </w:rPr>
        <w:t xml:space="preserve">14) </w:t>
      </w:r>
      <w:r w:rsidRPr="00856CC8">
        <w:rPr>
          <w:sz w:val="26"/>
          <w:szCs w:val="26"/>
        </w:rPr>
        <w:t>Заявление на имя главы муниципального образования о выдаче сертификата в следующем году в произвольной форме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15) </w:t>
      </w:r>
      <w:r w:rsidRPr="00856CC8">
        <w:rPr>
          <w:sz w:val="26"/>
          <w:szCs w:val="26"/>
        </w:rPr>
        <w:t>Копии паспортов  гражданина-участника подпрограммы и членов его семьи (стр. 2, 3, 5, 6, 14, 17)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16) </w:t>
      </w:r>
      <w:r w:rsidRPr="00856CC8">
        <w:rPr>
          <w:sz w:val="26"/>
          <w:szCs w:val="26"/>
        </w:rPr>
        <w:t>Копии свидетельств о рождении детей, в том числе совершеннолетних</w:t>
      </w:r>
      <w:r>
        <w:rPr>
          <w:sz w:val="26"/>
          <w:szCs w:val="26"/>
        </w:rPr>
        <w:t>, либо информация, содержащаяся в данных документах, предоставленная органами ЗАГС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17) </w:t>
      </w:r>
      <w:r w:rsidRPr="00856CC8">
        <w:rPr>
          <w:sz w:val="26"/>
          <w:szCs w:val="26"/>
        </w:rPr>
        <w:t>Копия документа, подтверждающего право на дополнительную площадь жилого помещения (в случаях, когда такое право предоставлено законодательством Российской Федерации)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18) </w:t>
      </w:r>
      <w:r w:rsidRPr="00597AC5">
        <w:rPr>
          <w:sz w:val="26"/>
          <w:szCs w:val="26"/>
        </w:rPr>
        <w:t>Решение суда об установлении юридического факта признания членом семьи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19) </w:t>
      </w:r>
      <w:r w:rsidRPr="00856CC8">
        <w:rPr>
          <w:sz w:val="26"/>
          <w:szCs w:val="26"/>
        </w:rPr>
        <w:t>Копия поквартирной карточки по месту регистрации</w:t>
      </w:r>
      <w:r>
        <w:rPr>
          <w:sz w:val="26"/>
          <w:szCs w:val="26"/>
        </w:rPr>
        <w:t>, либо сведения содержащиеся в ней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20) </w:t>
      </w:r>
      <w:r w:rsidRPr="00856CC8">
        <w:rPr>
          <w:sz w:val="26"/>
          <w:szCs w:val="26"/>
        </w:rPr>
        <w:t>Выписка из домовой книги  по месту регистрации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21) </w:t>
      </w:r>
      <w:r w:rsidRPr="00856CC8">
        <w:rPr>
          <w:sz w:val="26"/>
          <w:szCs w:val="26"/>
        </w:rPr>
        <w:t>Копия финансового лицевого счета занимаемого жилого помещения по месту регистрации</w:t>
      </w:r>
      <w:r w:rsidRPr="00895BC4">
        <w:rPr>
          <w:sz w:val="26"/>
          <w:szCs w:val="26"/>
        </w:rPr>
        <w:t xml:space="preserve"> 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22) </w:t>
      </w:r>
      <w:r w:rsidRPr="00856CC8">
        <w:rPr>
          <w:sz w:val="26"/>
          <w:szCs w:val="26"/>
        </w:rPr>
        <w:t>Справки  из ГУП «Удмурттехинвентаризация» (или его территориального подразделения) о наличии или отсутствии  в собственности жилых помещений  на каждого члена семьи</w:t>
      </w:r>
    </w:p>
    <w:p w:rsidR="009B0185" w:rsidRPr="0092589E" w:rsidRDefault="009B0185" w:rsidP="009B0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23) </w:t>
      </w:r>
      <w:r w:rsidRPr="0092589E">
        <w:rPr>
          <w:rFonts w:ascii="Times New Roman" w:hAnsi="Times New Roman" w:cs="Times New Roman"/>
          <w:sz w:val="26"/>
          <w:szCs w:val="26"/>
        </w:rPr>
        <w:t xml:space="preserve">Выписка </w:t>
      </w:r>
      <w:r>
        <w:rPr>
          <w:rFonts w:ascii="Times New Roman" w:hAnsi="Times New Roman" w:cs="Times New Roman"/>
          <w:sz w:val="26"/>
          <w:szCs w:val="26"/>
        </w:rPr>
        <w:t xml:space="preserve">(выписки) </w:t>
      </w:r>
      <w:r w:rsidRPr="0092589E">
        <w:rPr>
          <w:rFonts w:ascii="Times New Roman" w:hAnsi="Times New Roman" w:cs="Times New Roman"/>
          <w:sz w:val="26"/>
          <w:szCs w:val="26"/>
        </w:rPr>
        <w:t xml:space="preserve">из Единого государственного реестра </w:t>
      </w:r>
      <w:r>
        <w:rPr>
          <w:rFonts w:ascii="Times New Roman" w:hAnsi="Times New Roman" w:cs="Times New Roman"/>
          <w:sz w:val="26"/>
          <w:szCs w:val="26"/>
        </w:rPr>
        <w:t xml:space="preserve">недвижимости о правах гражданина – участника подпрограммы и членов его семьи на имеющиеся или имевшиеся у них жилые помещения. </w:t>
      </w:r>
    </w:p>
    <w:p w:rsidR="009B0185" w:rsidRPr="0092589E" w:rsidRDefault="009B0185" w:rsidP="009B0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2589E">
        <w:rPr>
          <w:rFonts w:ascii="Times New Roman" w:hAnsi="Times New Roman" w:cs="Times New Roman"/>
          <w:sz w:val="26"/>
          <w:szCs w:val="26"/>
        </w:rPr>
        <w:t>виды объектов – жилые помещения</w:t>
      </w:r>
    </w:p>
    <w:p w:rsidR="009B0185" w:rsidRPr="0092589E" w:rsidRDefault="009B0185" w:rsidP="009B0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2589E">
        <w:rPr>
          <w:rFonts w:ascii="Times New Roman" w:hAnsi="Times New Roman" w:cs="Times New Roman"/>
          <w:sz w:val="26"/>
          <w:szCs w:val="26"/>
        </w:rPr>
        <w:t xml:space="preserve">на территории – Российской Федерации  </w:t>
      </w:r>
    </w:p>
    <w:p w:rsidR="009B0185" w:rsidRDefault="009B0185" w:rsidP="009B0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2589E">
        <w:rPr>
          <w:rFonts w:ascii="Times New Roman" w:hAnsi="Times New Roman" w:cs="Times New Roman"/>
          <w:sz w:val="26"/>
          <w:szCs w:val="26"/>
        </w:rPr>
        <w:t>за период – с 18.02.1999г. по дату подачи запроса</w:t>
      </w:r>
    </w:p>
    <w:p w:rsidR="009B0185" w:rsidRDefault="009B0185" w:rsidP="009B0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24) </w:t>
      </w:r>
      <w:r w:rsidRPr="00895BC4">
        <w:rPr>
          <w:rFonts w:ascii="Times New Roman" w:hAnsi="Times New Roman" w:cs="Times New Roman"/>
          <w:sz w:val="26"/>
          <w:szCs w:val="26"/>
        </w:rPr>
        <w:t>Выписка (выписки) из Единого государственного реестра недвижимости об основных характеристиках и зарегистрированных правах  на жилое помещение (жилые помещения), принадлежащее на праве собственности гражданину – участнику подпрограммы и (или) членам его семьи, содержащую в том числе сведения об общей площади такого помещения (помещений)</w:t>
      </w:r>
    </w:p>
    <w:p w:rsidR="009B0185" w:rsidRDefault="009B0185" w:rsidP="009B0185">
      <w:pPr>
        <w:ind w:firstLine="540"/>
        <w:rPr>
          <w:sz w:val="26"/>
          <w:szCs w:val="26"/>
        </w:rPr>
      </w:pPr>
      <w:r>
        <w:rPr>
          <w:sz w:val="26"/>
          <w:szCs w:val="26"/>
        </w:rPr>
        <w:t>24.1)</w:t>
      </w:r>
      <w:r w:rsidRPr="00200451">
        <w:rPr>
          <w:sz w:val="26"/>
          <w:szCs w:val="26"/>
        </w:rPr>
        <w:t xml:space="preserve"> </w:t>
      </w:r>
      <w:r w:rsidRPr="0092589E">
        <w:rPr>
          <w:sz w:val="26"/>
          <w:szCs w:val="26"/>
        </w:rPr>
        <w:t xml:space="preserve">Выписка </w:t>
      </w:r>
      <w:r>
        <w:rPr>
          <w:sz w:val="26"/>
          <w:szCs w:val="26"/>
        </w:rPr>
        <w:t xml:space="preserve">(выписки) </w:t>
      </w:r>
      <w:r w:rsidRPr="0092589E">
        <w:rPr>
          <w:sz w:val="26"/>
          <w:szCs w:val="26"/>
        </w:rPr>
        <w:t xml:space="preserve">из Единого государственного реестра </w:t>
      </w:r>
      <w:r>
        <w:rPr>
          <w:sz w:val="26"/>
          <w:szCs w:val="26"/>
        </w:rPr>
        <w:t xml:space="preserve">недвижимости о кадастровой стоимости жилого помещения (жилых помещений) на дату заключения договора об отчуждении жилого помещения. </w:t>
      </w:r>
    </w:p>
    <w:p w:rsidR="009B0185" w:rsidRDefault="009B0185" w:rsidP="009B018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24.2) </w:t>
      </w:r>
      <w:r w:rsidRPr="0092589E">
        <w:rPr>
          <w:sz w:val="26"/>
          <w:szCs w:val="26"/>
        </w:rPr>
        <w:t xml:space="preserve">Выписка </w:t>
      </w:r>
      <w:r>
        <w:rPr>
          <w:sz w:val="26"/>
          <w:szCs w:val="26"/>
        </w:rPr>
        <w:t xml:space="preserve">(выписки) </w:t>
      </w:r>
      <w:r w:rsidRPr="0092589E">
        <w:rPr>
          <w:sz w:val="26"/>
          <w:szCs w:val="26"/>
        </w:rPr>
        <w:t xml:space="preserve">из Единого государственного реестра </w:t>
      </w:r>
      <w:r>
        <w:rPr>
          <w:sz w:val="26"/>
          <w:szCs w:val="26"/>
        </w:rPr>
        <w:t>недвижимости о содержании договора (договоров) об отчуждении гражданином – участником подпрограммы  и (или) членами его семьи жилого помещения (жилых помещений), включая сведения  о цене такого договора.</w:t>
      </w:r>
    </w:p>
    <w:p w:rsidR="009B0185" w:rsidRDefault="009B0185" w:rsidP="009B0185">
      <w:pPr>
        <w:pStyle w:val="ConsPlusNormal"/>
        <w:ind w:firstLine="540"/>
        <w:jc w:val="both"/>
        <w:rPr>
          <w:i/>
          <w:spacing w:val="-8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25) </w:t>
      </w:r>
      <w:r w:rsidRPr="00856CC8">
        <w:rPr>
          <w:sz w:val="26"/>
          <w:szCs w:val="26"/>
        </w:rPr>
        <w:t>Обязательство о сдаче жилого помещения в 2 экз.</w:t>
      </w:r>
      <w:r w:rsidRPr="00856CC8">
        <w:rPr>
          <w:spacing w:val="-8"/>
          <w:sz w:val="26"/>
          <w:szCs w:val="26"/>
        </w:rPr>
        <w:t xml:space="preserve"> (</w:t>
      </w:r>
      <w:r w:rsidRPr="00856CC8">
        <w:rPr>
          <w:i/>
          <w:spacing w:val="-8"/>
          <w:sz w:val="26"/>
          <w:szCs w:val="26"/>
        </w:rPr>
        <w:t>по форме приложения 6 к Правилам, утвержденным постановлением Правительства РФ от 21 марта 2006 года № 153)</w:t>
      </w:r>
    </w:p>
    <w:p w:rsidR="009B0185" w:rsidRDefault="009B0185" w:rsidP="009B0185">
      <w:pPr>
        <w:pStyle w:val="ConsPlusNormal"/>
        <w:ind w:firstLine="540"/>
        <w:jc w:val="both"/>
        <w:rPr>
          <w:sz w:val="26"/>
          <w:szCs w:val="26"/>
        </w:rPr>
      </w:pPr>
      <w:r>
        <w:rPr>
          <w:i/>
          <w:spacing w:val="-8"/>
          <w:sz w:val="26"/>
          <w:szCs w:val="26"/>
        </w:rPr>
        <w:t xml:space="preserve">26) </w:t>
      </w:r>
      <w:r>
        <w:rPr>
          <w:sz w:val="26"/>
          <w:szCs w:val="26"/>
        </w:rPr>
        <w:t>Договор найма (</w:t>
      </w:r>
      <w:r w:rsidRPr="00856CC8">
        <w:rPr>
          <w:sz w:val="26"/>
          <w:szCs w:val="26"/>
        </w:rPr>
        <w:t>поднайма) жилого помещения</w:t>
      </w:r>
    </w:p>
    <w:p w:rsidR="009B0185" w:rsidRDefault="009B0185" w:rsidP="009B0185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27) </w:t>
      </w:r>
      <w:r w:rsidRPr="00856CC8">
        <w:rPr>
          <w:sz w:val="26"/>
          <w:szCs w:val="26"/>
        </w:rPr>
        <w:t>Копия удостоверения вынужденного переселенца на каждого совершеннолетнего члена семьи</w:t>
      </w:r>
    </w:p>
    <w:p w:rsidR="009B0185" w:rsidRPr="0092589E" w:rsidRDefault="009B0185" w:rsidP="009B0185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sz w:val="26"/>
          <w:szCs w:val="26"/>
        </w:rPr>
        <w:t xml:space="preserve">28) </w:t>
      </w:r>
      <w:r w:rsidRPr="00856CC8">
        <w:rPr>
          <w:sz w:val="26"/>
          <w:szCs w:val="26"/>
        </w:rPr>
        <w:t>Справка территориального органа Федеральной миграционной службы о получении (неполучении) жилого помещения для постоянного проживания, ссуды или субсидии на строительство (приобретение) жилья либо компенсации за утраченное жилье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lang w:eastAsia="ru-RU"/>
        </w:rPr>
        <w:t xml:space="preserve">29) </w:t>
      </w:r>
      <w:r w:rsidRPr="00E67DA7">
        <w:rPr>
          <w:sz w:val="26"/>
          <w:szCs w:val="26"/>
        </w:rPr>
        <w:t xml:space="preserve">Справки  из </w:t>
      </w:r>
      <w:r>
        <w:rPr>
          <w:sz w:val="26"/>
          <w:szCs w:val="26"/>
        </w:rPr>
        <w:t>бюро технической инвентаризации</w:t>
      </w:r>
      <w:r w:rsidRPr="00E67DA7">
        <w:rPr>
          <w:sz w:val="26"/>
          <w:szCs w:val="26"/>
        </w:rPr>
        <w:t xml:space="preserve"> о наличии или отсутствии  в собственности жилых помещений  на каждого члена семьи по месту проживания в районах Крайнего Севера до выезда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30) </w:t>
      </w:r>
      <w:r w:rsidRPr="00E67DA7">
        <w:rPr>
          <w:sz w:val="26"/>
          <w:szCs w:val="26"/>
        </w:rPr>
        <w:t>Копии документов, подтверждающих трудовой стаж в районах Крайнего Севера и приравненных к ним местностях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31) </w:t>
      </w:r>
      <w:r w:rsidRPr="00E67DA7">
        <w:rPr>
          <w:sz w:val="26"/>
          <w:szCs w:val="26"/>
        </w:rPr>
        <w:t>Документы, подтверждающие факт прибытия в районы Крайнего Севера или приравненные к ним местности до 1 января 1992г. для граждан, выезжающих из районов Крайнего Севера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32) </w:t>
      </w:r>
      <w:r w:rsidRPr="00E67DA7">
        <w:rPr>
          <w:sz w:val="26"/>
          <w:szCs w:val="26"/>
        </w:rPr>
        <w:t>Копия пенсионного удостоверения - для пенсионеров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33) </w:t>
      </w:r>
      <w:r w:rsidRPr="00026ED0">
        <w:rPr>
          <w:sz w:val="26"/>
          <w:szCs w:val="26"/>
        </w:rPr>
        <w:t>Справка из территориального органа Пенсионного фонда Российской Федерации о продолжительности трудового стажа в районах Крайнего Севера и приравненных к ним местностях - для пенсионеров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34) </w:t>
      </w:r>
      <w:r w:rsidRPr="00E67DA7">
        <w:rPr>
          <w:sz w:val="26"/>
          <w:szCs w:val="26"/>
        </w:rPr>
        <w:t>Справка органов государственной службы медико-социальной экспертизы об инвалидности - для инвалидов I и II групп, а также для инвалидов с детства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35) </w:t>
      </w:r>
      <w:r w:rsidRPr="00E67DA7">
        <w:rPr>
          <w:sz w:val="26"/>
          <w:szCs w:val="26"/>
        </w:rPr>
        <w:t>Справка органов службы занятости населения по месту постоянного проживания гражданина о признании его в установленном порядке безработным с указанием даты признания гражданина таковым - для безработных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36) </w:t>
      </w:r>
      <w:r w:rsidRPr="00E67DA7">
        <w:rPr>
          <w:sz w:val="26"/>
          <w:szCs w:val="26"/>
        </w:rPr>
        <w:t xml:space="preserve">Справка от администрации муниципального образования по месту жительства в районах Крайнего Севера о сдаче имевшегося жилья и неполучении за его сдачу компенсации, </w:t>
      </w:r>
      <w:r>
        <w:rPr>
          <w:sz w:val="26"/>
          <w:szCs w:val="26"/>
        </w:rPr>
        <w:t>о</w:t>
      </w:r>
      <w:r w:rsidRPr="00E67DA7">
        <w:rPr>
          <w:sz w:val="26"/>
          <w:szCs w:val="26"/>
        </w:rPr>
        <w:t xml:space="preserve"> неполучении субсидии на отселение из районов Крайнего Севера</w:t>
      </w:r>
      <w:r>
        <w:rPr>
          <w:sz w:val="26"/>
          <w:szCs w:val="26"/>
        </w:rPr>
        <w:t>, о неполучении государственного жилищного сертификата, о ненахождении в очереди в качестве нуждающегося в жилом помещении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lang w:eastAsia="ru-RU"/>
        </w:rPr>
        <w:t>37)</w:t>
      </w:r>
      <w:r w:rsidRPr="00200451">
        <w:t xml:space="preserve"> </w:t>
      </w:r>
      <w:r w:rsidRPr="00145716">
        <w:t>Копия удостоверения гражданина, подвергшегося воздействию радиации вследствие радиационных аварий и катастроф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t xml:space="preserve">38) </w:t>
      </w:r>
      <w:r w:rsidRPr="00145716">
        <w:t>Копия справки МСЭ (о признании инвалидом)</w:t>
      </w:r>
    </w:p>
    <w:p w:rsidR="009B0185" w:rsidRPr="00C003BF" w:rsidRDefault="009B0185" w:rsidP="009B0185">
      <w:pPr>
        <w:ind w:firstLine="708"/>
        <w:jc w:val="both"/>
      </w:pPr>
      <w:r w:rsidRPr="00C003BF">
        <w:rPr>
          <w:b/>
        </w:rPr>
        <w:t>33.</w:t>
      </w:r>
      <w:r w:rsidRPr="00C003BF">
        <w:t xml:space="preserve"> </w:t>
      </w:r>
      <w:r w:rsidRPr="00C003BF">
        <w:rPr>
          <w:b/>
          <w:sz w:val="20"/>
        </w:rPr>
        <w:t>Д</w:t>
      </w:r>
      <w:r w:rsidRPr="00C003BF">
        <w:t>ля получения услуг, которые являются необходимыми и обязательными для предоставления муниципальной услуги, заявитель должен представить следующие документы:</w:t>
      </w:r>
    </w:p>
    <w:p w:rsidR="009B0185" w:rsidRPr="00C003BF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3BF">
        <w:rPr>
          <w:rFonts w:ascii="Times New Roman" w:hAnsi="Times New Roman" w:cs="Times New Roman"/>
          <w:sz w:val="24"/>
          <w:szCs w:val="24"/>
        </w:rPr>
        <w:t>1) паспорт гражданина Российской Федерации;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3BF">
        <w:rPr>
          <w:rFonts w:ascii="Times New Roman" w:hAnsi="Times New Roman" w:cs="Times New Roman"/>
          <w:sz w:val="24"/>
          <w:szCs w:val="24"/>
        </w:rPr>
        <w:t>2) свидетельство о рождении на несовершеннолетних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B0185" w:rsidRPr="00C003BF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свидетельство о заключении/расторжении брака;</w:t>
      </w:r>
    </w:p>
    <w:p w:rsidR="009B0185" w:rsidRPr="00C003BF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003BF">
        <w:rPr>
          <w:rFonts w:ascii="Times New Roman" w:hAnsi="Times New Roman" w:cs="Times New Roman"/>
          <w:sz w:val="24"/>
          <w:szCs w:val="24"/>
        </w:rPr>
        <w:t>) домовая книга (поквартирная карточка) на частное домовладение;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003BF">
        <w:rPr>
          <w:rFonts w:ascii="Times New Roman" w:hAnsi="Times New Roman" w:cs="Times New Roman"/>
          <w:sz w:val="24"/>
          <w:szCs w:val="24"/>
        </w:rPr>
        <w:t>) решения, заключения и разрешения, выдаваемые органами опеки и попечительства в соответствии с законодательством Российской Феде</w:t>
      </w:r>
      <w:r>
        <w:rPr>
          <w:rFonts w:ascii="Times New Roman" w:hAnsi="Times New Roman" w:cs="Times New Roman"/>
          <w:sz w:val="24"/>
          <w:szCs w:val="24"/>
        </w:rPr>
        <w:t>рации об опеке и попечительстве;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удостоверения граждан, подтверждающие право получения государственного жилищного сертификата;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справки об инвалидности;</w:t>
      </w:r>
    </w:p>
    <w:p w:rsidR="009B0185" w:rsidRPr="00C003BF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сведения из районов Крайнего Севера.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3BF">
        <w:rPr>
          <w:rFonts w:ascii="Times New Roman" w:hAnsi="Times New Roman" w:cs="Times New Roman"/>
          <w:b/>
          <w:sz w:val="24"/>
          <w:szCs w:val="24"/>
        </w:rPr>
        <w:t>34.</w:t>
      </w:r>
      <w:r w:rsidRPr="00C003BF">
        <w:rPr>
          <w:rFonts w:ascii="Times New Roman" w:hAnsi="Times New Roman" w:cs="Times New Roman"/>
          <w:sz w:val="24"/>
          <w:szCs w:val="24"/>
        </w:rPr>
        <w:t xml:space="preserve"> Заявление заполняется рукописным или машинописным способом. При</w:t>
      </w:r>
      <w:r>
        <w:rPr>
          <w:rFonts w:ascii="Times New Roman" w:hAnsi="Times New Roman" w:cs="Times New Roman"/>
          <w:sz w:val="24"/>
          <w:szCs w:val="24"/>
        </w:rPr>
        <w:t xml:space="preserve"> рукописном способе заявление заполняется </w:t>
      </w:r>
      <w:r w:rsidRPr="00854A06">
        <w:rPr>
          <w:rFonts w:ascii="Times New Roman" w:hAnsi="Times New Roman" w:cs="Times New Roman"/>
          <w:sz w:val="24"/>
          <w:szCs w:val="24"/>
        </w:rPr>
        <w:t>чернила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54A06">
        <w:rPr>
          <w:rFonts w:ascii="Times New Roman" w:hAnsi="Times New Roman" w:cs="Times New Roman"/>
          <w:sz w:val="24"/>
          <w:szCs w:val="24"/>
        </w:rPr>
        <w:t xml:space="preserve"> или паст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54A06">
        <w:rPr>
          <w:rFonts w:ascii="Times New Roman" w:hAnsi="Times New Roman" w:cs="Times New Roman"/>
          <w:sz w:val="24"/>
          <w:szCs w:val="24"/>
        </w:rPr>
        <w:t xml:space="preserve"> синего или черного цвета </w:t>
      </w:r>
      <w:r w:rsidRPr="00695761">
        <w:rPr>
          <w:rFonts w:ascii="Times New Roman" w:hAnsi="Times New Roman" w:cs="Times New Roman"/>
          <w:sz w:val="24"/>
          <w:szCs w:val="24"/>
        </w:rPr>
        <w:t>разборчиво, чётко, без сокращений и исправлени</w:t>
      </w:r>
      <w:r>
        <w:rPr>
          <w:rFonts w:ascii="Times New Roman" w:hAnsi="Times New Roman" w:cs="Times New Roman"/>
          <w:sz w:val="24"/>
          <w:szCs w:val="24"/>
        </w:rPr>
        <w:t xml:space="preserve">й. </w:t>
      </w:r>
      <w:r w:rsidRPr="00CC4FF1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CC4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исполнено машинописным способом, з</w:t>
      </w:r>
      <w:r w:rsidRPr="00CC4FF1">
        <w:rPr>
          <w:rFonts w:ascii="Times New Roman" w:hAnsi="Times New Roman" w:cs="Times New Roman"/>
          <w:sz w:val="24"/>
          <w:szCs w:val="24"/>
        </w:rPr>
        <w:t xml:space="preserve">аявитель дополнительно в нижней части </w:t>
      </w:r>
      <w:r>
        <w:rPr>
          <w:rFonts w:ascii="Times New Roman" w:hAnsi="Times New Roman" w:cs="Times New Roman"/>
          <w:sz w:val="24"/>
          <w:szCs w:val="24"/>
        </w:rPr>
        <w:t>документа</w:t>
      </w:r>
      <w:r w:rsidRPr="00CC4FF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азборчиво от руки указывает свои</w:t>
      </w:r>
      <w:r w:rsidRPr="00CC4FF1">
        <w:rPr>
          <w:rFonts w:ascii="Times New Roman" w:hAnsi="Times New Roman" w:cs="Times New Roman"/>
          <w:sz w:val="24"/>
          <w:szCs w:val="24"/>
        </w:rPr>
        <w:t xml:space="preserve"> фамилию, имя и отчество (полностью)</w:t>
      </w:r>
      <w:r>
        <w:rPr>
          <w:rFonts w:ascii="Times New Roman" w:hAnsi="Times New Roman" w:cs="Times New Roman"/>
          <w:sz w:val="24"/>
          <w:szCs w:val="24"/>
        </w:rPr>
        <w:t>, подпись и дату.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06">
        <w:rPr>
          <w:rFonts w:ascii="Times New Roman" w:hAnsi="Times New Roman" w:cs="Times New Roman"/>
          <w:b/>
          <w:sz w:val="24"/>
          <w:szCs w:val="24"/>
        </w:rPr>
        <w:t>35.</w:t>
      </w:r>
      <w:r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документа, являющегося результатом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удобн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для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лично в Администрации Глазовского района;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лично в офисах «Мои документы» в Глазовском районе (указать конкретный офис);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80526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редством почтовой связи.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8A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>
        <w:rPr>
          <w:rFonts w:ascii="Times New Roman" w:hAnsi="Times New Roman" w:cs="Times New Roman"/>
          <w:sz w:val="24"/>
          <w:szCs w:val="24"/>
        </w:rPr>
        <w:t>заявлении</w:t>
      </w:r>
      <w:r w:rsidRPr="0000408A">
        <w:rPr>
          <w:rFonts w:ascii="Times New Roman" w:hAnsi="Times New Roman" w:cs="Times New Roman"/>
          <w:sz w:val="24"/>
          <w:szCs w:val="24"/>
        </w:rPr>
        <w:t xml:space="preserve"> отсутствует информация о способе получения документа, являющегося результатом предоставления </w:t>
      </w:r>
      <w:r w:rsidRPr="0025040A"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</w:t>
      </w:r>
      <w:r w:rsidRPr="0025040A">
        <w:rPr>
          <w:rFonts w:ascii="Times New Roman" w:hAnsi="Times New Roman" w:cs="Times New Roman"/>
          <w:sz w:val="24"/>
          <w:szCs w:val="24"/>
        </w:rPr>
        <w:t xml:space="preserve">казанный документ 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0408A">
        <w:rPr>
          <w:rFonts w:ascii="Times New Roman" w:hAnsi="Times New Roman" w:cs="Times New Roman"/>
          <w:sz w:val="24"/>
          <w:szCs w:val="24"/>
        </w:rPr>
        <w:t xml:space="preserve">аявителю </w:t>
      </w:r>
      <w:r>
        <w:rPr>
          <w:rFonts w:ascii="Times New Roman" w:hAnsi="Times New Roman" w:cs="Times New Roman"/>
          <w:sz w:val="24"/>
          <w:szCs w:val="24"/>
        </w:rPr>
        <w:t>заказным письмом</w:t>
      </w:r>
      <w:r w:rsidRPr="0000408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средством почтовой связи. </w:t>
      </w:r>
    </w:p>
    <w:p w:rsidR="009B0185" w:rsidRPr="00C435C9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E9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62E98">
        <w:rPr>
          <w:rFonts w:ascii="Times New Roman" w:hAnsi="Times New Roman" w:cs="Times New Roman"/>
          <w:b/>
          <w:sz w:val="24"/>
          <w:szCs w:val="24"/>
        </w:rPr>
        <w:t>.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5C9">
        <w:rPr>
          <w:rFonts w:ascii="Times New Roman" w:hAnsi="Times New Roman" w:cs="Times New Roman"/>
          <w:sz w:val="24"/>
          <w:szCs w:val="24"/>
        </w:rPr>
        <w:t xml:space="preserve"> </w:t>
      </w:r>
      <w:r w:rsidRPr="00523B7D">
        <w:rPr>
          <w:rFonts w:ascii="Times New Roman" w:hAnsi="Times New Roman" w:cs="Times New Roman"/>
          <w:color w:val="7030A0"/>
          <w:sz w:val="24"/>
          <w:szCs w:val="24"/>
        </w:rPr>
        <w:t>32 настоящего Административного регламента</w:t>
      </w:r>
      <w:r w:rsidRPr="00C435C9">
        <w:rPr>
          <w:rFonts w:ascii="Times New Roman" w:hAnsi="Times New Roman" w:cs="Times New Roman"/>
          <w:sz w:val="24"/>
          <w:szCs w:val="24"/>
        </w:rPr>
        <w:t xml:space="preserve">, заявителями могут быть представлены: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9B0185" w:rsidRPr="00DF1ECF" w:rsidRDefault="009B0185" w:rsidP="009B0185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9B0185" w:rsidRPr="0086374A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заявление и документы также могут быть представлены на адреса электронной почты Администрации Глазовского района и офисов «Мои документы» в Глазовском районе, через интернет-приемную официального портала Глазовского района. В этом случае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</w:t>
      </w:r>
      <w:r w:rsidRPr="00897546">
        <w:lastRenderedPageBreak/>
        <w:t xml:space="preserve">27 июля 2010 года </w:t>
      </w:r>
      <w:r>
        <w:t>№</w:t>
      </w:r>
      <w:r w:rsidRPr="00897546">
        <w:t xml:space="preserve"> 210-ФЗ «Об организации предоставления государственных и </w:t>
      </w:r>
      <w:r w:rsidRPr="0086374A">
        <w:t>муниципальных услуг».</w:t>
      </w:r>
    </w:p>
    <w:p w:rsidR="009B0185" w:rsidRPr="0086374A" w:rsidRDefault="009B0185" w:rsidP="009B0185">
      <w:pPr>
        <w:ind w:firstLine="708"/>
        <w:jc w:val="both"/>
      </w:pPr>
      <w:r w:rsidRPr="0086374A">
        <w:rPr>
          <w:b/>
        </w:rPr>
        <w:t>37.</w:t>
      </w:r>
      <w:r w:rsidRPr="0086374A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 (пункт 71 настоящего Административного регламента).</w:t>
      </w:r>
    </w:p>
    <w:p w:rsidR="009B0185" w:rsidRPr="005479B3" w:rsidRDefault="009B0185" w:rsidP="009B0185">
      <w:pPr>
        <w:ind w:firstLine="708"/>
        <w:jc w:val="both"/>
        <w:rPr>
          <w:color w:val="7030A0"/>
        </w:rPr>
      </w:pPr>
      <w:r w:rsidRPr="0086374A">
        <w:rPr>
          <w:b/>
        </w:rPr>
        <w:t>38.</w:t>
      </w:r>
      <w:r w:rsidRPr="0086374A">
        <w:t xml:space="preserve"> Прием документов на предоставление муниципальной услуги осуществляется в Администрации Глазовского района и в офисах «Мои документы» в Глазовском районе по</w:t>
      </w:r>
      <w:r>
        <w:t xml:space="preserve"> адресам и в соответствии с графиками работы, указанными в </w:t>
      </w:r>
      <w:r w:rsidRPr="005479B3">
        <w:rPr>
          <w:color w:val="7030A0"/>
        </w:rPr>
        <w:t>пунктах 7-8</w:t>
      </w:r>
      <w:r>
        <w:rPr>
          <w:color w:val="7030A0"/>
        </w:rPr>
        <w:t>, 10-11</w:t>
      </w:r>
      <w:r w:rsidRPr="005479B3">
        <w:rPr>
          <w:color w:val="7030A0"/>
        </w:rPr>
        <w:t xml:space="preserve"> настоящего Административного регламента.</w:t>
      </w:r>
    </w:p>
    <w:p w:rsidR="009B0185" w:rsidRPr="0086374A" w:rsidRDefault="009B0185" w:rsidP="009B0185">
      <w:pPr>
        <w:pStyle w:val="a7"/>
        <w:spacing w:before="0" w:after="0"/>
        <w:ind w:firstLine="708"/>
        <w:jc w:val="both"/>
      </w:pPr>
      <w:r w:rsidRPr="00762E98">
        <w:rPr>
          <w:b/>
        </w:rPr>
        <w:t>3</w:t>
      </w:r>
      <w:r>
        <w:rPr>
          <w:b/>
        </w:rPr>
        <w:t>9</w:t>
      </w:r>
      <w:r w:rsidRPr="00762E98">
        <w:rPr>
          <w:b/>
        </w:rPr>
        <w:t>.</w:t>
      </w:r>
      <w:r>
        <w:t xml:space="preserve"> При направлении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86374A">
        <w:t>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9B0185" w:rsidRDefault="009B0185" w:rsidP="009B0185">
      <w:pPr>
        <w:ind w:firstLine="708"/>
        <w:jc w:val="both"/>
      </w:pPr>
      <w:r w:rsidRPr="00517721">
        <w:rPr>
          <w:b/>
        </w:rPr>
        <w:t>40.</w:t>
      </w:r>
      <w:r>
        <w:rPr>
          <w:color w:val="FF0000"/>
        </w:rPr>
        <w:t xml:space="preserve"> </w:t>
      </w:r>
      <w:r w:rsidRPr="00517721">
        <w:t xml:space="preserve">Заявитель вправе отозвать своё заявление на получение муниципальной услуги в любой момент </w:t>
      </w:r>
      <w:r>
        <w:t>исполнения</w:t>
      </w:r>
      <w:r w:rsidRPr="00517721">
        <w:t xml:space="preserve"> муниципальной услуги, обратившись с заявлением</w:t>
      </w:r>
      <w:r>
        <w:t xml:space="preserve"> по форме, </w:t>
      </w:r>
      <w:r w:rsidRPr="0086374A">
        <w:t>представленной в приложении № 5 к настоящему Административному регламенту, в</w:t>
      </w:r>
      <w:r w:rsidRPr="00517721">
        <w:t xml:space="preserve"> </w:t>
      </w:r>
      <w:r>
        <w:t>Администрацию Глазовского района или офис «Мои документы» в Глазовском районе, в который им было подано заявление на предоставление муниципальной услуги.</w:t>
      </w:r>
    </w:p>
    <w:p w:rsidR="009B0185" w:rsidRDefault="009B0185" w:rsidP="009B0185">
      <w:pPr>
        <w:ind w:firstLine="6"/>
        <w:jc w:val="center"/>
        <w:rPr>
          <w:b/>
        </w:rPr>
      </w:pPr>
    </w:p>
    <w:p w:rsidR="009B0185" w:rsidRDefault="009B0185" w:rsidP="009B0185">
      <w:pPr>
        <w:ind w:firstLine="6"/>
        <w:jc w:val="center"/>
        <w:rPr>
          <w:b/>
        </w:rPr>
      </w:pPr>
    </w:p>
    <w:p w:rsidR="009B0185" w:rsidRPr="009C42B2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Исчерпывающий перечень документов, необходимых в соответствии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с нормативными правовыми актами для предоставления муниципальной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услуги, которые находятся в распоряжении государственных органов, органов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местного самоуправления и иных органов, участвующих в предоставлении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по собственной инициативе, а также способы их получения заявителем, </w:t>
      </w:r>
    </w:p>
    <w:p w:rsidR="009B0185" w:rsidRPr="009C42B2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>в том числе в электронной форме</w:t>
      </w:r>
    </w:p>
    <w:p w:rsidR="009B0185" w:rsidRDefault="009B0185" w:rsidP="009B0185">
      <w:pPr>
        <w:pStyle w:val="s1"/>
        <w:spacing w:before="0" w:beforeAutospacing="0" w:after="0" w:afterAutospacing="0"/>
        <w:ind w:firstLine="708"/>
        <w:jc w:val="both"/>
      </w:pPr>
    </w:p>
    <w:p w:rsidR="009B0185" w:rsidRDefault="009B0185" w:rsidP="009B0185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41</w:t>
      </w:r>
      <w:r w:rsidRPr="00BB31C5">
        <w:rPr>
          <w:b/>
        </w:rPr>
        <w:t>.</w:t>
      </w:r>
      <w:r w:rsidRPr="00BB31C5">
        <w:t xml:space="preserve"> </w:t>
      </w:r>
      <w:r>
        <w:t>Заявитель,</w:t>
      </w:r>
      <w:r w:rsidRPr="006230EC">
        <w:t xml:space="preserve"> одновременно с заявлением </w:t>
      </w:r>
      <w:r>
        <w:t>и документами</w:t>
      </w:r>
      <w:r w:rsidRPr="006230EC">
        <w:t>, указанным</w:t>
      </w:r>
      <w:r>
        <w:t xml:space="preserve">и </w:t>
      </w:r>
      <w:r w:rsidRPr="006C3EBF">
        <w:rPr>
          <w:color w:val="7030A0"/>
        </w:rPr>
        <w:t>в пункте</w:t>
      </w:r>
      <w:r>
        <w:t xml:space="preserve"> </w:t>
      </w:r>
      <w:r w:rsidRPr="00B650C1">
        <w:rPr>
          <w:color w:val="7030A0"/>
        </w:rPr>
        <w:t>32 настоящего Административного регламента,</w:t>
      </w:r>
      <w:r w:rsidRPr="006230EC">
        <w:t xml:space="preserve"> вправе по собственной инициативе представить следующие документы:</w:t>
      </w:r>
    </w:p>
    <w:p w:rsidR="009B0185" w:rsidRPr="0086374A" w:rsidRDefault="009B0185" w:rsidP="009B0185">
      <w:pPr>
        <w:jc w:val="both"/>
      </w:pPr>
      <w:r w:rsidRPr="0086374A">
        <w:tab/>
        <w:t>1) сведения из Единого государственного реестра прав на недвижимое имущество</w:t>
      </w:r>
    </w:p>
    <w:p w:rsidR="009B0185" w:rsidRPr="0086374A" w:rsidRDefault="009B0185" w:rsidP="009B0185">
      <w:pPr>
        <w:ind w:firstLine="708"/>
        <w:jc w:val="both"/>
      </w:pPr>
      <w:r w:rsidRPr="0086374A">
        <w:t>2) сведения о наличии либо отсутствии недвижимого имущества, зарегистрированного до 1999 года в АУ «Многофункциональный центр г. Глазова»</w:t>
      </w:r>
    </w:p>
    <w:p w:rsidR="009B0185" w:rsidRDefault="009B0185" w:rsidP="009B0185">
      <w:pPr>
        <w:ind w:firstLine="708"/>
        <w:jc w:val="both"/>
      </w:pPr>
      <w:r w:rsidRPr="0086374A">
        <w:t>3) сведения Государственного кадастра недвижимости</w:t>
      </w:r>
    </w:p>
    <w:p w:rsidR="009B0185" w:rsidRDefault="009B0185" w:rsidP="009B0185">
      <w:pPr>
        <w:ind w:firstLine="708"/>
        <w:jc w:val="both"/>
      </w:pPr>
      <w:r>
        <w:t>4) документы, подтверждающие тяжелую форму хронического заболевания</w:t>
      </w:r>
    </w:p>
    <w:p w:rsidR="009B0185" w:rsidRPr="0086374A" w:rsidRDefault="009B0185" w:rsidP="009B0185">
      <w:pPr>
        <w:ind w:firstLine="708"/>
        <w:jc w:val="both"/>
      </w:pPr>
    </w:p>
    <w:p w:rsidR="009B0185" w:rsidRPr="004A32CC" w:rsidRDefault="009B0185" w:rsidP="009B0185">
      <w:pPr>
        <w:jc w:val="both"/>
        <w:rPr>
          <w:rFonts w:eastAsia="Arial"/>
        </w:rPr>
      </w:pPr>
      <w:r w:rsidRPr="004A32CC">
        <w:rPr>
          <w:b/>
        </w:rPr>
        <w:tab/>
      </w:r>
      <w:r>
        <w:rPr>
          <w:b/>
        </w:rPr>
        <w:t>42</w:t>
      </w:r>
      <w:r w:rsidRPr="004A32CC">
        <w:rPr>
          <w:b/>
        </w:rPr>
        <w:t>.</w:t>
      </w:r>
      <w:r w:rsidRPr="004A32CC">
        <w:t xml:space="preserve"> </w:t>
      </w:r>
      <w:r w:rsidRPr="004A32CC">
        <w:rPr>
          <w:rFonts w:eastAsia="Arial"/>
        </w:rPr>
        <w:t xml:space="preserve">Непредставление заявителем документов, указанных в пункте </w:t>
      </w:r>
      <w:r>
        <w:rPr>
          <w:rFonts w:eastAsia="Arial"/>
          <w:color w:val="7030A0"/>
        </w:rPr>
        <w:t>39</w:t>
      </w:r>
      <w:r w:rsidRPr="004A32CC">
        <w:rPr>
          <w:rFonts w:eastAsia="Arial"/>
          <w:color w:val="7030A0"/>
        </w:rPr>
        <w:t xml:space="preserve"> настоящего Административного регламента</w:t>
      </w:r>
      <w:r w:rsidRPr="004A32CC">
        <w:rPr>
          <w:rFonts w:eastAsia="Arial"/>
        </w:rPr>
        <w:t xml:space="preserve"> не является основанием для отказа в предоставлении муниципальной услуги. </w:t>
      </w:r>
    </w:p>
    <w:p w:rsidR="009B0185" w:rsidRDefault="009B0185" w:rsidP="009B0185">
      <w:pPr>
        <w:pStyle w:val="s1"/>
        <w:spacing w:before="0" w:beforeAutospacing="0" w:after="0" w:afterAutospacing="0"/>
        <w:ind w:firstLine="709"/>
        <w:jc w:val="both"/>
      </w:pPr>
      <w:r>
        <w:rPr>
          <w:b/>
        </w:rPr>
        <w:t>43</w:t>
      </w:r>
      <w:r w:rsidRPr="001B2254">
        <w:rPr>
          <w:b/>
        </w:rPr>
        <w:t>.</w:t>
      </w:r>
      <w:r w:rsidRPr="00F869BD">
        <w:t xml:space="preserve"> </w:t>
      </w:r>
      <w:r w:rsidRPr="00322D36">
        <w:t xml:space="preserve">В случае если документы, указанные в </w:t>
      </w:r>
      <w:r w:rsidRPr="00B650C1">
        <w:rPr>
          <w:color w:val="7030A0"/>
        </w:rPr>
        <w:t xml:space="preserve">пункте </w:t>
      </w:r>
      <w:r>
        <w:rPr>
          <w:color w:val="7030A0"/>
        </w:rPr>
        <w:t>39</w:t>
      </w:r>
      <w:r w:rsidRPr="00B650C1">
        <w:rPr>
          <w:color w:val="7030A0"/>
        </w:rPr>
        <w:t xml:space="preserve"> настоящего Административного регламента</w:t>
      </w:r>
      <w:r w:rsidRPr="00476717">
        <w:rPr>
          <w:color w:val="FF0000"/>
        </w:rPr>
        <w:t xml:space="preserve"> </w:t>
      </w:r>
      <w:r w:rsidRPr="00322D36">
        <w:t xml:space="preserve">не представлены заявителем по собственной инициативе, </w:t>
      </w:r>
      <w:r>
        <w:t xml:space="preserve">работники </w:t>
      </w:r>
      <w:r w:rsidRPr="00F869BD">
        <w:t>Администраци</w:t>
      </w:r>
      <w:r>
        <w:t>и</w:t>
      </w:r>
      <w:r w:rsidRPr="00F869BD">
        <w:t xml:space="preserve"> Глазовского района</w:t>
      </w:r>
      <w:r w:rsidRPr="00322D36">
        <w:t xml:space="preserve"> </w:t>
      </w:r>
      <w:r>
        <w:t>или офисов «Мои документы» в Глазовском районе проверяю</w:t>
      </w:r>
      <w:r w:rsidRPr="00DD52FA">
        <w:t>т наличие и (или) достоверность таких докум</w:t>
      </w:r>
      <w:r>
        <w:t>ентов в собственном распоряжении</w:t>
      </w:r>
      <w:r w:rsidRPr="00DD52FA">
        <w:t>, или запрашива</w:t>
      </w:r>
      <w:r>
        <w:t>ю</w:t>
      </w:r>
      <w:r w:rsidRPr="00DD52FA">
        <w:t>т докумен</w:t>
      </w:r>
      <w:r>
        <w:t>ты</w:t>
      </w:r>
      <w:r w:rsidRPr="00DD52FA">
        <w:t xml:space="preserve"> у соответствующих </w:t>
      </w:r>
      <w:r>
        <w:t>государственных органов, органов местного самоуправления и иных органов, участвующих в предоставлении государственных и муниципальных услуг,</w:t>
      </w:r>
      <w:r w:rsidRPr="00DD52FA">
        <w:t xml:space="preserve"> посредством межведомственного электронного взаимодействия.</w:t>
      </w:r>
    </w:p>
    <w:p w:rsidR="009B0185" w:rsidRPr="00E84E3A" w:rsidRDefault="009B0185" w:rsidP="009B0185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44</w:t>
      </w:r>
      <w:r w:rsidRPr="00D00ED7">
        <w:rPr>
          <w:b/>
        </w:rPr>
        <w:t>.</w:t>
      </w:r>
      <w:r w:rsidRPr="00E84E3A">
        <w:t xml:space="preserve"> Запрещается требовать от заявителя:</w:t>
      </w:r>
    </w:p>
    <w:p w:rsidR="009B0185" w:rsidRPr="00E84E3A" w:rsidRDefault="009B0185" w:rsidP="009B0185">
      <w:pPr>
        <w:pStyle w:val="s1"/>
        <w:spacing w:before="0" w:beforeAutospacing="0" w:after="0" w:afterAutospacing="0"/>
        <w:ind w:firstLine="708"/>
        <w:jc w:val="both"/>
      </w:pPr>
      <w:r w:rsidRPr="00E84E3A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B0185" w:rsidRDefault="009B0185" w:rsidP="009B0185">
      <w:pPr>
        <w:pStyle w:val="s1"/>
        <w:spacing w:before="0" w:beforeAutospacing="0" w:after="0" w:afterAutospacing="0"/>
        <w:ind w:firstLine="708"/>
        <w:jc w:val="both"/>
      </w:pPr>
      <w:r w:rsidRPr="00E84E3A">
        <w:lastRenderedPageBreak/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40" w:history="1">
        <w:r w:rsidRPr="00E84E3A">
          <w:t>части 6 статьи 7</w:t>
        </w:r>
      </w:hyperlink>
      <w:r w:rsidRPr="00E84E3A">
        <w:t xml:space="preserve"> Федерального закона № 210-ФЗ «Об организации предоставления государственных и муниципальных услуг».</w:t>
      </w:r>
    </w:p>
    <w:p w:rsidR="009B0185" w:rsidRDefault="009B0185" w:rsidP="009B0185">
      <w:pPr>
        <w:shd w:val="clear" w:color="auto" w:fill="FFFFFF"/>
        <w:jc w:val="both"/>
        <w:rPr>
          <w:color w:val="000000"/>
        </w:rPr>
      </w:pPr>
    </w:p>
    <w:p w:rsidR="009B0185" w:rsidRDefault="009B0185" w:rsidP="009B0185">
      <w:pPr>
        <w:ind w:firstLine="708"/>
        <w:jc w:val="both"/>
      </w:pPr>
    </w:p>
    <w:p w:rsidR="009B0185" w:rsidRPr="00DB202E" w:rsidRDefault="009B0185" w:rsidP="009B0185">
      <w:pPr>
        <w:jc w:val="center"/>
        <w:rPr>
          <w:b/>
        </w:rPr>
      </w:pPr>
      <w:r w:rsidRPr="00DB202E">
        <w:rPr>
          <w:b/>
        </w:rPr>
        <w:t xml:space="preserve">Перечень услуг, которые являются необходимыми и обязательными </w:t>
      </w:r>
    </w:p>
    <w:p w:rsidR="009B0185" w:rsidRPr="00DB202E" w:rsidRDefault="009B0185" w:rsidP="009B0185">
      <w:pPr>
        <w:jc w:val="center"/>
        <w:rPr>
          <w:b/>
        </w:rPr>
      </w:pPr>
      <w:r w:rsidRPr="00DB202E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9B0185" w:rsidRPr="002E2F21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  <w:rPr>
          <w:lang w:eastAsia="ru-RU"/>
        </w:rPr>
      </w:pPr>
      <w:r>
        <w:rPr>
          <w:b/>
        </w:rPr>
        <w:t>45</w:t>
      </w:r>
      <w:r w:rsidRPr="00D962EF">
        <w:rPr>
          <w:b/>
        </w:rPr>
        <w:t>.</w:t>
      </w:r>
      <w:r w:rsidRPr="00D962EF">
        <w:t xml:space="preserve"> </w:t>
      </w:r>
      <w:r w:rsidRPr="00B21833">
        <w:rPr>
          <w:lang w:eastAsia="ru-RU"/>
        </w:rPr>
        <w:t xml:space="preserve">Для получения муниципальной услуги заявителю необходимо </w:t>
      </w:r>
      <w:r>
        <w:rPr>
          <w:lang w:eastAsia="ru-RU"/>
        </w:rPr>
        <w:t>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9B0185" w:rsidRPr="0086374A" w:rsidRDefault="009B0185" w:rsidP="009B0185">
      <w:pPr>
        <w:ind w:firstLine="708"/>
        <w:jc w:val="both"/>
        <w:rPr>
          <w:lang w:eastAsia="ru-RU"/>
        </w:rPr>
      </w:pPr>
      <w:r w:rsidRPr="0086374A">
        <w:rPr>
          <w:lang w:eastAsia="ru-RU"/>
        </w:rPr>
        <w:t>1) Нотариальное подтверждение прав (полномочий) представителя заявителя;</w:t>
      </w:r>
    </w:p>
    <w:p w:rsidR="009B0185" w:rsidRPr="0086374A" w:rsidRDefault="009B0185" w:rsidP="009B0185">
      <w:pPr>
        <w:ind w:firstLine="708"/>
        <w:jc w:val="both"/>
        <w:rPr>
          <w:lang w:eastAsia="ru-RU"/>
        </w:rPr>
      </w:pPr>
      <w:r w:rsidRPr="0086374A">
        <w:rPr>
          <w:lang w:eastAsia="ru-RU"/>
        </w:rPr>
        <w:t>2) Сведения о наличии либо отсутствии в собственности заявителя и членов его семьи недвижимого имущества, зарегистрированного в органах технической инвентаризации на территории Российской Федерации, кроме г. Глазова и Глазовского района.</w:t>
      </w:r>
    </w:p>
    <w:p w:rsidR="009B0185" w:rsidRDefault="009B0185" w:rsidP="009B0185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>46</w:t>
      </w:r>
      <w:r w:rsidRPr="003F76C5">
        <w:rPr>
          <w:b/>
          <w:lang w:eastAsia="ru-RU"/>
        </w:rPr>
        <w:t>.</w:t>
      </w:r>
      <w:r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9B0185" w:rsidRDefault="009B0185" w:rsidP="009B0185">
      <w:pPr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2273"/>
        <w:gridCol w:w="1701"/>
        <w:gridCol w:w="2126"/>
        <w:gridCol w:w="1148"/>
      </w:tblGrid>
      <w:tr w:rsidR="009B0185" w:rsidRPr="00206D02" w:rsidTr="00C3066C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9B0185" w:rsidRPr="00206D02" w:rsidRDefault="009B0185" w:rsidP="00C30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9B0185" w:rsidRPr="00EE6150" w:rsidTr="00C3066C">
        <w:tc>
          <w:tcPr>
            <w:tcW w:w="524" w:type="dxa"/>
            <w:shd w:val="clear" w:color="auto" w:fill="auto"/>
          </w:tcPr>
          <w:p w:rsidR="009B0185" w:rsidRPr="00EE6150" w:rsidRDefault="009B0185" w:rsidP="00C3066C">
            <w:pPr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1.</w:t>
            </w:r>
          </w:p>
        </w:tc>
        <w:tc>
          <w:tcPr>
            <w:tcW w:w="2131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Нотариус</w:t>
            </w:r>
          </w:p>
        </w:tc>
        <w:tc>
          <w:tcPr>
            <w:tcW w:w="2126" w:type="dxa"/>
            <w:shd w:val="clear" w:color="auto" w:fill="auto"/>
          </w:tcPr>
          <w:p w:rsidR="009B0185" w:rsidRPr="00EE6150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"Основы законодательства Российской Федерации о нотариате" (утв. ВС РФ 11.02.1993 N 4462-1) (ред. от 03.07.2016) </w:t>
            </w:r>
          </w:p>
        </w:tc>
        <w:tc>
          <w:tcPr>
            <w:tcW w:w="1148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платно</w:t>
            </w:r>
          </w:p>
        </w:tc>
      </w:tr>
      <w:tr w:rsidR="009B0185" w:rsidRPr="00EE6150" w:rsidTr="00C3066C">
        <w:tc>
          <w:tcPr>
            <w:tcW w:w="524" w:type="dxa"/>
            <w:shd w:val="clear" w:color="auto" w:fill="auto"/>
          </w:tcPr>
          <w:p w:rsidR="009B0185" w:rsidRPr="00EE6150" w:rsidRDefault="009B0185" w:rsidP="00C3066C">
            <w:pPr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2.</w:t>
            </w:r>
          </w:p>
        </w:tc>
        <w:tc>
          <w:tcPr>
            <w:tcW w:w="2131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Сведения о наличии либо отсутствии в собственности заявителя и членов его семьи недвижимого имущества, зарегистрированного в органах технической инвентаризации на территории </w:t>
            </w:r>
            <w:r w:rsidRPr="00EE6150">
              <w:rPr>
                <w:lang w:eastAsia="ru-RU"/>
              </w:rPr>
              <w:lastRenderedPageBreak/>
              <w:t>Российской Федерации, кроме г. Глазова и Глазовского района.</w:t>
            </w:r>
          </w:p>
        </w:tc>
        <w:tc>
          <w:tcPr>
            <w:tcW w:w="2273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lastRenderedPageBreak/>
              <w:t>Справка о наличии либо отсутствии в собственности недвижимого имущества</w:t>
            </w:r>
          </w:p>
        </w:tc>
        <w:tc>
          <w:tcPr>
            <w:tcW w:w="1701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shd w:val="clear" w:color="auto" w:fill="auto"/>
          </w:tcPr>
          <w:p w:rsidR="009B0185" w:rsidRPr="00EE6150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Российской Федерации"</w:t>
            </w:r>
          </w:p>
          <w:p w:rsidR="009B0185" w:rsidRPr="00EE6150" w:rsidRDefault="009B0185" w:rsidP="00C3066C">
            <w:pPr>
              <w:rPr>
                <w:lang w:eastAsia="ru-RU"/>
              </w:rPr>
            </w:pPr>
          </w:p>
        </w:tc>
        <w:tc>
          <w:tcPr>
            <w:tcW w:w="1148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платно</w:t>
            </w:r>
          </w:p>
        </w:tc>
      </w:tr>
    </w:tbl>
    <w:p w:rsidR="009B0185" w:rsidRDefault="009B0185" w:rsidP="009B0185">
      <w:pPr>
        <w:jc w:val="both"/>
        <w:rPr>
          <w:lang w:eastAsia="ru-RU"/>
        </w:rPr>
      </w:pPr>
    </w:p>
    <w:p w:rsidR="009B0185" w:rsidRDefault="009B0185" w:rsidP="009B0185">
      <w:pPr>
        <w:jc w:val="both"/>
        <w:rPr>
          <w:lang w:eastAsia="ru-RU"/>
        </w:rPr>
      </w:pPr>
    </w:p>
    <w:p w:rsidR="009B0185" w:rsidRPr="00206D02" w:rsidRDefault="009B0185" w:rsidP="009B0185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Исчерпывающий перечень оснований для отказа в приеме документов,</w:t>
      </w:r>
    </w:p>
    <w:p w:rsidR="009B0185" w:rsidRPr="00206D02" w:rsidRDefault="009B0185" w:rsidP="009B0185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 необходимых для предоставления муниципальной услуги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</w:pPr>
      <w:r w:rsidRPr="00540377">
        <w:rPr>
          <w:b/>
        </w:rPr>
        <w:t>4</w:t>
      </w:r>
      <w:r>
        <w:rPr>
          <w:b/>
        </w:rPr>
        <w:t>8</w:t>
      </w:r>
      <w:r w:rsidRPr="00540377">
        <w:rPr>
          <w:b/>
        </w:rPr>
        <w:t>.</w:t>
      </w:r>
      <w:r>
        <w:t xml:space="preserve"> Основанием для отказа в приёме документов является:</w:t>
      </w:r>
    </w:p>
    <w:p w:rsidR="009B0185" w:rsidRPr="00CB6E42" w:rsidRDefault="009B0185" w:rsidP="009B0185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 w:rsidRPr="0020125B">
        <w:rPr>
          <w:color w:val="7030A0"/>
        </w:rPr>
        <w:t>в пункте 32 настоящего Административного регламента</w:t>
      </w:r>
      <w:r>
        <w:rPr>
          <w:color w:val="FF0000"/>
        </w:rPr>
        <w:t xml:space="preserve"> </w:t>
      </w:r>
      <w:r w:rsidRPr="00206D02">
        <w:rPr>
          <w:color w:val="000000"/>
        </w:rPr>
        <w:t>и (или)</w:t>
      </w:r>
      <w:r>
        <w:rPr>
          <w:color w:val="FF0000"/>
        </w:rPr>
        <w:t xml:space="preserve"> 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9B0185" w:rsidRDefault="009B0185" w:rsidP="009B0185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9B0185" w:rsidRDefault="009B0185" w:rsidP="009B0185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9B0185" w:rsidRDefault="009B0185" w:rsidP="009B0185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9B0185" w:rsidRPr="00564659" w:rsidRDefault="009B0185" w:rsidP="009B0185">
      <w:pPr>
        <w:ind w:firstLine="708"/>
        <w:jc w:val="both"/>
      </w:pPr>
      <w:r w:rsidRPr="00564659">
        <w:t>5)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9B0185" w:rsidRPr="00206D02" w:rsidRDefault="009B0185" w:rsidP="009B0185">
      <w:pPr>
        <w:jc w:val="both"/>
        <w:rPr>
          <w:color w:val="000000"/>
        </w:rPr>
      </w:pPr>
    </w:p>
    <w:p w:rsidR="009B0185" w:rsidRPr="00206D02" w:rsidRDefault="009B0185" w:rsidP="009B0185">
      <w:pPr>
        <w:jc w:val="both"/>
        <w:rPr>
          <w:color w:val="000000"/>
        </w:rPr>
      </w:pPr>
    </w:p>
    <w:p w:rsidR="009B0185" w:rsidRPr="00206D02" w:rsidRDefault="009B0185" w:rsidP="009B0185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9B0185" w:rsidRPr="00206D02" w:rsidRDefault="009B0185" w:rsidP="009B0185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в предоставлении муниципальной услуги</w:t>
      </w:r>
    </w:p>
    <w:p w:rsidR="009B0185" w:rsidRPr="00206D02" w:rsidRDefault="009B0185" w:rsidP="009B0185">
      <w:pPr>
        <w:jc w:val="both"/>
        <w:rPr>
          <w:b/>
          <w:color w:val="000000"/>
        </w:rPr>
      </w:pPr>
    </w:p>
    <w:p w:rsidR="009B0185" w:rsidRPr="00CB2D26" w:rsidRDefault="009B0185" w:rsidP="009B0185">
      <w:pPr>
        <w:jc w:val="both"/>
      </w:pPr>
      <w:r w:rsidRPr="00CB2D26">
        <w:tab/>
      </w:r>
      <w:r>
        <w:rPr>
          <w:b/>
        </w:rPr>
        <w:t>49</w:t>
      </w:r>
      <w:r w:rsidRPr="00BA259A">
        <w:rPr>
          <w:b/>
        </w:rPr>
        <w:t>.</w:t>
      </w:r>
      <w:r w:rsidRPr="00CB2D26">
        <w:t xml:space="preserve"> Основания для приостановления предоставления муниципальной услуги отсутствуют.</w:t>
      </w:r>
    </w:p>
    <w:p w:rsidR="009B0185" w:rsidRDefault="009B0185" w:rsidP="009B0185">
      <w:pPr>
        <w:ind w:firstLine="708"/>
        <w:jc w:val="both"/>
      </w:pPr>
      <w:r>
        <w:rPr>
          <w:b/>
        </w:rPr>
        <w:t>50</w:t>
      </w:r>
      <w:r w:rsidRPr="00540377">
        <w:rPr>
          <w:b/>
        </w:rPr>
        <w:t>.</w:t>
      </w:r>
      <w:r>
        <w:t xml:space="preserve"> </w:t>
      </w:r>
      <w:r w:rsidRPr="005F7EBC">
        <w:t>Основанием для отказа в предоставлении муниципальной услуги является: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1) не представлены предусмотренные </w:t>
      </w:r>
      <w:hyperlink r:id="rId41" w:history="1">
        <w:r>
          <w:rPr>
            <w:color w:val="0000FF"/>
            <w:lang w:eastAsia="ru-RU"/>
          </w:rPr>
          <w:t>пунктом 32</w:t>
        </w:r>
      </w:hyperlink>
      <w:r>
        <w:rPr>
          <w:lang w:eastAsia="ru-RU"/>
        </w:rPr>
        <w:t xml:space="preserve"> настоящего административного регламента документы, обязанность по представлению которых возложена на заявителя;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(в ред. Федерального </w:t>
      </w:r>
      <w:hyperlink r:id="rId42" w:history="1">
        <w:r>
          <w:rPr>
            <w:color w:val="0000FF"/>
            <w:lang w:eastAsia="ru-RU"/>
          </w:rPr>
          <w:t>закона</w:t>
        </w:r>
      </w:hyperlink>
      <w:r>
        <w:rPr>
          <w:lang w:eastAsia="ru-RU"/>
        </w:rPr>
        <w:t xml:space="preserve"> от 03.12.2011 N 383-ФЗ)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1.1)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пунктом 32 настоящего Административного регламента,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(п. 1.1 введен Федеральным </w:t>
      </w:r>
      <w:hyperlink r:id="rId43" w:history="1">
        <w:r>
          <w:rPr>
            <w:color w:val="0000FF"/>
            <w:lang w:eastAsia="ru-RU"/>
          </w:rPr>
          <w:t>законом</w:t>
        </w:r>
      </w:hyperlink>
      <w:r>
        <w:rPr>
          <w:lang w:eastAsia="ru-RU"/>
        </w:rPr>
        <w:t xml:space="preserve"> от 03.12.2011 N 383-ФЗ)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3) не истек предусмотренный </w:t>
      </w:r>
      <w:hyperlink r:id="rId44" w:history="1">
        <w:r>
          <w:rPr>
            <w:color w:val="0000FF"/>
            <w:lang w:eastAsia="ru-RU"/>
          </w:rPr>
          <w:t>статьей 53</w:t>
        </w:r>
      </w:hyperlink>
      <w:r>
        <w:rPr>
          <w:lang w:eastAsia="ru-RU"/>
        </w:rPr>
        <w:t xml:space="preserve"> Жилищного кодекса РФ срок (последствия намеренного ухудшения заявителями своих жилищных условий, пять лет со дня совершения указанных намеренных действий).</w:t>
      </w:r>
    </w:p>
    <w:p w:rsidR="009B0185" w:rsidRPr="00961E3F" w:rsidRDefault="009B0185" w:rsidP="009B0185">
      <w:pPr>
        <w:ind w:firstLine="708"/>
        <w:jc w:val="both"/>
      </w:pPr>
      <w:r>
        <w:rPr>
          <w:b/>
        </w:rPr>
        <w:t>51</w:t>
      </w:r>
      <w:r w:rsidRPr="00F75B0F">
        <w:rPr>
          <w:b/>
        </w:rPr>
        <w:t>.</w:t>
      </w:r>
      <w:r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трех рабочих дней с момента принятия </w:t>
      </w:r>
      <w:r w:rsidRPr="00961E3F">
        <w:t>соответствующего решения направляется заявителю (Приложение № 4 к настоящему Административному регламенту).</w:t>
      </w:r>
    </w:p>
    <w:p w:rsidR="009B0185" w:rsidRDefault="009B0185" w:rsidP="009B0185">
      <w:pPr>
        <w:ind w:firstLine="708"/>
        <w:jc w:val="both"/>
      </w:pPr>
      <w:r>
        <w:rPr>
          <w:b/>
        </w:rPr>
        <w:t>52.</w:t>
      </w:r>
      <w: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9B0185" w:rsidRDefault="009B0185" w:rsidP="009B0185">
      <w:pPr>
        <w:ind w:firstLine="708"/>
        <w:jc w:val="both"/>
      </w:pPr>
      <w:r>
        <w:rPr>
          <w:b/>
        </w:rPr>
        <w:t>53</w:t>
      </w:r>
      <w:r w:rsidRPr="00BA259A">
        <w:rPr>
          <w:b/>
        </w:rPr>
        <w:t>.</w:t>
      </w:r>
      <w: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9B0185" w:rsidRPr="00F5496F" w:rsidRDefault="009B0185" w:rsidP="009B0185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9B0185" w:rsidRPr="00F5496F" w:rsidRDefault="009B0185" w:rsidP="009B0185">
      <w:pPr>
        <w:jc w:val="both"/>
      </w:pPr>
    </w:p>
    <w:p w:rsidR="009B0185" w:rsidRPr="00F5496F" w:rsidRDefault="009B0185" w:rsidP="009B0185">
      <w:pPr>
        <w:jc w:val="center"/>
        <w:rPr>
          <w:b/>
        </w:rPr>
      </w:pPr>
      <w:r w:rsidRPr="00F5496F">
        <w:rPr>
          <w:b/>
        </w:rPr>
        <w:t xml:space="preserve">Порядок, размер и основания платы, взимаемой с заявителя </w:t>
      </w:r>
    </w:p>
    <w:p w:rsidR="009B0185" w:rsidRPr="00F5496F" w:rsidRDefault="009B0185" w:rsidP="009B0185">
      <w:pPr>
        <w:jc w:val="center"/>
        <w:rPr>
          <w:b/>
        </w:rPr>
      </w:pPr>
      <w:r w:rsidRPr="00F5496F">
        <w:rPr>
          <w:b/>
        </w:rPr>
        <w:t>за предоставление муниципальной услуги</w:t>
      </w:r>
    </w:p>
    <w:p w:rsidR="009B0185" w:rsidRPr="00F5496F" w:rsidRDefault="009B0185" w:rsidP="009B0185">
      <w:pPr>
        <w:ind w:firstLine="708"/>
        <w:jc w:val="center"/>
        <w:rPr>
          <w:b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54</w:t>
      </w:r>
      <w:r w:rsidRPr="00F5496F">
        <w:rPr>
          <w:b/>
        </w:rPr>
        <w:t>.</w:t>
      </w:r>
      <w:r>
        <w:t xml:space="preserve"> </w:t>
      </w:r>
      <w:r w:rsidRPr="002E2F21">
        <w:t xml:space="preserve">Предоставление муниципальной услуги осуществляется </w:t>
      </w:r>
      <w:r>
        <w:t>бесплатно</w:t>
      </w:r>
      <w:r w:rsidRPr="002E2F21">
        <w:t>.</w:t>
      </w:r>
    </w:p>
    <w:p w:rsidR="009B0185" w:rsidRDefault="009B0185" w:rsidP="009B0185">
      <w:pPr>
        <w:ind w:firstLine="708"/>
        <w:jc w:val="both"/>
        <w:rPr>
          <w:b/>
          <w:color w:val="7030A0"/>
        </w:rPr>
      </w:pPr>
    </w:p>
    <w:p w:rsidR="009B0185" w:rsidRDefault="009B0185" w:rsidP="009B0185">
      <w:pPr>
        <w:jc w:val="center"/>
        <w:rPr>
          <w:b/>
        </w:rPr>
      </w:pPr>
    </w:p>
    <w:p w:rsidR="009B0185" w:rsidRPr="00781854" w:rsidRDefault="009B0185" w:rsidP="009B0185">
      <w:pPr>
        <w:jc w:val="center"/>
        <w:rPr>
          <w:b/>
        </w:rPr>
      </w:pPr>
      <w:r w:rsidRPr="00781854">
        <w:rPr>
          <w:b/>
        </w:rPr>
        <w:t xml:space="preserve">Порядок, размер и основания взимания платы с заявителя </w:t>
      </w:r>
    </w:p>
    <w:p w:rsidR="009B0185" w:rsidRPr="00781854" w:rsidRDefault="009B0185" w:rsidP="009B0185">
      <w:pPr>
        <w:jc w:val="center"/>
        <w:rPr>
          <w:b/>
        </w:rPr>
      </w:pPr>
      <w:r w:rsidRPr="00781854">
        <w:rPr>
          <w:b/>
        </w:rPr>
        <w:t xml:space="preserve">за предоставление услуг, которые являются необходимыми и обязательными </w:t>
      </w:r>
    </w:p>
    <w:p w:rsidR="009B0185" w:rsidRPr="00781854" w:rsidRDefault="009B0185" w:rsidP="009B0185">
      <w:pPr>
        <w:jc w:val="center"/>
        <w:rPr>
          <w:b/>
        </w:rPr>
      </w:pPr>
      <w:r w:rsidRPr="00781854">
        <w:rPr>
          <w:b/>
        </w:rPr>
        <w:t>для предоставления муниципальной услуги</w:t>
      </w:r>
    </w:p>
    <w:p w:rsidR="009B0185" w:rsidRPr="00781854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  <w:rPr>
          <w:lang w:eastAsia="ru-RU"/>
        </w:rPr>
      </w:pPr>
      <w:r>
        <w:rPr>
          <w:b/>
        </w:rPr>
        <w:t>55</w:t>
      </w:r>
      <w:r w:rsidRPr="00D962EF">
        <w:rPr>
          <w:b/>
        </w:rPr>
        <w:t>.</w:t>
      </w:r>
      <w:r w:rsidRPr="00D962EF">
        <w:t xml:space="preserve"> </w:t>
      </w:r>
      <w:r>
        <w:t xml:space="preserve">Информация о </w:t>
      </w:r>
      <w:r w:rsidRPr="001E52CD">
        <w:rPr>
          <w:lang w:eastAsia="ru-RU"/>
        </w:rPr>
        <w:t>поряд</w:t>
      </w:r>
      <w:r>
        <w:rPr>
          <w:lang w:eastAsia="ru-RU"/>
        </w:rPr>
        <w:t>ке</w:t>
      </w:r>
      <w:r w:rsidRPr="001E52CD">
        <w:rPr>
          <w:lang w:eastAsia="ru-RU"/>
        </w:rPr>
        <w:t>, размер</w:t>
      </w:r>
      <w:r>
        <w:rPr>
          <w:lang w:eastAsia="ru-RU"/>
        </w:rPr>
        <w:t>е</w:t>
      </w:r>
      <w:r w:rsidRPr="001E52CD">
        <w:rPr>
          <w:lang w:eastAsia="ru-RU"/>
        </w:rPr>
        <w:t xml:space="preserve"> и основани</w:t>
      </w:r>
      <w:r>
        <w:rPr>
          <w:lang w:eastAsia="ru-RU"/>
        </w:rPr>
        <w:t>и</w:t>
      </w:r>
      <w:r w:rsidRPr="001E52CD">
        <w:rPr>
          <w:lang w:eastAsia="ru-RU"/>
        </w:rPr>
        <w:t xml:space="preserve"> взимания платы за предоставление услуг, которые являются необходимыми и обязательными для предоставления </w:t>
      </w:r>
      <w:r>
        <w:rPr>
          <w:lang w:eastAsia="ru-RU"/>
        </w:rPr>
        <w:t>муниципальной</w:t>
      </w:r>
      <w:r w:rsidRPr="001E52CD">
        <w:rPr>
          <w:lang w:eastAsia="ru-RU"/>
        </w:rPr>
        <w:t xml:space="preserve"> услуги, </w:t>
      </w:r>
      <w:r>
        <w:rPr>
          <w:lang w:eastAsia="ru-RU"/>
        </w:rPr>
        <w:t>а также</w:t>
      </w:r>
      <w:r w:rsidRPr="001E52CD">
        <w:rPr>
          <w:lang w:eastAsia="ru-RU"/>
        </w:rPr>
        <w:t xml:space="preserve"> информацию о методике расчета размера такой платы</w:t>
      </w:r>
      <w:r>
        <w:rPr>
          <w:lang w:eastAsia="ru-RU"/>
        </w:rPr>
        <w:t>:</w:t>
      </w:r>
    </w:p>
    <w:p w:rsidR="009B0185" w:rsidRDefault="009B0185" w:rsidP="009B0185">
      <w:pPr>
        <w:ind w:firstLine="708"/>
        <w:jc w:val="both"/>
        <w:rPr>
          <w:b/>
          <w:color w:val="FF000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1989"/>
        <w:gridCol w:w="1276"/>
        <w:gridCol w:w="1843"/>
        <w:gridCol w:w="2126"/>
      </w:tblGrid>
      <w:tr w:rsidR="009B0185" w:rsidRPr="00206D02" w:rsidTr="00C3066C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0185" w:rsidRPr="00206D02" w:rsidRDefault="009B0185" w:rsidP="00C30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являющийся основанием для взимания платы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0185" w:rsidRPr="00206D02" w:rsidRDefault="009B0185" w:rsidP="00C3066C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Порядок и размер взимания платы, методика расчета размера платы</w:t>
            </w:r>
          </w:p>
        </w:tc>
      </w:tr>
      <w:tr w:rsidR="009B0185" w:rsidRPr="00206D02" w:rsidTr="00C3066C">
        <w:tc>
          <w:tcPr>
            <w:tcW w:w="524" w:type="dxa"/>
            <w:shd w:val="clear" w:color="auto" w:fill="auto"/>
          </w:tcPr>
          <w:p w:rsidR="009B0185" w:rsidRPr="00206D02" w:rsidRDefault="009B0185" w:rsidP="00C3066C">
            <w:pPr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Нотариальное подтверждение прав (полномочий) представителя заявителя</w:t>
            </w:r>
            <w:r>
              <w:rPr>
                <w:lang w:eastAsia="ru-RU"/>
              </w:rPr>
              <w:t>, заверение заявление о выдаче сертификата</w:t>
            </w:r>
          </w:p>
        </w:tc>
        <w:tc>
          <w:tcPr>
            <w:tcW w:w="1989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</w:t>
            </w:r>
            <w:r>
              <w:rPr>
                <w:lang w:eastAsia="ru-RU"/>
              </w:rPr>
              <w:t>риально заверенная доверенность, заверенное заявление о выдаче сертификата</w:t>
            </w:r>
          </w:p>
        </w:tc>
        <w:tc>
          <w:tcPr>
            <w:tcW w:w="1276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Нотариус</w:t>
            </w:r>
          </w:p>
        </w:tc>
        <w:tc>
          <w:tcPr>
            <w:tcW w:w="1843" w:type="dxa"/>
            <w:shd w:val="clear" w:color="auto" w:fill="auto"/>
          </w:tcPr>
          <w:p w:rsidR="009B0185" w:rsidRPr="00EE6150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"Основы законодательства Российской Федерации о нотариате" (утв. ВС РФ 11.02.1993 N 4462-1) (ред. от 03.07.2016) </w:t>
            </w:r>
          </w:p>
        </w:tc>
        <w:tc>
          <w:tcPr>
            <w:tcW w:w="2126" w:type="dxa"/>
            <w:shd w:val="clear" w:color="auto" w:fill="auto"/>
          </w:tcPr>
          <w:p w:rsidR="009B0185" w:rsidRPr="00206D02" w:rsidRDefault="009B0185" w:rsidP="00C3066C">
            <w:pPr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согласно утверждённым тарифам</w:t>
            </w:r>
          </w:p>
        </w:tc>
      </w:tr>
      <w:tr w:rsidR="009B0185" w:rsidRPr="00206D02" w:rsidTr="00C3066C">
        <w:tc>
          <w:tcPr>
            <w:tcW w:w="524" w:type="dxa"/>
            <w:shd w:val="clear" w:color="auto" w:fill="auto"/>
          </w:tcPr>
          <w:p w:rsidR="009B0185" w:rsidRPr="00206D02" w:rsidRDefault="009B0185" w:rsidP="00C3066C">
            <w:pPr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2</w:t>
            </w:r>
          </w:p>
        </w:tc>
        <w:tc>
          <w:tcPr>
            <w:tcW w:w="2131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Сведения о наличии либо отсутствии в собственности заявителя и </w:t>
            </w:r>
            <w:r w:rsidRPr="00EE6150">
              <w:rPr>
                <w:lang w:eastAsia="ru-RU"/>
              </w:rPr>
              <w:lastRenderedPageBreak/>
              <w:t>членов его семьи недвижимого имущества, зарегистрированного в органах технической инвентаризации на территории Российской Федерации, кроме г. Глазова и Глазовского района.</w:t>
            </w:r>
          </w:p>
        </w:tc>
        <w:tc>
          <w:tcPr>
            <w:tcW w:w="1989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lastRenderedPageBreak/>
              <w:t xml:space="preserve">Справка о наличии либо отсутствии в собственности недвижимого </w:t>
            </w:r>
            <w:r w:rsidRPr="00EE6150">
              <w:rPr>
                <w:lang w:eastAsia="ru-RU"/>
              </w:rPr>
              <w:lastRenderedPageBreak/>
              <w:t>имущества</w:t>
            </w:r>
          </w:p>
        </w:tc>
        <w:tc>
          <w:tcPr>
            <w:tcW w:w="1276" w:type="dxa"/>
            <w:shd w:val="clear" w:color="auto" w:fill="auto"/>
          </w:tcPr>
          <w:p w:rsidR="009B0185" w:rsidRPr="00EE6150" w:rsidRDefault="009B0185" w:rsidP="00C3066C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lastRenderedPageBreak/>
              <w:t xml:space="preserve">Органы технической инвентаризации </w:t>
            </w:r>
          </w:p>
        </w:tc>
        <w:tc>
          <w:tcPr>
            <w:tcW w:w="1843" w:type="dxa"/>
            <w:shd w:val="clear" w:color="auto" w:fill="auto"/>
          </w:tcPr>
          <w:p w:rsidR="009B0185" w:rsidRPr="00EE6150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Постановление Правительства РФ от 13.10.1997 N 1301 (ред. от </w:t>
            </w:r>
            <w:r w:rsidRPr="00EE6150">
              <w:rPr>
                <w:lang w:eastAsia="ru-RU"/>
              </w:rPr>
              <w:lastRenderedPageBreak/>
              <w:t>30.01.2013) "О государственном учете жилищного фонда в Российской Федерации"</w:t>
            </w:r>
          </w:p>
          <w:p w:rsidR="009B0185" w:rsidRPr="00EE6150" w:rsidRDefault="009B0185" w:rsidP="00C3066C">
            <w:pPr>
              <w:rPr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B0185" w:rsidRPr="00206D02" w:rsidRDefault="009B0185" w:rsidP="00C3066C">
            <w:pPr>
              <w:rPr>
                <w:color w:val="FF0000"/>
                <w:lang w:eastAsia="ru-RU"/>
              </w:rPr>
            </w:pPr>
          </w:p>
        </w:tc>
      </w:tr>
    </w:tbl>
    <w:p w:rsidR="009B0185" w:rsidRPr="007C6082" w:rsidRDefault="009B0185" w:rsidP="009B0185">
      <w:pPr>
        <w:jc w:val="both"/>
      </w:pPr>
    </w:p>
    <w:p w:rsidR="009B0185" w:rsidRPr="007C6082" w:rsidRDefault="009B0185" w:rsidP="009B0185">
      <w:pPr>
        <w:jc w:val="both"/>
      </w:pPr>
    </w:p>
    <w:p w:rsidR="009B0185" w:rsidRPr="00E973AC" w:rsidRDefault="009B0185" w:rsidP="009B0185">
      <w:pPr>
        <w:jc w:val="center"/>
        <w:rPr>
          <w:b/>
        </w:rPr>
      </w:pPr>
      <w:r w:rsidRPr="00E973AC"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9B0185" w:rsidRPr="00E973AC" w:rsidRDefault="009B0185" w:rsidP="009B0185">
      <w:pPr>
        <w:jc w:val="center"/>
        <w:rPr>
          <w:b/>
        </w:rPr>
      </w:pPr>
      <w:r w:rsidRPr="00E973AC">
        <w:rPr>
          <w:b/>
        </w:rPr>
        <w:t>муниципальной услуги</w:t>
      </w:r>
    </w:p>
    <w:p w:rsidR="009B0185" w:rsidRPr="007C6082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56</w:t>
      </w:r>
      <w:r w:rsidRPr="007C6082">
        <w:rPr>
          <w:b/>
        </w:rPr>
        <w:t>.</w:t>
      </w:r>
      <w:r w:rsidRPr="007C6082">
        <w:t xml:space="preserve"> Максимальное время ожидания заявителя в очереди при подаче запроса о</w:t>
      </w:r>
      <w:r>
        <w:t xml:space="preserve"> предоставлении муниципальной услуги и при получении результата предоставления муниципальной услуги  – 15 минут.</w:t>
      </w:r>
    </w:p>
    <w:p w:rsidR="009B0185" w:rsidRDefault="009B0185" w:rsidP="009B0185">
      <w:pPr>
        <w:jc w:val="both"/>
      </w:pPr>
    </w:p>
    <w:p w:rsidR="009B0185" w:rsidRDefault="009B0185" w:rsidP="009B0185">
      <w:pPr>
        <w:ind w:hanging="6"/>
        <w:jc w:val="center"/>
      </w:pPr>
    </w:p>
    <w:p w:rsidR="009B0185" w:rsidRPr="00E973AC" w:rsidRDefault="009B0185" w:rsidP="009B0185">
      <w:pPr>
        <w:ind w:hanging="6"/>
        <w:jc w:val="center"/>
        <w:rPr>
          <w:b/>
        </w:rPr>
      </w:pPr>
      <w:r w:rsidRPr="00E973AC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B0185" w:rsidRPr="00E973AC" w:rsidRDefault="009B0185" w:rsidP="009B0185">
      <w:pPr>
        <w:ind w:firstLine="708"/>
        <w:jc w:val="both"/>
        <w:rPr>
          <w:b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57</w:t>
      </w:r>
      <w:r w:rsidRPr="00954796">
        <w:rPr>
          <w:b/>
        </w:rPr>
        <w:t>.</w:t>
      </w:r>
      <w:r>
        <w:t xml:space="preserve"> </w:t>
      </w:r>
      <w:r w:rsidRPr="00AE5F5A">
        <w:t>Заявление о предоставлении муниципальной услуги</w:t>
      </w:r>
      <w:r w:rsidRPr="00886191">
        <w:t>, в том числе в электронной форме, и прилагаемые к нему документы, необходимые для пред</w:t>
      </w:r>
      <w:r>
        <w:t>оставления муниципальной услуги, регистрируются в день их поступления.</w:t>
      </w:r>
    </w:p>
    <w:p w:rsidR="009B0185" w:rsidRDefault="009B0185" w:rsidP="009B0185">
      <w:pPr>
        <w:ind w:firstLine="708"/>
        <w:jc w:val="both"/>
      </w:pPr>
      <w:r>
        <w:rPr>
          <w:b/>
        </w:rPr>
        <w:t>58</w:t>
      </w:r>
      <w:r w:rsidRPr="00954796">
        <w:rPr>
          <w:b/>
        </w:rPr>
        <w:t>.</w:t>
      </w:r>
      <w:r>
        <w:t xml:space="preserve"> Регистрация заявления осуществляется посредством системы электронного документооборота </w:t>
      </w:r>
      <w:r w:rsidRPr="00C67571">
        <w:t>DIRECTUM</w:t>
      </w:r>
      <w:r>
        <w:t xml:space="preserve"> (далее – СЭД), действующей в Администрации Глазовского района и офисах «Мои документы».</w:t>
      </w:r>
    </w:p>
    <w:p w:rsidR="009B0185" w:rsidRDefault="009B0185" w:rsidP="009B0185">
      <w:pPr>
        <w:ind w:firstLine="708"/>
        <w:jc w:val="both"/>
      </w:pPr>
      <w: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9B0185" w:rsidRPr="000C0253" w:rsidRDefault="009B0185" w:rsidP="009B0185">
      <w:pPr>
        <w:ind w:firstLine="708"/>
        <w:jc w:val="both"/>
      </w:pPr>
    </w:p>
    <w:p w:rsidR="009B0185" w:rsidRPr="000C0253" w:rsidRDefault="009B0185" w:rsidP="009B0185">
      <w:pPr>
        <w:ind w:firstLine="708"/>
        <w:jc w:val="both"/>
      </w:pPr>
    </w:p>
    <w:p w:rsidR="009B0185" w:rsidRPr="000C0253" w:rsidRDefault="009B0185" w:rsidP="009B0185">
      <w:pPr>
        <w:jc w:val="center"/>
        <w:rPr>
          <w:b/>
        </w:rPr>
      </w:pPr>
      <w:r w:rsidRPr="000C0253">
        <w:rPr>
          <w:b/>
        </w:rPr>
        <w:t>Требования к помещениям, в которых предоставляются муниципальная</w:t>
      </w:r>
    </w:p>
    <w:p w:rsidR="009B0185" w:rsidRDefault="009B0185" w:rsidP="009B0185">
      <w:pPr>
        <w:jc w:val="center"/>
        <w:rPr>
          <w:b/>
        </w:rPr>
      </w:pPr>
      <w:r w:rsidRPr="000C0253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9B0185" w:rsidRDefault="009B0185" w:rsidP="009B0185">
      <w:pPr>
        <w:jc w:val="center"/>
        <w:rPr>
          <w:b/>
        </w:rPr>
      </w:pPr>
      <w:r w:rsidRPr="000C0253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9B0185" w:rsidRPr="000C0253" w:rsidRDefault="009B0185" w:rsidP="009B0185">
      <w:pPr>
        <w:jc w:val="center"/>
        <w:rPr>
          <w:b/>
        </w:rPr>
      </w:pPr>
      <w:r>
        <w:rPr>
          <w:b/>
        </w:rPr>
        <w:t>муниципальной услуги</w:t>
      </w:r>
      <w:r w:rsidRPr="000C0253">
        <w:rPr>
          <w:b/>
        </w:rPr>
        <w:t xml:space="preserve"> </w:t>
      </w:r>
    </w:p>
    <w:p w:rsidR="009B0185" w:rsidRDefault="009B0185" w:rsidP="009B0185">
      <w:pPr>
        <w:jc w:val="center"/>
        <w:rPr>
          <w:b/>
        </w:rPr>
      </w:pPr>
    </w:p>
    <w:p w:rsidR="009B0185" w:rsidRPr="00D1126E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F84A32">
        <w:rPr>
          <w:b/>
        </w:rPr>
        <w:t>5</w:t>
      </w:r>
      <w:r>
        <w:rPr>
          <w:b/>
        </w:rPr>
        <w:t>9</w:t>
      </w:r>
      <w:r w:rsidRPr="00F84A32">
        <w:rPr>
          <w:b/>
        </w:rPr>
        <w:t>.</w:t>
      </w:r>
      <w:r>
        <w:t xml:space="preserve"> Требование к зданиям, в которых предоставляется муниципальная услуга, и </w:t>
      </w:r>
      <w:r w:rsidRPr="00D1126E">
        <w:t>прилегающим к ним территориям:</w:t>
      </w:r>
    </w:p>
    <w:p w:rsidR="009B0185" w:rsidRPr="00D1126E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9B0185" w:rsidRPr="00D1126E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D1126E">
        <w:lastRenderedPageBreak/>
        <w:tab/>
        <w:t xml:space="preserve">2) </w:t>
      </w:r>
      <w:r w:rsidRPr="00D1126E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9B0185" w:rsidRPr="00821980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</w:t>
      </w:r>
      <w:r>
        <w:t xml:space="preserve"> </w:t>
      </w:r>
      <w:r w:rsidRPr="00821980">
        <w:t xml:space="preserve">для самостоятельного входа и выхода маломобильных </w:t>
      </w:r>
      <w:r>
        <w:t>групп населения, в том числе инвалидов, использующих кресла-коляски.</w:t>
      </w:r>
      <w:r w:rsidRPr="00821980">
        <w:t xml:space="preserve"> </w:t>
      </w:r>
    </w:p>
    <w:p w:rsidR="009B0185" w:rsidRPr="00821980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9B0185" w:rsidRPr="00821980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9B0185" w:rsidRPr="00821980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821980">
        <w:t>Доступ заявителей к парковочным местам является бесплатным.</w:t>
      </w:r>
    </w:p>
    <w:p w:rsidR="009B0185" w:rsidRPr="00087067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087067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087067">
        <w:rPr>
          <w:rFonts w:eastAsia="Apple Color Emoji"/>
          <w:lang w:eastAsia="ru-RU"/>
        </w:rPr>
        <w:t xml:space="preserve">в том числе с использованием кресла-коляски, </w:t>
      </w:r>
      <w:r w:rsidRPr="00087067">
        <w:t>с помощью должностных лиц учреждения, ассистивных и вспомогательных технологий.</w:t>
      </w:r>
    </w:p>
    <w:p w:rsidR="009B0185" w:rsidRPr="00087067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087067">
        <w:tab/>
      </w:r>
      <w:r>
        <w:t>6</w:t>
      </w:r>
      <w:r w:rsidRPr="00087067">
        <w:t>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9B0185" w:rsidRPr="00D1126E" w:rsidRDefault="009B0185" w:rsidP="009B0185">
      <w:pPr>
        <w:widowControl w:val="0"/>
        <w:tabs>
          <w:tab w:val="left" w:pos="732"/>
          <w:tab w:val="left" w:pos="969"/>
        </w:tabs>
        <w:jc w:val="both"/>
        <w:rPr>
          <w:color w:val="00B050"/>
        </w:rPr>
      </w:pPr>
    </w:p>
    <w:p w:rsidR="009B0185" w:rsidRPr="00D37062" w:rsidRDefault="009B0185" w:rsidP="009B0185">
      <w:pPr>
        <w:widowControl w:val="0"/>
        <w:tabs>
          <w:tab w:val="left" w:pos="732"/>
          <w:tab w:val="left" w:pos="969"/>
        </w:tabs>
        <w:jc w:val="both"/>
      </w:pPr>
      <w:r w:rsidRPr="00D37062">
        <w:tab/>
      </w:r>
      <w:r w:rsidRPr="00F84A32">
        <w:rPr>
          <w:b/>
        </w:rPr>
        <w:t>57.</w:t>
      </w:r>
      <w:r w:rsidRPr="00D37062">
        <w:t xml:space="preserve"> Требования к помещениям, местам ожидания и приема заявителей, местам для заполнения запросов о предоставлении муниципальной услуг, в которых предоставляется муниципальная услуга:</w:t>
      </w:r>
    </w:p>
    <w:p w:rsidR="009B0185" w:rsidRPr="00D37062" w:rsidRDefault="009B0185" w:rsidP="009B0185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9B0185" w:rsidRPr="00D37062" w:rsidRDefault="009B0185" w:rsidP="009B0185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9B0185" w:rsidRPr="00087067" w:rsidRDefault="009B0185" w:rsidP="009B0185">
      <w:pPr>
        <w:widowControl w:val="0"/>
        <w:tabs>
          <w:tab w:val="left" w:pos="732"/>
          <w:tab w:val="left" w:pos="969"/>
        </w:tabs>
        <w:jc w:val="both"/>
      </w:pPr>
      <w:r w:rsidRPr="00087067">
        <w:tab/>
        <w:t>3) В помещениях должна быть создана безбарьерная среда для инвалидов и маломобильных граждан для получения ими муниципальной услуги наравне с другими лицами.</w:t>
      </w:r>
    </w:p>
    <w:p w:rsidR="009B0185" w:rsidRPr="00D37062" w:rsidRDefault="009B0185" w:rsidP="009B0185">
      <w:pPr>
        <w:tabs>
          <w:tab w:val="left" w:pos="709"/>
          <w:tab w:val="left" w:pos="969"/>
        </w:tabs>
        <w:jc w:val="both"/>
      </w:pPr>
      <w:r w:rsidRPr="00087067">
        <w:tab/>
        <w:t>4) Офисы «Мои документы» в Глазовском районе должны быть оформлены в едином</w:t>
      </w:r>
      <w:r w:rsidRPr="00D37062">
        <w:t xml:space="preserve"> фирменном стиле «Мои документы».</w:t>
      </w:r>
    </w:p>
    <w:p w:rsidR="009B0185" w:rsidRPr="00D37062" w:rsidRDefault="009B0185" w:rsidP="009B0185">
      <w:pPr>
        <w:tabs>
          <w:tab w:val="left" w:pos="709"/>
          <w:tab w:val="left" w:pos="969"/>
        </w:tabs>
        <w:jc w:val="both"/>
      </w:pPr>
      <w:r w:rsidRPr="00D37062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9B0185" w:rsidRPr="00D37062" w:rsidRDefault="009B0185" w:rsidP="009B0185">
      <w:pPr>
        <w:tabs>
          <w:tab w:val="left" w:pos="709"/>
          <w:tab w:val="left" w:pos="969"/>
        </w:tabs>
        <w:jc w:val="both"/>
      </w:pPr>
      <w:r w:rsidRPr="00D37062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9B0185" w:rsidRPr="00DA4580" w:rsidRDefault="009B0185" w:rsidP="009B0185">
      <w:pPr>
        <w:tabs>
          <w:tab w:val="left" w:pos="732"/>
          <w:tab w:val="left" w:pos="969"/>
        </w:tabs>
        <w:jc w:val="both"/>
      </w:pPr>
      <w:r w:rsidRPr="00DA4580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9B0185" w:rsidRPr="00E82434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E82434">
        <w:lastRenderedPageBreak/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9B0185" w:rsidRPr="00E82434" w:rsidRDefault="009B0185" w:rsidP="009B0185">
      <w:pPr>
        <w:tabs>
          <w:tab w:val="left" w:pos="709"/>
          <w:tab w:val="left" w:pos="969"/>
        </w:tabs>
        <w:jc w:val="both"/>
      </w:pPr>
      <w:r w:rsidRPr="00E82434">
        <w:tab/>
        <w:t xml:space="preserve">8) </w:t>
      </w:r>
      <w:r w:rsidRPr="00E82434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9B0185" w:rsidRPr="00E82434" w:rsidRDefault="009B0185" w:rsidP="009B0185">
      <w:pPr>
        <w:tabs>
          <w:tab w:val="left" w:pos="709"/>
          <w:tab w:val="left" w:pos="969"/>
        </w:tabs>
        <w:jc w:val="both"/>
      </w:pPr>
      <w:r w:rsidRPr="00E82434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9B0185" w:rsidRPr="00E82434" w:rsidRDefault="009B0185" w:rsidP="009B0185">
      <w:pPr>
        <w:tabs>
          <w:tab w:val="left" w:pos="709"/>
          <w:tab w:val="left" w:pos="969"/>
        </w:tabs>
        <w:jc w:val="both"/>
      </w:pPr>
      <w:r w:rsidRPr="00E82434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9B0185" w:rsidRPr="00E82434" w:rsidRDefault="009B0185" w:rsidP="009B0185">
      <w:pPr>
        <w:tabs>
          <w:tab w:val="left" w:pos="709"/>
          <w:tab w:val="left" w:pos="969"/>
        </w:tabs>
        <w:jc w:val="both"/>
      </w:pPr>
      <w:r w:rsidRPr="00E82434">
        <w:tab/>
        <w:t xml:space="preserve">11) Должностные лица, предоставляющие муниципальную услугу, должны </w:t>
      </w:r>
      <w:r>
        <w:t>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14) В помещения должны быть созданы условия для беспрепятственной работы сурдопереводчика и тифлосурдопереводчика.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DA4580">
        <w:tab/>
        <w:t xml:space="preserve"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</w:t>
      </w:r>
      <w:r>
        <w:t>пяти мест</w:t>
      </w:r>
      <w:r w:rsidRPr="00DA4580">
        <w:t>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9B0185" w:rsidRPr="00DA4580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В местах ожидания на видном месте должны быть расположены схемы размещения средств пожаторушения и путей эвакуации посетителей из здания. </w:t>
      </w:r>
    </w:p>
    <w:p w:rsidR="009B0185" w:rsidRDefault="009B0185" w:rsidP="009B0185">
      <w:pPr>
        <w:tabs>
          <w:tab w:val="left" w:pos="709"/>
          <w:tab w:val="left" w:pos="969"/>
        </w:tabs>
        <w:jc w:val="both"/>
      </w:pPr>
      <w:r w:rsidRPr="00DA4580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9B0185" w:rsidRPr="00087067" w:rsidRDefault="009B0185" w:rsidP="009B0185">
      <w:pPr>
        <w:widowControl w:val="0"/>
        <w:suppressAutoHyphens w:val="0"/>
        <w:autoSpaceDE w:val="0"/>
        <w:autoSpaceDN w:val="0"/>
        <w:adjustRightInd w:val="0"/>
        <w:jc w:val="both"/>
      </w:pPr>
      <w:r w:rsidRPr="00087067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60</w:t>
      </w:r>
      <w:r w:rsidRPr="00F84A32">
        <w:rPr>
          <w:b/>
        </w:rPr>
        <w:t>.</w:t>
      </w:r>
      <w:r>
        <w:t xml:space="preserve"> Требования к </w:t>
      </w:r>
      <w:r w:rsidRPr="003672B7">
        <w:t xml:space="preserve">размещению и оформлению визуальной, текстовой и мультимедийной информации о порядке предоставления </w:t>
      </w:r>
      <w:r>
        <w:t>муниципальной услуги: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</w:t>
      </w:r>
      <w:r>
        <w:lastRenderedPageBreak/>
        <w:t>числе инвалидов, использующих кресла-коляски.</w:t>
      </w:r>
    </w:p>
    <w:p w:rsidR="009B0185" w:rsidRPr="00DF791A" w:rsidRDefault="009B0185" w:rsidP="009B0185">
      <w:pPr>
        <w:widowControl w:val="0"/>
        <w:tabs>
          <w:tab w:val="left" w:pos="709"/>
          <w:tab w:val="left" w:pos="969"/>
        </w:tabs>
        <w:jc w:val="both"/>
        <w:rPr>
          <w:color w:val="7030A0"/>
        </w:rPr>
      </w:pPr>
      <w:r>
        <w:tab/>
        <w:t xml:space="preserve">2) Информация о порядке </w:t>
      </w:r>
      <w:r w:rsidRPr="003672B7">
        <w:t xml:space="preserve">предоставления </w:t>
      </w:r>
      <w:r>
        <w:t>муниципальной услуги размещается в м</w:t>
      </w:r>
      <w:r w:rsidRPr="009839FF">
        <w:t>еста</w:t>
      </w:r>
      <w:r>
        <w:t xml:space="preserve">х, указанных в </w:t>
      </w:r>
      <w:r w:rsidRPr="00DF791A">
        <w:rPr>
          <w:color w:val="7030A0"/>
        </w:rPr>
        <w:t>пункте 37 настоящего Административного регламента.</w:t>
      </w:r>
    </w:p>
    <w:p w:rsidR="009B0185" w:rsidRPr="00B60E17" w:rsidRDefault="009B0185" w:rsidP="009B0185">
      <w:pPr>
        <w:widowControl w:val="0"/>
        <w:tabs>
          <w:tab w:val="left" w:pos="709"/>
          <w:tab w:val="left" w:pos="969"/>
        </w:tabs>
        <w:jc w:val="both"/>
        <w:rPr>
          <w:color w:val="7030A0"/>
        </w:rPr>
      </w:pPr>
      <w:r>
        <w:tab/>
        <w:t xml:space="preserve">3) Размещаемая информация должна отвечать требованиям, указанным </w:t>
      </w:r>
      <w:r w:rsidRPr="00B60E17">
        <w:rPr>
          <w:color w:val="7030A0"/>
        </w:rPr>
        <w:t>в пункте 22 настоящего Административного регламента.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>4) Информационные стенды</w:t>
      </w:r>
      <w:r w:rsidRPr="003B705A">
        <w:t xml:space="preserve"> должны быть</w:t>
      </w:r>
      <w:r>
        <w:t xml:space="preserve"> максимально заметны, функциональны,</w:t>
      </w:r>
      <w:r w:rsidRPr="003B705A">
        <w:t xml:space="preserve"> освещены и хорошо просматриваемы. </w:t>
      </w:r>
      <w:r>
        <w:t>Они</w:t>
      </w:r>
      <w:r w:rsidRPr="003B705A">
        <w:t xml:space="preserve"> могут быть </w:t>
      </w:r>
      <w:r>
        <w:t>оборудованы карманами формата А4</w:t>
      </w:r>
      <w:r w:rsidRPr="003B705A">
        <w:t xml:space="preserve">. 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3B705A">
        <w:t>Тексты материалов печатаются удобным для чтения шрифтом, без исправлений.</w:t>
      </w:r>
      <w:r>
        <w:t xml:space="preserve"> Наиболее важные места в тексте выделяются жирным шрифтом или подчеркиваются.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На информационных стендах размещается информация, указанная в </w:t>
      </w:r>
      <w:r w:rsidRPr="00B60E17">
        <w:rPr>
          <w:color w:val="7030A0"/>
        </w:rPr>
        <w:t xml:space="preserve">пункте </w:t>
      </w:r>
      <w:r>
        <w:rPr>
          <w:color w:val="7030A0"/>
        </w:rPr>
        <w:t>22</w:t>
      </w:r>
      <w:r w:rsidRPr="00B60E17">
        <w:rPr>
          <w:color w:val="7030A0"/>
        </w:rPr>
        <w:t xml:space="preserve"> настоящего Административного регламента,</w:t>
      </w:r>
      <w:r>
        <w:t xml:space="preserve"> 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9B0185" w:rsidRPr="00B60E17" w:rsidRDefault="009B0185" w:rsidP="009B0185">
      <w:pPr>
        <w:widowControl w:val="0"/>
        <w:tabs>
          <w:tab w:val="left" w:pos="709"/>
          <w:tab w:val="left" w:pos="969"/>
        </w:tabs>
        <w:jc w:val="both"/>
        <w:rPr>
          <w:color w:val="7030A0"/>
        </w:rPr>
      </w:pPr>
      <w:r>
        <w:tab/>
        <w:t>6) Иные информационные материалы (</w:t>
      </w:r>
      <w:r w:rsidRPr="00B60E17">
        <w:t xml:space="preserve">буклеты, листовки, брошюры, плакаты), должны содержать сведения, указанные </w:t>
      </w:r>
      <w:r w:rsidRPr="00B60E17">
        <w:rPr>
          <w:color w:val="7030A0"/>
        </w:rPr>
        <w:t>в пункте 22 настоящего Административного регламента.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</w:p>
    <w:p w:rsidR="009B0185" w:rsidRDefault="009B0185" w:rsidP="009B0185">
      <w:pPr>
        <w:jc w:val="center"/>
        <w:rPr>
          <w:b/>
          <w:color w:val="7030A0"/>
        </w:rPr>
      </w:pPr>
    </w:p>
    <w:p w:rsidR="009B0185" w:rsidRPr="003A5533" w:rsidRDefault="009B0185" w:rsidP="009B0185">
      <w:pPr>
        <w:jc w:val="center"/>
        <w:rPr>
          <w:b/>
        </w:rPr>
      </w:pPr>
      <w:r w:rsidRPr="003A5533">
        <w:rPr>
          <w:b/>
        </w:rPr>
        <w:t>Показатели доступности и качества муниципальной услуги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rPr>
          <w:b/>
        </w:rPr>
        <w:t>61</w:t>
      </w:r>
      <w:r w:rsidRPr="003A5533">
        <w:rPr>
          <w:b/>
        </w:rPr>
        <w:t>.</w:t>
      </w:r>
      <w:r>
        <w:t xml:space="preserve"> Показателями доступности муниципальной услуги являются: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1) равные права и возможности по получению муниципальной услуги для заявителей;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 xml:space="preserve">2) </w:t>
      </w:r>
      <w:r w:rsidRPr="006D0094">
        <w:t xml:space="preserve">открытый доступ </w:t>
      </w:r>
      <w:r>
        <w:t xml:space="preserve">заявителей для </w:t>
      </w:r>
      <w:r w:rsidRPr="006D0094">
        <w:t xml:space="preserve">получения полной, актуальной и достоверной информации о порядке предоставления </w:t>
      </w:r>
      <w:r>
        <w:t>муниципальной</w:t>
      </w:r>
      <w:r w:rsidRPr="006D0094">
        <w:t xml:space="preserve"> услуги, в том числе в электронной форме</w:t>
      </w:r>
      <w:r>
        <w:t>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3) возможность получения муниципальной услуги по принципу «одного окна» и в электронной форме: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с</w:t>
      </w:r>
      <w:r w:rsidRPr="00FB2A3F">
        <w:t xml:space="preserve">облюдение сроков предоставления муниципальной услуги определяется как </w:t>
      </w:r>
      <w:r>
        <w:t>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6) к</w:t>
      </w:r>
      <w:r w:rsidRPr="00871E7F">
        <w:t>оличество взаимодействий заявителя с должностными лицами при предоставлении муниципальной услуги</w:t>
      </w:r>
      <w:r>
        <w:t xml:space="preserve"> не должно превышать двух раз;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7) комфортность ожидания в очереди при подаче заявления;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 xml:space="preserve">8) </w:t>
      </w:r>
      <w:r w:rsidRPr="007C44D3">
        <w:t xml:space="preserve">возможность досудебного рассмотрения жалоб заявителей на решения, действия (бездействие) должностных лиц, ответственных за предоставление </w:t>
      </w:r>
      <w:r>
        <w:t>муниципальной</w:t>
      </w:r>
      <w:r w:rsidRPr="007C44D3">
        <w:t xml:space="preserve"> услуги;</w:t>
      </w:r>
    </w:p>
    <w:p w:rsidR="009B0185" w:rsidRPr="006C3EBF" w:rsidRDefault="009B0185" w:rsidP="009B0185">
      <w:pPr>
        <w:ind w:firstLine="547"/>
        <w:jc w:val="both"/>
        <w:rPr>
          <w:color w:val="7030A0"/>
        </w:rPr>
      </w:pPr>
      <w:r>
        <w:t xml:space="preserve">9) обеспечение возможности </w:t>
      </w:r>
      <w:r w:rsidRPr="006D0094">
        <w:t xml:space="preserve">оценить доступность и качество </w:t>
      </w:r>
      <w:r>
        <w:t>предоставления муниципальной</w:t>
      </w:r>
      <w:r w:rsidRPr="006D0094">
        <w:t xml:space="preserve"> услуги на официальном </w:t>
      </w:r>
      <w:r>
        <w:t xml:space="preserve">портале Глазовского района и посредством заполнения соответствующей анкеты в местах </w:t>
      </w:r>
      <w:r w:rsidRPr="009D7827">
        <w:t>приема заявлений на предоставление муниципальной услуги</w:t>
      </w:r>
      <w:r>
        <w:t xml:space="preserve"> </w:t>
      </w:r>
      <w:r w:rsidRPr="006C3EBF">
        <w:rPr>
          <w:color w:val="7030A0"/>
        </w:rPr>
        <w:t>(пункт 37 настоящего Административного регламента).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rPr>
          <w:b/>
        </w:rPr>
        <w:lastRenderedPageBreak/>
        <w:t>62</w:t>
      </w:r>
      <w:r w:rsidRPr="006C3EBF">
        <w:rPr>
          <w:b/>
        </w:rPr>
        <w:t>.</w:t>
      </w:r>
      <w:r>
        <w:t xml:space="preserve"> Показателями качества предоставления муниципальной услуги являются: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 xml:space="preserve">1) </w:t>
      </w:r>
      <w:r w:rsidRPr="006D0094">
        <w:t xml:space="preserve">соблюдение стандарта предоставления </w:t>
      </w:r>
      <w:r>
        <w:t>муниципальной</w:t>
      </w:r>
      <w:r w:rsidRPr="006D0094">
        <w:t xml:space="preserve"> услуги</w:t>
      </w:r>
      <w:r>
        <w:t>, установленного настоящим Административным регламентом;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3) обоснованность отказов в предоставлении муниципальной услуги;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 xml:space="preserve">4) </w:t>
      </w:r>
      <w:r w:rsidRPr="006D0094">
        <w:t xml:space="preserve">отсутствие обоснованных жалоб </w:t>
      </w:r>
      <w:r>
        <w:t>заявителей на нарушения положений настоящего Административного регламента.</w:t>
      </w:r>
    </w:p>
    <w:p w:rsidR="009B0185" w:rsidRPr="006D0094" w:rsidRDefault="009B0185" w:rsidP="009B0185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>
        <w:t>5</w:t>
      </w:r>
      <w:r w:rsidRPr="006D0094">
        <w:t xml:space="preserve">) возможность представления заявления о предоставлении </w:t>
      </w:r>
      <w:r>
        <w:t>муниципальной</w:t>
      </w:r>
      <w:r w:rsidRPr="006D0094">
        <w:t xml:space="preserve"> услуги и прилагаемых к нему докумен</w:t>
      </w:r>
      <w:r>
        <w:t>тов в электронной форме</w:t>
      </w:r>
      <w:r w:rsidRPr="006D0094">
        <w:t>.</w:t>
      </w:r>
    </w:p>
    <w:p w:rsidR="009B0185" w:rsidRPr="00FE10FB" w:rsidRDefault="009B0185" w:rsidP="009B0185">
      <w:pPr>
        <w:tabs>
          <w:tab w:val="left" w:pos="993"/>
        </w:tabs>
        <w:ind w:firstLine="567"/>
        <w:jc w:val="both"/>
      </w:pPr>
    </w:p>
    <w:p w:rsidR="009B0185" w:rsidRPr="00FE10FB" w:rsidRDefault="009B0185" w:rsidP="009B0185">
      <w:pPr>
        <w:tabs>
          <w:tab w:val="left" w:pos="993"/>
        </w:tabs>
        <w:ind w:firstLine="567"/>
        <w:jc w:val="both"/>
      </w:pP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Количество взаимодействий заявителя с должностными лицами 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при предоставлении муниципальной услуги и их продолжительность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</w:p>
    <w:p w:rsidR="009B0185" w:rsidRDefault="009B0185" w:rsidP="009B0185">
      <w:pPr>
        <w:ind w:firstLine="547"/>
        <w:jc w:val="both"/>
      </w:pPr>
      <w:r>
        <w:rPr>
          <w:b/>
        </w:rPr>
        <w:t>63</w:t>
      </w:r>
      <w:r w:rsidRPr="00B60E17">
        <w:rPr>
          <w:b/>
        </w:rPr>
        <w:t>.</w:t>
      </w:r>
      <w:r>
        <w:t xml:space="preserve"> </w:t>
      </w:r>
      <w:r w:rsidRPr="006D0094">
        <w:t xml:space="preserve">Взаимодействие заявителя с должностными лицами при предоставлении </w:t>
      </w:r>
      <w:r>
        <w:t>муниципальной</w:t>
      </w:r>
      <w:r w:rsidRPr="006D0094">
        <w:t xml:space="preserve"> услуги осуществляется два раза </w:t>
      </w:r>
      <w:r>
        <w:t>–</w:t>
      </w:r>
      <w:r w:rsidRPr="006D0094">
        <w:t xml:space="preserve"> при </w:t>
      </w:r>
      <w:r>
        <w:t>подаче</w:t>
      </w:r>
      <w:r w:rsidRPr="006D0094">
        <w:t xml:space="preserve"> </w:t>
      </w:r>
      <w:r>
        <w:t xml:space="preserve">заявления на предоставление муниципальной услуги </w:t>
      </w:r>
      <w:r w:rsidRPr="006D0094">
        <w:t xml:space="preserve">и при получении результата предоставления </w:t>
      </w:r>
      <w:r>
        <w:t>муниципальной</w:t>
      </w:r>
      <w:r w:rsidRPr="006D0094">
        <w:t xml:space="preserve"> услуги. </w:t>
      </w:r>
    </w:p>
    <w:p w:rsidR="009B0185" w:rsidRPr="006D0094" w:rsidRDefault="009B0185" w:rsidP="009B0185">
      <w:pPr>
        <w:ind w:firstLine="547"/>
        <w:jc w:val="both"/>
      </w:pPr>
      <w:r>
        <w:rPr>
          <w:b/>
        </w:rPr>
        <w:t>64</w:t>
      </w:r>
      <w:r w:rsidRPr="00B60E17">
        <w:rPr>
          <w:b/>
        </w:rPr>
        <w:t>.</w:t>
      </w:r>
      <w:r>
        <w:t xml:space="preserve"> </w:t>
      </w:r>
      <w:r w:rsidRPr="006D0094">
        <w:t xml:space="preserve">Продолжительность одного взаимодействия заявителя с должностным лицом при предоставлении </w:t>
      </w:r>
      <w:r>
        <w:t>муниципальной</w:t>
      </w:r>
      <w:r w:rsidRPr="006D0094">
        <w:t xml:space="preserve"> услуги не превышает 15 минут.</w:t>
      </w:r>
    </w:p>
    <w:p w:rsidR="009B0185" w:rsidRPr="00FE10FB" w:rsidRDefault="009B0185" w:rsidP="009B0185">
      <w:pPr>
        <w:tabs>
          <w:tab w:val="left" w:pos="993"/>
        </w:tabs>
        <w:ind w:firstLine="567"/>
        <w:jc w:val="both"/>
      </w:pPr>
    </w:p>
    <w:p w:rsidR="009B0185" w:rsidRPr="00FE10FB" w:rsidRDefault="009B0185" w:rsidP="009B0185">
      <w:pPr>
        <w:pStyle w:val="af3"/>
        <w:rPr>
          <w:lang w:eastAsia="ar-SA"/>
        </w:rPr>
      </w:pP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Возможность получения муниципальной услуги в многофункциональном 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центре предоставления государственных и муниципальных услуг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rPr>
          <w:b/>
        </w:rPr>
        <w:t>65</w:t>
      </w:r>
      <w:r w:rsidRPr="00F3134E">
        <w:rPr>
          <w:b/>
        </w:rPr>
        <w:t>.</w:t>
      </w:r>
      <w:r>
        <w:t xml:space="preserve"> Обеспечено предоставление муниципальной услуги в офисах «Мои документы» в Глазовском районе, которое </w:t>
      </w:r>
      <w:r w:rsidRPr="006D0094">
        <w:t xml:space="preserve">осуществляется в соответствии с настоящим Административным регламентом на основании </w:t>
      </w:r>
      <w:r>
        <w:t>заключенного соглашения</w:t>
      </w:r>
      <w:r w:rsidRPr="006D0094">
        <w:t xml:space="preserve"> </w:t>
      </w:r>
      <w:r>
        <w:t>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</w:t>
      </w:r>
      <w:r w:rsidRPr="00B86E87">
        <w:t xml:space="preserve"> </w:t>
      </w:r>
      <w:r>
        <w:t>от 22.10.2015 № 01-32/3-34.</w:t>
      </w:r>
    </w:p>
    <w:p w:rsidR="009B0185" w:rsidRDefault="009B0185" w:rsidP="009B0185">
      <w:pPr>
        <w:tabs>
          <w:tab w:val="left" w:pos="993"/>
        </w:tabs>
        <w:jc w:val="both"/>
      </w:pPr>
    </w:p>
    <w:p w:rsidR="009B0185" w:rsidRPr="00FE10FB" w:rsidRDefault="009B0185" w:rsidP="009B0185">
      <w:pPr>
        <w:tabs>
          <w:tab w:val="left" w:pos="993"/>
        </w:tabs>
        <w:jc w:val="both"/>
      </w:pPr>
    </w:p>
    <w:p w:rsidR="009B0185" w:rsidRPr="00FE10FB" w:rsidRDefault="009B0185" w:rsidP="009B0185">
      <w:pPr>
        <w:tabs>
          <w:tab w:val="left" w:pos="993"/>
        </w:tabs>
        <w:jc w:val="both"/>
      </w:pP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Возможность получения информации о ходе предоставления муниципальной услуги,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 том числе с использованием информационно-коммуникационных технологий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</w:p>
    <w:p w:rsidR="009B0185" w:rsidRPr="00235EE5" w:rsidRDefault="009B0185" w:rsidP="009B0185">
      <w:pPr>
        <w:tabs>
          <w:tab w:val="left" w:pos="993"/>
        </w:tabs>
        <w:ind w:firstLine="567"/>
        <w:jc w:val="both"/>
        <w:rPr>
          <w:color w:val="7030A0"/>
        </w:rPr>
      </w:pPr>
      <w:r>
        <w:rPr>
          <w:b/>
        </w:rPr>
        <w:t>66</w:t>
      </w:r>
      <w:r w:rsidRPr="00F3134E">
        <w:rPr>
          <w:b/>
        </w:rPr>
        <w:t>.</w:t>
      </w:r>
      <w:r w:rsidRPr="001D09EF">
        <w:t xml:space="preserve"> </w:t>
      </w:r>
      <w:r>
        <w:t xml:space="preserve">Информирование о ходе предоставления муниципальной услуги осуществляется в соответствии </w:t>
      </w:r>
      <w:r w:rsidRPr="00235EE5">
        <w:rPr>
          <w:color w:val="7030A0"/>
        </w:rPr>
        <w:t xml:space="preserve">с пунктами 12-16 настоящего Административного регламента. 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rPr>
          <w:b/>
        </w:rPr>
        <w:t>67</w:t>
      </w:r>
      <w:r w:rsidRPr="00235EE5">
        <w:rPr>
          <w:b/>
        </w:rPr>
        <w:t>.</w:t>
      </w:r>
      <w:r>
        <w:t xml:space="preserve"> При направлении заявления о предоставлении муниципальной услуги через Единый и Региональный порталы и инфоматы, информирование о ходе предоставления муниципальной услуги осуществляется в соответствии с регламентами работы</w:t>
      </w:r>
      <w:r w:rsidRPr="00C05C60">
        <w:t xml:space="preserve"> указанных государственных электронных ресурсов.</w:t>
      </w:r>
    </w:p>
    <w:p w:rsidR="009B0185" w:rsidRPr="00FE10FB" w:rsidRDefault="009B0185" w:rsidP="009B0185">
      <w:pPr>
        <w:widowControl w:val="0"/>
        <w:suppressAutoHyphens w:val="0"/>
        <w:autoSpaceDE w:val="0"/>
        <w:autoSpaceDN w:val="0"/>
        <w:adjustRightInd w:val="0"/>
      </w:pPr>
    </w:p>
    <w:p w:rsidR="009B0185" w:rsidRPr="00FE10FB" w:rsidRDefault="009B0185" w:rsidP="009B0185">
      <w:pPr>
        <w:widowControl w:val="0"/>
        <w:suppressAutoHyphens w:val="0"/>
        <w:autoSpaceDE w:val="0"/>
        <w:autoSpaceDN w:val="0"/>
        <w:adjustRightInd w:val="0"/>
      </w:pPr>
    </w:p>
    <w:p w:rsidR="009B0185" w:rsidRPr="00FE10FB" w:rsidRDefault="009B0185" w:rsidP="009B0185">
      <w:pPr>
        <w:jc w:val="center"/>
        <w:rPr>
          <w:b/>
        </w:rPr>
      </w:pPr>
      <w:r>
        <w:rPr>
          <w:b/>
        </w:rPr>
        <w:t>Т</w:t>
      </w:r>
      <w:r w:rsidRPr="00FE10FB">
        <w:rPr>
          <w:b/>
        </w:rPr>
        <w:t>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B0185" w:rsidRPr="00FE10FB" w:rsidRDefault="009B0185" w:rsidP="009B0185">
      <w:pPr>
        <w:jc w:val="center"/>
        <w:rPr>
          <w:b/>
        </w:rPr>
      </w:pPr>
    </w:p>
    <w:p w:rsidR="009B0185" w:rsidRPr="009936B1" w:rsidRDefault="009B0185" w:rsidP="009B0185">
      <w:pPr>
        <w:suppressAutoHyphens w:val="0"/>
        <w:ind w:firstLine="708"/>
        <w:jc w:val="both"/>
      </w:pPr>
      <w:r>
        <w:rPr>
          <w:b/>
        </w:rPr>
        <w:t>68</w:t>
      </w:r>
      <w:r w:rsidRPr="00543773">
        <w:rPr>
          <w:b/>
        </w:rPr>
        <w:t>.</w:t>
      </w:r>
      <w:r w:rsidRPr="009936B1">
        <w:t xml:space="preserve"> </w:t>
      </w:r>
      <w:r>
        <w:t>Т</w:t>
      </w:r>
      <w:r w:rsidRPr="009936B1">
        <w:t xml:space="preserve">ребования, учитывающие особенности предоставления </w:t>
      </w:r>
      <w:r>
        <w:t>муниципальной</w:t>
      </w:r>
      <w:r w:rsidRPr="009936B1">
        <w:t xml:space="preserve"> услуги в многофункциональных центрах предоставления государственных и муниципальных услуг, не предъявляются.</w:t>
      </w:r>
    </w:p>
    <w:p w:rsidR="009B0185" w:rsidRDefault="009B0185" w:rsidP="009B0185">
      <w:pPr>
        <w:ind w:firstLine="708"/>
        <w:jc w:val="both"/>
      </w:pPr>
      <w:r>
        <w:rPr>
          <w:b/>
        </w:rPr>
        <w:lastRenderedPageBreak/>
        <w:t>69</w:t>
      </w:r>
      <w:r w:rsidRPr="00543773">
        <w:rPr>
          <w:b/>
        </w:rPr>
        <w:t>.</w:t>
      </w:r>
      <w:r>
        <w:t xml:space="preserve"> </w:t>
      </w:r>
      <w:r w:rsidRPr="0050191D">
        <w:t xml:space="preserve">Заявителям обеспечивается возможность получения информации о порядке предоставления </w:t>
      </w:r>
      <w:r>
        <w:t>муниципальной</w:t>
      </w:r>
      <w:r w:rsidRPr="0050191D">
        <w:t xml:space="preserve"> услуги, а также копирования форм заявлений и иных документов, необходимых для получения </w:t>
      </w:r>
      <w:r>
        <w:t>муниципальной</w:t>
      </w:r>
      <w:r w:rsidRPr="0050191D">
        <w:t xml:space="preserve"> услуги, на официальном </w:t>
      </w:r>
      <w:r>
        <w:t>портале</w:t>
      </w:r>
      <w:r w:rsidRPr="0050191D">
        <w:t xml:space="preserve"> </w:t>
      </w:r>
      <w:r>
        <w:t>Глазовского района,</w:t>
      </w:r>
      <w:r w:rsidRPr="0050191D">
        <w:t xml:space="preserve"> на </w:t>
      </w:r>
      <w:r>
        <w:t>Едином и Региональном порталах и информатах</w:t>
      </w:r>
      <w:r w:rsidRPr="0050191D">
        <w:t>.</w:t>
      </w:r>
    </w:p>
    <w:p w:rsidR="009B0185" w:rsidRDefault="009B0185" w:rsidP="009B0185">
      <w:pPr>
        <w:ind w:firstLine="708"/>
        <w:jc w:val="both"/>
      </w:pPr>
      <w:r>
        <w:rPr>
          <w:b/>
        </w:rPr>
        <w:t>70</w:t>
      </w:r>
      <w:r w:rsidRPr="00543773">
        <w:rPr>
          <w:b/>
        </w:rPr>
        <w:t>.</w:t>
      </w:r>
      <w:r>
        <w:t xml:space="preserve"> </w:t>
      </w:r>
      <w:r w:rsidRPr="00D26886">
        <w:t xml:space="preserve">При предоставлении </w:t>
      </w:r>
      <w:r>
        <w:t>муниципальной</w:t>
      </w:r>
      <w:r w:rsidRPr="00D26886">
        <w:t xml:space="preserve"> услуги в электронной форме через </w:t>
      </w:r>
      <w:r>
        <w:t>ЕПГУ, РПГУ и инфоматы</w:t>
      </w:r>
      <w:r w:rsidRPr="00D26886">
        <w:t xml:space="preserve">, регистрация, идентификация и авторизация заявителя - физического лица на получение </w:t>
      </w:r>
      <w:r>
        <w:t>муниципальной</w:t>
      </w:r>
      <w:r w:rsidRPr="00D26886">
        <w:t xml:space="preserve"> услуги осуществляется с использованием федеральной государс</w:t>
      </w:r>
      <w:r>
        <w:t>твенной информационной системы «</w:t>
      </w:r>
      <w:r w:rsidRPr="00D26886"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t>льных услуг в электронной форме»</w:t>
      </w:r>
      <w:r w:rsidRPr="00D26886">
        <w:t xml:space="preserve"> на основе логина (СНИЛС) и пароля.</w:t>
      </w:r>
    </w:p>
    <w:p w:rsidR="009B0185" w:rsidRPr="004065D4" w:rsidRDefault="009B0185" w:rsidP="009B0185">
      <w:pPr>
        <w:ind w:firstLine="708"/>
        <w:jc w:val="both"/>
      </w:pPr>
      <w:r>
        <w:rPr>
          <w:b/>
        </w:rPr>
        <w:t>71</w:t>
      </w:r>
      <w:r w:rsidRPr="004065D4">
        <w:rPr>
          <w:b/>
        </w:rPr>
        <w:t>.</w:t>
      </w:r>
      <w:r w:rsidRPr="004065D4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9B0185" w:rsidRPr="00961E3F" w:rsidRDefault="009B0185" w:rsidP="009B0185">
      <w:pPr>
        <w:ind w:firstLine="708"/>
        <w:jc w:val="both"/>
      </w:pPr>
      <w:r w:rsidRPr="00961E3F">
        <w:t>1) регистрацию заявления в первоочередном порядке;</w:t>
      </w:r>
    </w:p>
    <w:p w:rsidR="009B0185" w:rsidRPr="00961E3F" w:rsidRDefault="009B0185" w:rsidP="009B0185">
      <w:pPr>
        <w:ind w:firstLine="708"/>
        <w:jc w:val="both"/>
      </w:pPr>
      <w:r w:rsidRPr="00961E3F">
        <w:t>2) консультирование заявителя и выдачу результатов предоставления муниципальной услуги вне очереди.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jc w:val="center"/>
        <w:rPr>
          <w:b/>
        </w:rPr>
      </w:pPr>
    </w:p>
    <w:p w:rsidR="009B0185" w:rsidRPr="00DB2565" w:rsidRDefault="009B0185" w:rsidP="009B0185">
      <w:pPr>
        <w:jc w:val="center"/>
        <w:rPr>
          <w:b/>
        </w:rPr>
      </w:pPr>
      <w:r w:rsidRPr="00DB2565">
        <w:rPr>
          <w:b/>
        </w:rPr>
        <w:t xml:space="preserve">Раздел </w:t>
      </w:r>
      <w:r w:rsidRPr="00DB2565">
        <w:rPr>
          <w:b/>
          <w:lang w:val="en-US"/>
        </w:rPr>
        <w:t>III</w:t>
      </w:r>
      <w:r w:rsidRPr="00DB2565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9B0185" w:rsidRPr="00DB2565" w:rsidRDefault="009B0185" w:rsidP="009B0185">
      <w:pPr>
        <w:jc w:val="center"/>
        <w:rPr>
          <w:b/>
        </w:rPr>
      </w:pPr>
      <w:r w:rsidRPr="00DB2565">
        <w:rPr>
          <w:b/>
        </w:rPr>
        <w:t>И В МНОГОФУНКЦИОНАЛЬНЫХ ЦЕНТРАХ ПРЕДОСТАВЛЕНИЯ</w:t>
      </w:r>
    </w:p>
    <w:p w:rsidR="009B0185" w:rsidRPr="00DB2565" w:rsidRDefault="009B0185" w:rsidP="009B0185">
      <w:pPr>
        <w:jc w:val="center"/>
        <w:rPr>
          <w:b/>
        </w:rPr>
      </w:pPr>
      <w:r w:rsidRPr="00DB2565">
        <w:rPr>
          <w:b/>
        </w:rPr>
        <w:t>ГОСУДАРСТВЕННЫХ И МУНИЦИПАЛЬНЫХ УСЛУГ</w:t>
      </w:r>
    </w:p>
    <w:p w:rsidR="009B0185" w:rsidRPr="00DB2565" w:rsidRDefault="009B0185" w:rsidP="009B0185">
      <w:pPr>
        <w:tabs>
          <w:tab w:val="left" w:pos="1995"/>
        </w:tabs>
        <w:jc w:val="center"/>
      </w:pPr>
    </w:p>
    <w:p w:rsidR="009B0185" w:rsidRPr="00DB2565" w:rsidRDefault="009B0185" w:rsidP="009B0185">
      <w:pPr>
        <w:tabs>
          <w:tab w:val="left" w:pos="1995"/>
        </w:tabs>
        <w:jc w:val="center"/>
      </w:pPr>
    </w:p>
    <w:p w:rsidR="009B0185" w:rsidRPr="00DB2565" w:rsidRDefault="009B0185" w:rsidP="009B0185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 xml:space="preserve">Перечень административных процедур, </w:t>
      </w:r>
    </w:p>
    <w:p w:rsidR="009B0185" w:rsidRPr="00DB2565" w:rsidRDefault="009B0185" w:rsidP="009B0185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>необходимых для предоставления муниципальной услуги</w:t>
      </w:r>
    </w:p>
    <w:p w:rsidR="009B0185" w:rsidRPr="00DB2565" w:rsidRDefault="009B0185" w:rsidP="009B0185">
      <w:pPr>
        <w:ind w:firstLine="709"/>
        <w:jc w:val="both"/>
      </w:pPr>
    </w:p>
    <w:p w:rsidR="009B0185" w:rsidRDefault="009B0185" w:rsidP="009B0185">
      <w:pPr>
        <w:ind w:firstLine="709"/>
        <w:jc w:val="both"/>
      </w:pPr>
      <w:r>
        <w:rPr>
          <w:b/>
        </w:rPr>
        <w:t>72</w:t>
      </w:r>
      <w:r w:rsidRPr="0014624E">
        <w:rPr>
          <w:b/>
        </w:rPr>
        <w:t>.</w:t>
      </w:r>
      <w:r>
        <w:t xml:space="preserve"> Предоставление муниципальной услуги включает в себя следующие административные процедуры: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 xml:space="preserve">3) </w:t>
      </w:r>
      <w:r>
        <w:rPr>
          <w:szCs w:val="24"/>
        </w:rPr>
        <w:t>р</w:t>
      </w:r>
      <w:r w:rsidRPr="008E7C1E">
        <w:rPr>
          <w:szCs w:val="24"/>
        </w:rPr>
        <w:t>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 xml:space="preserve">4) </w:t>
      </w:r>
      <w:r>
        <w:rPr>
          <w:szCs w:val="24"/>
        </w:rPr>
        <w:t>ф</w:t>
      </w:r>
      <w:r w:rsidRPr="008E7C1E">
        <w:rPr>
          <w:szCs w:val="24"/>
        </w:rPr>
        <w:t>ормирование и направление межведомственных запросов в организации, участвующие в предоставлении муниципальной услуги;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 xml:space="preserve">5) </w:t>
      </w:r>
      <w:r>
        <w:rPr>
          <w:szCs w:val="24"/>
        </w:rPr>
        <w:t>п</w:t>
      </w:r>
      <w:r w:rsidRPr="008E7C1E">
        <w:rPr>
          <w:szCs w:val="24"/>
        </w:rPr>
        <w:t>одготовка документов для принятия решения о предоставлении муниципальной услуги;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 xml:space="preserve">6) </w:t>
      </w:r>
      <w:r>
        <w:rPr>
          <w:szCs w:val="24"/>
        </w:rPr>
        <w:t>н</w:t>
      </w:r>
      <w:r w:rsidRPr="008E7C1E">
        <w:rPr>
          <w:szCs w:val="24"/>
        </w:rPr>
        <w:t>аправление принятого решения о предоставлении муниципал</w:t>
      </w:r>
      <w:r>
        <w:rPr>
          <w:szCs w:val="24"/>
        </w:rPr>
        <w:t xml:space="preserve">ьной услуги </w:t>
      </w:r>
      <w:r w:rsidRPr="008E7C1E">
        <w:rPr>
          <w:szCs w:val="24"/>
        </w:rPr>
        <w:t>заявителю</w:t>
      </w:r>
      <w:r>
        <w:rPr>
          <w:szCs w:val="24"/>
        </w:rPr>
        <w:t>.</w:t>
      </w:r>
    </w:p>
    <w:p w:rsidR="009B0185" w:rsidRPr="00A275C5" w:rsidRDefault="009B0185" w:rsidP="009B0185">
      <w:pPr>
        <w:autoSpaceDE w:val="0"/>
        <w:autoSpaceDN w:val="0"/>
        <w:adjustRightInd w:val="0"/>
        <w:ind w:firstLine="709"/>
        <w:jc w:val="both"/>
      </w:pPr>
      <w:r w:rsidRPr="006804E9">
        <w:rPr>
          <w:b/>
        </w:rPr>
        <w:t>73.</w:t>
      </w:r>
      <w:r w:rsidRPr="006804E9">
        <w:t xml:space="preserve"> Блок-схема последовательности административных процедур при предоставлении муниципальной услуги приведена </w:t>
      </w:r>
      <w:r w:rsidRPr="006804E9">
        <w:rPr>
          <w:color w:val="FF0000"/>
        </w:rPr>
        <w:t>в приложении № 6 к настоящему Административному регламенту</w:t>
      </w:r>
      <w:r w:rsidRPr="006804E9">
        <w:t>.</w:t>
      </w:r>
    </w:p>
    <w:p w:rsidR="009B0185" w:rsidRPr="007955B8" w:rsidRDefault="009B0185" w:rsidP="009B0185">
      <w:pPr>
        <w:autoSpaceDE w:val="0"/>
        <w:autoSpaceDN w:val="0"/>
        <w:adjustRightInd w:val="0"/>
        <w:ind w:firstLine="708"/>
        <w:jc w:val="both"/>
      </w:pPr>
    </w:p>
    <w:p w:rsidR="009B0185" w:rsidRPr="00DB2565" w:rsidRDefault="009B0185" w:rsidP="009B0185">
      <w:pPr>
        <w:jc w:val="both"/>
      </w:pPr>
    </w:p>
    <w:p w:rsidR="009B0185" w:rsidRPr="00DB2565" w:rsidRDefault="009B0185" w:rsidP="009B0185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Индивидуальное консультирование заявителя, в том числе разъяснение</w:t>
      </w:r>
    </w:p>
    <w:p w:rsidR="009B0185" w:rsidRPr="00DB2565" w:rsidRDefault="009B0185" w:rsidP="009B0185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 xml:space="preserve">о порядке получения услуг, которые являются необходимыми и обязательными </w:t>
      </w:r>
    </w:p>
    <w:p w:rsidR="009B0185" w:rsidRPr="00DB2565" w:rsidRDefault="009B0185" w:rsidP="009B0185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для предоставления муниципальной услуги</w:t>
      </w:r>
    </w:p>
    <w:p w:rsidR="009B0185" w:rsidRPr="00DB2565" w:rsidRDefault="009B0185" w:rsidP="009B0185">
      <w:pPr>
        <w:tabs>
          <w:tab w:val="left" w:pos="3660"/>
        </w:tabs>
        <w:jc w:val="center"/>
        <w:rPr>
          <w:b/>
        </w:rPr>
      </w:pP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</w:t>
      </w:r>
      <w:r w:rsidRPr="00254142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отдела </w:t>
      </w:r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жилищно-коммунального хозяйства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 офисов «Мои документы» в Глазовском районе.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9B0185" w:rsidRPr="00646DF8" w:rsidRDefault="009B0185" w:rsidP="009B0185">
      <w:pPr>
        <w:pStyle w:val="ConsPlusTitle"/>
        <w:ind w:firstLine="600"/>
        <w:jc w:val="both"/>
        <w:rPr>
          <w:rFonts w:ascii="Times New Roman" w:hAnsi="Times New Roman" w:cs="Times New Roman"/>
          <w:b w:val="0"/>
          <w:color w:val="7030A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Индивидуальное консультирование заявителя осуществляется в соответствии </w:t>
      </w:r>
      <w:r w:rsidRPr="00646DF8">
        <w:rPr>
          <w:rFonts w:ascii="Times New Roman" w:hAnsi="Times New Roman" w:cs="Times New Roman"/>
          <w:b w:val="0"/>
          <w:color w:val="7030A0"/>
          <w:sz w:val="24"/>
          <w:szCs w:val="24"/>
        </w:rPr>
        <w:t>с пунктами 17-18 настоящего Административного регламента.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9B0185" w:rsidRPr="00D25508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5508">
        <w:rPr>
          <w:rFonts w:ascii="Times New Roman" w:hAnsi="Times New Roman" w:cs="Times New Roman"/>
          <w:b w:val="0"/>
          <w:sz w:val="24"/>
          <w:szCs w:val="24"/>
        </w:rPr>
        <w:t xml:space="preserve">4) разъяснение о порядке, месте и сроках получения услуг, которые являются необходимыми и обязательными для предоставления муниципальной услуги. </w:t>
      </w:r>
    </w:p>
    <w:p w:rsidR="009B0185" w:rsidRPr="00DB2565" w:rsidRDefault="009B0185" w:rsidP="009B0185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0185" w:rsidRPr="00DB2565" w:rsidRDefault="009B0185" w:rsidP="009B0185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0185" w:rsidRDefault="009B0185" w:rsidP="009B01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>Приём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B2565">
        <w:rPr>
          <w:rFonts w:ascii="Times New Roman" w:hAnsi="Times New Roman" w:cs="Times New Roman"/>
          <w:sz w:val="24"/>
          <w:szCs w:val="24"/>
        </w:rPr>
        <w:t xml:space="preserve"> регистрация заявления и документов, необходимых </w:t>
      </w:r>
    </w:p>
    <w:p w:rsidR="009B0185" w:rsidRPr="00DB2565" w:rsidRDefault="009B0185" w:rsidP="009B01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услуги, передача их на рассмотрение</w:t>
      </w:r>
    </w:p>
    <w:p w:rsidR="009B0185" w:rsidRPr="00DB2565" w:rsidRDefault="009B0185" w:rsidP="009B018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79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направление заявителем заявления и документов, предусмотренных </w:t>
      </w:r>
      <w:r w:rsidRPr="00646DF8">
        <w:rPr>
          <w:color w:val="7030A0"/>
        </w:rPr>
        <w:t>пунктом 32 настоящего Административного регламента</w:t>
      </w:r>
      <w:r>
        <w:rPr>
          <w:color w:val="7030A0"/>
        </w:rPr>
        <w:t xml:space="preserve"> </w:t>
      </w:r>
      <w:r w:rsidRPr="003219C5">
        <w:t xml:space="preserve">(далее – </w:t>
      </w:r>
      <w:r>
        <w:t>комплект документов</w:t>
      </w:r>
      <w:r w:rsidRPr="003219C5">
        <w:t>),</w:t>
      </w:r>
      <w:r w:rsidRPr="00646DF8">
        <w:rPr>
          <w:color w:val="7030A0"/>
        </w:rPr>
        <w:t xml:space="preserve"> </w:t>
      </w:r>
      <w:r>
        <w:t xml:space="preserve">в Администрацию Глазовского района или в </w:t>
      </w:r>
      <w:r w:rsidRPr="006B3B87">
        <w:t>офисы «Мои документы» в Глазовском районе</w:t>
      </w:r>
      <w:r>
        <w:t>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80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 xml:space="preserve">1) Установление предмета обращения заявителя;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2) Проверка документов, удостоверяющих личность заявителя;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3) Проверка полномочий заявителя;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Прием от заявителя</w:t>
      </w:r>
      <w:r w:rsidRPr="00B819B9">
        <w:t xml:space="preserve"> </w:t>
      </w:r>
      <w:r>
        <w:t>комплекта документов;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5) Проверка наличия документов, необходимых для предоставления муниципальной слуги,</w:t>
      </w:r>
      <w:r w:rsidRPr="009D1FF8">
        <w:t xml:space="preserve"> </w:t>
      </w:r>
      <w:r>
        <w:t>которые заявитель обязан предоставить самостоятельно;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6) Проверка тождественности всех копий прилагаемых документов их оригиналам;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7) Проверка правильности заполнения заявления.</w:t>
      </w:r>
    </w:p>
    <w:p w:rsidR="009B0185" w:rsidRPr="000E0BD2" w:rsidRDefault="009B0185" w:rsidP="009B0185">
      <w:pPr>
        <w:pStyle w:val="a7"/>
        <w:spacing w:before="0" w:after="0"/>
        <w:ind w:firstLine="708"/>
        <w:jc w:val="both"/>
      </w:pPr>
      <w:r>
        <w:t>8) Определение н</w:t>
      </w:r>
      <w:r w:rsidRPr="000E0BD2">
        <w:t xml:space="preserve">аличия (либо отсутствия) оснований для отказа в приеме документов, установленных </w:t>
      </w:r>
      <w:r w:rsidRPr="000E0BD2">
        <w:rPr>
          <w:color w:val="7030A0"/>
        </w:rPr>
        <w:t xml:space="preserve">пунктом </w:t>
      </w:r>
      <w:r>
        <w:rPr>
          <w:color w:val="7030A0"/>
        </w:rPr>
        <w:t>48 настоящего А</w:t>
      </w:r>
      <w:r w:rsidRPr="000E0BD2">
        <w:rPr>
          <w:color w:val="7030A0"/>
        </w:rPr>
        <w:t>дминистративного регламента</w:t>
      </w:r>
      <w:r w:rsidRPr="000E0BD2"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10) Оформление</w:t>
      </w:r>
      <w:r w:rsidRPr="00B843F4">
        <w:t xml:space="preserve"> расписк</w:t>
      </w:r>
      <w:r>
        <w:t>и о приеме комплекта документов.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11) Передача зарегистрированного комплекта документов Главе Глазовского района для рассмотрения.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81</w:t>
      </w:r>
      <w:r w:rsidRPr="00F664AB">
        <w:rPr>
          <w:b/>
        </w:rPr>
        <w:t>.</w:t>
      </w:r>
      <w:r>
        <w:t xml:space="preserve"> Должностными лицами, ответственными за исполнение административной процедуры, являются: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1) Ведущий специалист-эксперт организационного отдела Аппарата Главы муниципального образования «Глазовский район», Районного Совета депутатов и Администрации Глазовского района (далее – специалист организационного отдела) – в случае направления заявителем комплекта документов в Администрацию Глазовского района (в том числе в электронной форме).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lastRenderedPageBreak/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9B0185" w:rsidRDefault="009B0185" w:rsidP="009B0185">
      <w:pPr>
        <w:ind w:firstLine="708"/>
        <w:jc w:val="both"/>
      </w:pPr>
      <w:r>
        <w:rPr>
          <w:b/>
        </w:rPr>
        <w:t>82</w:t>
      </w:r>
      <w:r w:rsidRPr="00254142">
        <w:rPr>
          <w:b/>
        </w:rPr>
        <w:t>.</w:t>
      </w:r>
      <w:r>
        <w:t xml:space="preserve"> В соответствии с </w:t>
      </w:r>
      <w:r w:rsidRPr="00646DF8">
        <w:rPr>
          <w:color w:val="7030A0"/>
        </w:rPr>
        <w:t>пунктом 36 настоящего Административного регламента</w:t>
      </w:r>
      <w:r>
        <w:t xml:space="preserve"> комплект документов заявителями могут быть представлены: 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9B0185" w:rsidRPr="00DF1ECF" w:rsidRDefault="009B0185" w:rsidP="009B0185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9B0185" w:rsidRPr="00D25508" w:rsidRDefault="009B0185" w:rsidP="009B0185">
      <w:pPr>
        <w:pStyle w:val="a7"/>
        <w:spacing w:before="0" w:after="0"/>
        <w:ind w:firstLine="708"/>
        <w:jc w:val="both"/>
      </w:pPr>
      <w:r>
        <w:t xml:space="preserve">При направлении комплекта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D25508">
        <w:t xml:space="preserve">обеспечено удостоверение верности копий документов в порядке, установленном федеральным законодательством.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83</w:t>
      </w:r>
      <w:r w:rsidRPr="00F664AB">
        <w:rPr>
          <w:b/>
        </w:rPr>
        <w:t>.</w:t>
      </w:r>
      <w:r>
        <w:t xml:space="preserve"> Регистрация комплекта документов осуществляется в СЭД должностными лицами, указанными в пункте </w:t>
      </w:r>
      <w:r>
        <w:rPr>
          <w:color w:val="7030A0"/>
        </w:rPr>
        <w:t>81</w:t>
      </w:r>
      <w:r w:rsidRPr="00646DF8">
        <w:rPr>
          <w:color w:val="7030A0"/>
        </w:rPr>
        <w:t xml:space="preserve"> настоящего Административного регламента</w:t>
      </w:r>
      <w:r>
        <w:t>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84</w:t>
      </w:r>
      <w:r w:rsidRPr="00F664AB">
        <w:rPr>
          <w:b/>
        </w:rPr>
        <w:t>.</w:t>
      </w:r>
      <w:r w:rsidRPr="00F664AB">
        <w:t xml:space="preserve"> При соответствии </w:t>
      </w:r>
      <w:r>
        <w:t>комплекта документов</w:t>
      </w:r>
      <w:r w:rsidRPr="00F664AB">
        <w:t xml:space="preserve"> требованиям настоящего Административного регламента, </w:t>
      </w:r>
      <w:r>
        <w:t>специалистом организационного отдела на экземпляре заявителя проставляется отметка о получении комплекта документов.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Специалисты офисов «Мои документы» оформляют</w:t>
      </w:r>
      <w:r w:rsidRPr="00F664AB">
        <w:t xml:space="preserve"> расписк</w:t>
      </w:r>
      <w:r>
        <w:t>у</w:t>
      </w:r>
      <w:r w:rsidRPr="00F664AB">
        <w:t xml:space="preserve"> о приеме </w:t>
      </w:r>
      <w:r>
        <w:t xml:space="preserve">комплекта документов </w:t>
      </w:r>
      <w:r w:rsidRPr="00F664AB">
        <w:t>по установленной форме</w:t>
      </w:r>
      <w:r>
        <w:t>, приведенной в</w:t>
      </w:r>
      <w:r w:rsidRPr="00F664AB">
        <w:t xml:space="preserve"> </w:t>
      </w:r>
      <w:r>
        <w:rPr>
          <w:color w:val="FF0000"/>
        </w:rPr>
        <w:t>п</w:t>
      </w:r>
      <w:r w:rsidRPr="00F664AB">
        <w:rPr>
          <w:color w:val="FF0000"/>
        </w:rPr>
        <w:t>риложени</w:t>
      </w:r>
      <w:r>
        <w:rPr>
          <w:color w:val="FF0000"/>
        </w:rPr>
        <w:t>и</w:t>
      </w:r>
      <w:r w:rsidRPr="00F664AB">
        <w:rPr>
          <w:color w:val="FF0000"/>
        </w:rPr>
        <w:t xml:space="preserve"> № </w:t>
      </w:r>
      <w:r>
        <w:rPr>
          <w:color w:val="FF0000"/>
        </w:rPr>
        <w:t>7</w:t>
      </w:r>
      <w:r w:rsidRPr="00F664AB">
        <w:rPr>
          <w:color w:val="FF0000"/>
        </w:rPr>
        <w:t xml:space="preserve"> к настоящему Административному регламенту)</w:t>
      </w:r>
      <w:r>
        <w:rPr>
          <w:color w:val="FF0000"/>
        </w:rPr>
        <w:t xml:space="preserve"> </w:t>
      </w:r>
      <w:r w:rsidRPr="00F664AB">
        <w:t xml:space="preserve">в </w:t>
      </w:r>
      <w:r>
        <w:rPr>
          <w:color w:val="FF0000"/>
        </w:rPr>
        <w:t>двух</w:t>
      </w:r>
      <w:r w:rsidRPr="00F664AB">
        <w:t xml:space="preserve"> экземплярах</w:t>
      </w:r>
      <w:r w:rsidRPr="00F664AB">
        <w:rPr>
          <w:color w:val="FF0000"/>
        </w:rPr>
        <w:t>.</w:t>
      </w:r>
      <w:r>
        <w:rPr>
          <w:color w:val="FF0000"/>
        </w:rPr>
        <w:t xml:space="preserve"> </w:t>
      </w:r>
      <w:r>
        <w:t>Первый экземпляр расписки передается заявителю, второй – прикладывается к комплекту документов.</w:t>
      </w:r>
    </w:p>
    <w:p w:rsidR="009B0185" w:rsidRPr="00A84E71" w:rsidRDefault="009B0185" w:rsidP="009B0185">
      <w:pPr>
        <w:pStyle w:val="a7"/>
        <w:spacing w:before="0" w:after="0"/>
        <w:ind w:firstLine="708"/>
        <w:jc w:val="both"/>
        <w:rPr>
          <w:color w:val="FF0000"/>
        </w:rPr>
      </w:pPr>
      <w:r>
        <w:t>В случае направления заявителем комплекта документов в электронном виде посредством ЕПГУ, РПГУ и инфоматы,</w:t>
      </w:r>
      <w:r w:rsidRPr="00653708">
        <w:t xml:space="preserve"> </w:t>
      </w:r>
      <w:r>
        <w:t xml:space="preserve">специалистами, указанными в пункте </w:t>
      </w:r>
      <w:r>
        <w:rPr>
          <w:color w:val="7030A0"/>
        </w:rPr>
        <w:t>81</w:t>
      </w:r>
      <w:r w:rsidRPr="00646DF8">
        <w:rPr>
          <w:color w:val="7030A0"/>
        </w:rPr>
        <w:t xml:space="preserve"> настоящего Административного регламента</w:t>
      </w:r>
      <w:r>
        <w:t>,</w:t>
      </w:r>
      <w:r w:rsidRPr="00653708">
        <w:t xml:space="preserve"> </w:t>
      </w:r>
      <w:r>
        <w:t>проставляется соответствующая отметка в СЭД.</w:t>
      </w:r>
    </w:p>
    <w:p w:rsidR="009B0185" w:rsidRDefault="009B0185" w:rsidP="009B0185">
      <w:pPr>
        <w:ind w:firstLine="708"/>
        <w:jc w:val="both"/>
      </w:pPr>
      <w:r>
        <w:rPr>
          <w:b/>
        </w:rPr>
        <w:t>85</w:t>
      </w:r>
      <w:r w:rsidRPr="00072259">
        <w:rPr>
          <w:b/>
        </w:rPr>
        <w:t>.</w:t>
      </w:r>
      <w: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9B0185" w:rsidRDefault="009B0185" w:rsidP="009B0185">
      <w:pPr>
        <w:ind w:firstLine="708"/>
        <w:jc w:val="both"/>
        <w:rPr>
          <w:color w:val="7030A0"/>
        </w:rPr>
      </w:pPr>
      <w:r>
        <w:t xml:space="preserve">Комплект документов, поступивший из офисов «Мои документы» в Администрацию Глазовского района подлежит первичной обработке в порядке, установленном </w:t>
      </w:r>
      <w:r w:rsidRPr="00253204">
        <w:rPr>
          <w:color w:val="7030A0"/>
        </w:rPr>
        <w:t xml:space="preserve">пунктами </w:t>
      </w:r>
      <w:r>
        <w:rPr>
          <w:color w:val="7030A0"/>
        </w:rPr>
        <w:t>79-84</w:t>
      </w:r>
      <w:r w:rsidRPr="00253204">
        <w:rPr>
          <w:color w:val="7030A0"/>
        </w:rPr>
        <w:t xml:space="preserve"> настоящего Административного регламента.</w:t>
      </w:r>
    </w:p>
    <w:p w:rsidR="009B0185" w:rsidRPr="006D51AF" w:rsidRDefault="009B0185" w:rsidP="009B0185">
      <w:pPr>
        <w:ind w:firstLine="708"/>
        <w:jc w:val="both"/>
        <w:rPr>
          <w:color w:val="7030A0"/>
        </w:rPr>
      </w:pPr>
      <w:r>
        <w:rPr>
          <w:b/>
        </w:rPr>
        <w:t>86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</w:t>
      </w:r>
      <w:r>
        <w:rPr>
          <w:color w:val="7030A0"/>
        </w:rPr>
        <w:t xml:space="preserve"> </w:t>
      </w:r>
      <w:r w:rsidRPr="00035582">
        <w:t>является</w:t>
      </w:r>
      <w:r>
        <w:rPr>
          <w:color w:val="7030A0"/>
        </w:rPr>
        <w:t xml:space="preserve"> </w:t>
      </w:r>
      <w:r w:rsidRPr="00035582">
        <w:t>соответствие представленн</w:t>
      </w:r>
      <w:r>
        <w:t>ого</w:t>
      </w:r>
      <w:r w:rsidRPr="00035582">
        <w:t xml:space="preserve"> </w:t>
      </w:r>
      <w:r>
        <w:t xml:space="preserve">заявителем комплекта документов </w:t>
      </w:r>
      <w:r w:rsidRPr="00035582">
        <w:t xml:space="preserve">требованиям </w:t>
      </w:r>
      <w:r w:rsidRPr="006D51AF">
        <w:rPr>
          <w:color w:val="7030A0"/>
        </w:rPr>
        <w:t xml:space="preserve">пункта </w:t>
      </w:r>
      <w:r>
        <w:rPr>
          <w:color w:val="7030A0"/>
        </w:rPr>
        <w:t>32</w:t>
      </w:r>
      <w:r w:rsidRPr="00035582">
        <w:t xml:space="preserve"> </w:t>
      </w:r>
      <w:r>
        <w:rPr>
          <w:color w:val="7030A0"/>
        </w:rPr>
        <w:t>настоящего А</w:t>
      </w:r>
      <w:r w:rsidRPr="006D51AF">
        <w:rPr>
          <w:color w:val="7030A0"/>
        </w:rPr>
        <w:t>дминистративного регламента</w:t>
      </w:r>
      <w:r>
        <w:rPr>
          <w:color w:val="7030A0"/>
        </w:rPr>
        <w:t xml:space="preserve"> </w:t>
      </w:r>
      <w:r w:rsidRPr="006D51AF">
        <w:t>и отсутствие оснований для отказа в приеме документов, установленных</w:t>
      </w:r>
      <w:r w:rsidRPr="006D51AF">
        <w:rPr>
          <w:color w:val="7030A0"/>
        </w:rPr>
        <w:t xml:space="preserve"> пунктом 48 настояще</w:t>
      </w:r>
      <w:r>
        <w:rPr>
          <w:color w:val="7030A0"/>
        </w:rPr>
        <w:t>го Административного регламента.</w:t>
      </w:r>
    </w:p>
    <w:p w:rsidR="009B0185" w:rsidRDefault="009B0185" w:rsidP="009B0185">
      <w:pPr>
        <w:ind w:firstLine="708"/>
        <w:jc w:val="both"/>
      </w:pPr>
      <w:r>
        <w:rPr>
          <w:b/>
        </w:rPr>
        <w:t>87</w:t>
      </w:r>
      <w:r w:rsidRPr="00072259">
        <w:rPr>
          <w:b/>
        </w:rPr>
        <w:t>.</w:t>
      </w:r>
      <w: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Глазовского района для рассмотрения.</w:t>
      </w:r>
    </w:p>
    <w:p w:rsidR="009B0185" w:rsidRDefault="009B0185" w:rsidP="009B0185">
      <w:pPr>
        <w:ind w:firstLine="708"/>
        <w:jc w:val="both"/>
      </w:pPr>
      <w:r>
        <w:rPr>
          <w:b/>
        </w:rPr>
        <w:t>88.</w:t>
      </w:r>
      <w:r>
        <w:t xml:space="preserve"> Срок выполнения административных действий, указанных </w:t>
      </w:r>
      <w:r w:rsidRPr="00A1582F">
        <w:rPr>
          <w:color w:val="7030A0"/>
        </w:rPr>
        <w:t>в подпунктах 1-10</w:t>
      </w:r>
      <w:r>
        <w:t xml:space="preserve">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80 настоящего Административного регламент</w:t>
      </w:r>
      <w:r>
        <w:rPr>
          <w:color w:val="7030A0"/>
        </w:rPr>
        <w:t>а –</w:t>
      </w:r>
      <w:r>
        <w:t xml:space="preserve"> </w:t>
      </w:r>
      <w:r w:rsidRPr="00BE01F2">
        <w:rPr>
          <w:color w:val="FF0000"/>
        </w:rPr>
        <w:t>в день подачи</w:t>
      </w:r>
      <w:r>
        <w:t xml:space="preserve"> заявителем комплекта документов.</w:t>
      </w:r>
    </w:p>
    <w:p w:rsidR="009B0185" w:rsidRDefault="009B0185" w:rsidP="009B0185">
      <w:pPr>
        <w:ind w:firstLine="708"/>
        <w:jc w:val="both"/>
      </w:pPr>
      <w:r>
        <w:rPr>
          <w:b/>
        </w:rPr>
        <w:t>89.</w:t>
      </w:r>
      <w:r>
        <w:t xml:space="preserve"> Срок выполнения административного действия по передаче </w:t>
      </w:r>
      <w:r w:rsidRPr="00AE6E93">
        <w:t>зарегистри</w:t>
      </w:r>
      <w:r>
        <w:t>рованного комплекта документов Г</w:t>
      </w:r>
      <w:r w:rsidRPr="00AE6E93">
        <w:t xml:space="preserve">лаве Глазовского района для рассмотрения </w:t>
      </w:r>
      <w:r>
        <w:t>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 11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80 настоящего Административного регламент</w:t>
      </w:r>
      <w:r>
        <w:rPr>
          <w:color w:val="7030A0"/>
        </w:rPr>
        <w:t>а) –</w:t>
      </w:r>
      <w:r>
        <w:t xml:space="preserve"> </w:t>
      </w:r>
      <w:r w:rsidRPr="009E5404">
        <w:rPr>
          <w:color w:val="FF0000"/>
        </w:rPr>
        <w:t>не позднее рабочего дня, сле</w:t>
      </w:r>
      <w:r>
        <w:rPr>
          <w:color w:val="FF0000"/>
        </w:rPr>
        <w:t xml:space="preserve">дующего за днем регистрации </w:t>
      </w:r>
      <w:r w:rsidRPr="009E5404">
        <w:t>комплекта</w:t>
      </w:r>
      <w:r>
        <w:t xml:space="preserve"> документов в СЭД.</w:t>
      </w:r>
    </w:p>
    <w:p w:rsidR="009B0185" w:rsidRDefault="009B0185" w:rsidP="009B0185">
      <w:pPr>
        <w:ind w:firstLine="708"/>
        <w:jc w:val="both"/>
      </w:pPr>
      <w:r>
        <w:rPr>
          <w:b/>
        </w:rPr>
        <w:lastRenderedPageBreak/>
        <w:t>90.</w:t>
      </w:r>
      <w:r>
        <w:t xml:space="preserve"> Срок выполнения административного действия по направлению комплекта документов из офисов «Мои документы в Администрацию Глазовского района (</w:t>
      </w:r>
      <w:r w:rsidRPr="00F62001">
        <w:rPr>
          <w:color w:val="7030A0"/>
        </w:rPr>
        <w:t xml:space="preserve">пункт </w:t>
      </w:r>
      <w:r>
        <w:rPr>
          <w:color w:val="7030A0"/>
        </w:rPr>
        <w:t>85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 –</w:t>
      </w:r>
      <w:r>
        <w:t xml:space="preserve"> </w:t>
      </w:r>
      <w:r w:rsidRPr="001D4030">
        <w:rPr>
          <w:color w:val="FF0000"/>
        </w:rPr>
        <w:t>в течение 2-х рабочих дней</w:t>
      </w:r>
      <w:r>
        <w:t xml:space="preserve"> с момента регистрации комплекта документов в СЭД офисов «Мои документы».</w:t>
      </w:r>
    </w:p>
    <w:p w:rsidR="009B0185" w:rsidRDefault="009B0185" w:rsidP="009B0185">
      <w:pPr>
        <w:ind w:firstLine="708"/>
        <w:jc w:val="both"/>
      </w:pPr>
      <w:r>
        <w:rPr>
          <w:b/>
        </w:rPr>
        <w:t>91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9B0185" w:rsidRDefault="009B0185" w:rsidP="009B0185">
      <w:pPr>
        <w:ind w:firstLine="708"/>
        <w:jc w:val="both"/>
      </w:pPr>
    </w:p>
    <w:p w:rsidR="009B0185" w:rsidRDefault="009B0185" w:rsidP="009B0185">
      <w:pPr>
        <w:ind w:firstLine="708"/>
        <w:jc w:val="both"/>
        <w:rPr>
          <w:color w:val="FF0000"/>
        </w:rPr>
      </w:pPr>
    </w:p>
    <w:p w:rsidR="009B0185" w:rsidRPr="00ED4DAB" w:rsidRDefault="009B0185" w:rsidP="009B0185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24"/>
          <w:szCs w:val="24"/>
        </w:rPr>
      </w:pPr>
      <w:r w:rsidRPr="00ED4DAB"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9B0185" w:rsidRPr="00ED4DAB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муниципальной услуги, и их н</w:t>
      </w:r>
      <w:r w:rsidRPr="00D3129C">
        <w:rPr>
          <w:b/>
          <w:szCs w:val="24"/>
        </w:rPr>
        <w:t>аправление для подготовки ответа</w:t>
      </w:r>
    </w:p>
    <w:p w:rsidR="009B0185" w:rsidRPr="00DB2565" w:rsidRDefault="009B0185" w:rsidP="009B018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92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«Глазовский район (далее – Глава Глазовского района) для рассмотрения.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93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 xml:space="preserve">1) Рассмотрение комплекта документов Главой Глазовского района;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 xml:space="preserve">2) Принятие решения Главой Глазовского района по исполнению документов, наложение соответствующей резолюции;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3) Получение комплекта документов специалистом организационного отдела;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Направление комплекта документов начальнику отдела жилищно-коммунального хозяйства, транспорта и связи;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5) Назначение исполнителя, ответственного за исполнение муниципальной услуги.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94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ы 1-2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93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Глава Глазовского района.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95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жилищно-коммунального хозяйства, транспорта и связи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ы 3-4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93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специалист организационного отдела.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96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административного действия по назначению исполнителя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 5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93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начальник отдела жилищно-коммунального хозяйства, транспорта и связи.</w:t>
      </w:r>
    </w:p>
    <w:p w:rsidR="009B0185" w:rsidRPr="00D25508" w:rsidRDefault="009B0185" w:rsidP="009B0185">
      <w:pPr>
        <w:ind w:firstLine="708"/>
        <w:jc w:val="both"/>
      </w:pPr>
      <w:r>
        <w:rPr>
          <w:b/>
        </w:rPr>
        <w:t>97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D25508">
        <w:t>являются полномочия по исполнению муниципальной услуги, включенные в положение об отделе жилищно-коммунального хозяйства, транспорта и связи, и должностные обязанности, включенные в должностные инструкции работников отдела жилищно-коммунального хозяйства, транспорта и связи.</w:t>
      </w:r>
    </w:p>
    <w:p w:rsidR="009B0185" w:rsidRDefault="009B0185" w:rsidP="009B0185">
      <w:pPr>
        <w:ind w:firstLine="708"/>
        <w:jc w:val="both"/>
      </w:pPr>
      <w:r w:rsidRPr="00D25508">
        <w:rPr>
          <w:b/>
        </w:rPr>
        <w:t>98.</w:t>
      </w:r>
      <w:r w:rsidRPr="00D25508">
        <w:t xml:space="preserve"> Способом фиксации результата выполнения административной процедуры</w:t>
      </w:r>
      <w:r>
        <w:t xml:space="preserve"> являются отметки в СЭД:</w:t>
      </w:r>
    </w:p>
    <w:p w:rsidR="009B0185" w:rsidRDefault="009B0185" w:rsidP="009B0185">
      <w:pPr>
        <w:ind w:firstLine="708"/>
        <w:jc w:val="both"/>
      </w:pPr>
      <w:r>
        <w:t>1) о резолюции Главы Глазовского района;</w:t>
      </w:r>
    </w:p>
    <w:p w:rsidR="009B0185" w:rsidRDefault="009B0185" w:rsidP="009B0185">
      <w:pPr>
        <w:ind w:firstLine="708"/>
        <w:jc w:val="both"/>
      </w:pPr>
      <w:r>
        <w:t xml:space="preserve">2) о направлении документов начальнику </w:t>
      </w:r>
      <w:r w:rsidRPr="00C15442">
        <w:rPr>
          <w:color w:val="7030A0"/>
        </w:rPr>
        <w:t xml:space="preserve">отдела </w:t>
      </w:r>
      <w:r>
        <w:rPr>
          <w:color w:val="7030A0"/>
        </w:rPr>
        <w:t>жилищно-коммунального хозяйства, транспорта и связи</w:t>
      </w:r>
      <w:r>
        <w:t>;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>3) о направлении документов исполнителю, ответственному за исполнение муниципальной услуги.</w:t>
      </w:r>
    </w:p>
    <w:p w:rsidR="009B0185" w:rsidRDefault="009B0185" w:rsidP="009B0185">
      <w:pPr>
        <w:ind w:firstLine="708"/>
        <w:jc w:val="both"/>
      </w:pPr>
      <w:r>
        <w:rPr>
          <w:b/>
        </w:rPr>
        <w:t>99.</w:t>
      </w:r>
      <w: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rPr>
          <w:b/>
        </w:rPr>
        <w:t>100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отдела).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szCs w:val="24"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rPr>
          <w:szCs w:val="24"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D3129C">
        <w:rPr>
          <w:b/>
          <w:szCs w:val="24"/>
        </w:rPr>
        <w:t>Формирование и направление межведомственных запросов в организации, участвующие в предоставлении муниципальной услуги</w:t>
      </w:r>
      <w:r>
        <w:rPr>
          <w:b/>
          <w:szCs w:val="24"/>
        </w:rPr>
        <w:t xml:space="preserve">, контроль 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за получением ответов на межведомственный запрос</w:t>
      </w:r>
    </w:p>
    <w:p w:rsidR="009B0185" w:rsidRPr="00D3129C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bookmarkStart w:id="1" w:name="Par0"/>
      <w:bookmarkEnd w:id="1"/>
      <w:r>
        <w:rPr>
          <w:b/>
          <w:lang w:eastAsia="ru-RU"/>
        </w:rPr>
        <w:t>101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непредставление </w:t>
      </w:r>
      <w:r>
        <w:rPr>
          <w:lang w:eastAsia="ru-RU"/>
        </w:rPr>
        <w:t xml:space="preserve">или частичное представление </w:t>
      </w:r>
      <w:r w:rsidRPr="00864D07">
        <w:rPr>
          <w:lang w:eastAsia="ru-RU"/>
        </w:rPr>
        <w:t>заявителем</w:t>
      </w:r>
      <w:r>
        <w:rPr>
          <w:lang w:eastAsia="ru-RU"/>
        </w:rPr>
        <w:t xml:space="preserve"> по собственной инициативе</w:t>
      </w:r>
      <w:r w:rsidRPr="00864D07">
        <w:rPr>
          <w:lang w:eastAsia="ru-RU"/>
        </w:rPr>
        <w:t xml:space="preserve"> 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D2838">
        <w:rPr>
          <w:color w:val="7030A0"/>
          <w:lang w:eastAsia="ru-RU"/>
        </w:rPr>
        <w:t>пунктом 39  настоящего Административного регламента.</w:t>
      </w:r>
      <w:r>
        <w:rPr>
          <w:color w:val="7030A0"/>
          <w:lang w:eastAsia="ru-RU"/>
        </w:rPr>
        <w:t xml:space="preserve">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102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2) Формирование и направление межведомственных запросов</w:t>
      </w:r>
      <w:r w:rsidRPr="00850A87">
        <w:t xml:space="preserve"> в организации, участвующие в пред</w:t>
      </w:r>
      <w:r>
        <w:t xml:space="preserve">оставлении муниципальной услуги;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3) Контроль за направлением межведомственного запроса и получением ответа на межведомственный запрос;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Направление</w:t>
      </w:r>
      <w:r w:rsidRPr="00C54AD8">
        <w:t xml:space="preserve"> 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103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административной процедуры является специалист отдела жилищно-коммунального хозяйства, транспорта и связи, назначенный начальником отдела жилищно-коммунального хозяйства, транспорта и связи.</w:t>
      </w:r>
    </w:p>
    <w:p w:rsidR="009B0185" w:rsidRPr="00864D07" w:rsidRDefault="009B0185" w:rsidP="009B0185">
      <w:pPr>
        <w:pStyle w:val="a7"/>
        <w:spacing w:before="0" w:after="0"/>
        <w:ind w:firstLine="708"/>
        <w:jc w:val="both"/>
        <w:rPr>
          <w:lang w:eastAsia="ru-RU"/>
        </w:rPr>
      </w:pPr>
      <w:r>
        <w:t xml:space="preserve">В случае, если комплект документов от заявителя поступил </w:t>
      </w:r>
      <w:r>
        <w:rPr>
          <w:lang w:eastAsia="ru-RU"/>
        </w:rPr>
        <w:t>через офисы «Мои документы», д</w:t>
      </w:r>
      <w:r>
        <w:t>олжностными лицами, ответственными за исполнение административной процедуры, являются</w:t>
      </w:r>
      <w:r>
        <w:rPr>
          <w:lang w:eastAsia="ru-RU"/>
        </w:rPr>
        <w:t xml:space="preserve"> работники офисов «Мои документы».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104</w:t>
      </w:r>
      <w:r w:rsidRPr="005D2838">
        <w:rPr>
          <w:b/>
          <w:lang w:eastAsia="ru-RU"/>
        </w:rPr>
        <w:t>.</w:t>
      </w:r>
      <w:r w:rsidRPr="00864D07">
        <w:rPr>
          <w:lang w:eastAsia="ru-RU"/>
        </w:rPr>
        <w:t xml:space="preserve"> Межведомственный запрос формируется в соответствии с требованиями </w:t>
      </w:r>
      <w:hyperlink r:id="rId45" w:history="1">
        <w:r w:rsidRPr="00864D07">
          <w:rPr>
            <w:lang w:eastAsia="ru-RU"/>
          </w:rPr>
          <w:t>статьи 7.2</w:t>
        </w:r>
      </w:hyperlink>
      <w:r>
        <w:rPr>
          <w:lang w:eastAsia="ru-RU"/>
        </w:rPr>
        <w:t xml:space="preserve"> Федерального закона №</w:t>
      </w:r>
      <w:r w:rsidRPr="00864D07">
        <w:rPr>
          <w:lang w:eastAsia="ru-RU"/>
        </w:rPr>
        <w:t xml:space="preserve">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</w:t>
      </w:r>
      <w:r>
        <w:rPr>
          <w:lang w:eastAsia="ru-RU"/>
        </w:rPr>
        <w:t>–</w:t>
      </w:r>
      <w:r w:rsidRPr="00864D07">
        <w:rPr>
          <w:lang w:eastAsia="ru-RU"/>
        </w:rPr>
        <w:t xml:space="preserve"> СМЭВ).</w:t>
      </w:r>
    </w:p>
    <w:p w:rsidR="009B0185" w:rsidRPr="00864D07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105</w:t>
      </w:r>
      <w:r w:rsidRPr="005D2838">
        <w:rPr>
          <w:b/>
          <w:lang w:eastAsia="ru-RU"/>
        </w:rPr>
        <w:t>.</w:t>
      </w:r>
      <w:r>
        <w:rPr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106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rPr>
          <w:lang w:eastAsia="ru-RU"/>
        </w:rPr>
        <w:t xml:space="preserve">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 </w:t>
      </w:r>
      <w:r w:rsidRPr="006B071F">
        <w:rPr>
          <w:color w:val="FF0000"/>
        </w:rPr>
        <w:t>(</w:t>
      </w:r>
      <w:r>
        <w:rPr>
          <w:color w:val="FF0000"/>
        </w:rPr>
        <w:t>образцы межведомственных запросов представлены в приложении №8</w:t>
      </w:r>
      <w:r w:rsidRPr="006B071F">
        <w:rPr>
          <w:color w:val="FF0000"/>
        </w:rPr>
        <w:t xml:space="preserve"> к настоящему Административному регламенту)</w:t>
      </w:r>
      <w:r>
        <w:rPr>
          <w:lang w:eastAsia="ru-RU"/>
        </w:rPr>
        <w:t>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969"/>
        <w:gridCol w:w="5400"/>
      </w:tblGrid>
      <w:tr w:rsidR="009B0185" w:rsidRPr="00206D02" w:rsidTr="00C3066C">
        <w:tc>
          <w:tcPr>
            <w:tcW w:w="534" w:type="dxa"/>
            <w:shd w:val="clear" w:color="auto" w:fill="auto"/>
            <w:vAlign w:val="center"/>
          </w:tcPr>
          <w:p w:rsidR="009B0185" w:rsidRPr="00206D02" w:rsidRDefault="009B0185" w:rsidP="00C306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bookmarkStart w:id="2" w:name="Par3"/>
            <w:bookmarkEnd w:id="2"/>
            <w:r w:rsidRPr="00206D02">
              <w:rPr>
                <w:b/>
                <w:sz w:val="20"/>
                <w:lang w:eastAsia="ru-RU"/>
              </w:rPr>
              <w:t>№  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0185" w:rsidRPr="00206D02" w:rsidRDefault="009B0185" w:rsidP="00C306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9B0185" w:rsidRPr="00206D02" w:rsidRDefault="009B0185" w:rsidP="00C306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 xml:space="preserve">Результат исполнения </w:t>
            </w:r>
          </w:p>
          <w:p w:rsidR="009B0185" w:rsidRPr="00206D02" w:rsidRDefault="009B0185" w:rsidP="00C306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>межведомственного запроса</w:t>
            </w:r>
          </w:p>
        </w:tc>
      </w:tr>
      <w:tr w:rsidR="009B0185" w:rsidRPr="00206D02" w:rsidTr="00C3066C">
        <w:tc>
          <w:tcPr>
            <w:tcW w:w="534" w:type="dxa"/>
            <w:shd w:val="clear" w:color="auto" w:fill="auto"/>
          </w:tcPr>
          <w:p w:rsidR="009B0185" w:rsidRPr="00206D02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1)</w:t>
            </w:r>
          </w:p>
        </w:tc>
        <w:tc>
          <w:tcPr>
            <w:tcW w:w="3969" w:type="dxa"/>
            <w:shd w:val="clear" w:color="auto" w:fill="auto"/>
          </w:tcPr>
          <w:p w:rsidR="009B0185" w:rsidRPr="00206D02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t>Федеральная служба государственной регистрации, кадастра и картографии (Росреестр)</w:t>
            </w:r>
          </w:p>
        </w:tc>
        <w:tc>
          <w:tcPr>
            <w:tcW w:w="5400" w:type="dxa"/>
            <w:shd w:val="clear" w:color="auto" w:fill="auto"/>
          </w:tcPr>
          <w:p w:rsidR="009B0185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Pr="00206D02">
              <w:rPr>
                <w:color w:val="FF0000"/>
              </w:rPr>
              <w:t xml:space="preserve">Выписка из ЕГРП, подтверждающая право </w:t>
            </w:r>
            <w:r>
              <w:rPr>
                <w:color w:val="FF0000"/>
              </w:rPr>
              <w:t xml:space="preserve">собственности </w:t>
            </w:r>
            <w:r w:rsidRPr="00206D02">
              <w:rPr>
                <w:color w:val="FF0000"/>
              </w:rPr>
              <w:t>на объект недвижимости</w:t>
            </w:r>
          </w:p>
          <w:p w:rsidR="009B0185" w:rsidRPr="00206D02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</w:rPr>
              <w:t>- Выписка из ГКН</w:t>
            </w:r>
          </w:p>
        </w:tc>
      </w:tr>
      <w:tr w:rsidR="009B0185" w:rsidRPr="00206D02" w:rsidTr="00C3066C">
        <w:tc>
          <w:tcPr>
            <w:tcW w:w="534" w:type="dxa"/>
            <w:shd w:val="clear" w:color="auto" w:fill="auto"/>
          </w:tcPr>
          <w:p w:rsidR="009B0185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2)</w:t>
            </w:r>
          </w:p>
        </w:tc>
        <w:tc>
          <w:tcPr>
            <w:tcW w:w="3969" w:type="dxa"/>
            <w:shd w:val="clear" w:color="auto" w:fill="auto"/>
          </w:tcPr>
          <w:p w:rsidR="009B0185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АУ УР «Многофункциональный центр г. Глазова»</w:t>
            </w:r>
          </w:p>
        </w:tc>
        <w:tc>
          <w:tcPr>
            <w:tcW w:w="5400" w:type="dxa"/>
            <w:shd w:val="clear" w:color="auto" w:fill="auto"/>
          </w:tcPr>
          <w:p w:rsidR="009B0185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- Сведения о наличии в собственности недвижимого имущества, зарегистрированного до 1999 года</w:t>
            </w:r>
          </w:p>
          <w:p w:rsidR="009B0185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</w:tr>
      <w:tr w:rsidR="009B0185" w:rsidRPr="00206D02" w:rsidTr="00C3066C">
        <w:tc>
          <w:tcPr>
            <w:tcW w:w="534" w:type="dxa"/>
            <w:shd w:val="clear" w:color="auto" w:fill="auto"/>
          </w:tcPr>
          <w:p w:rsidR="009B0185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3)</w:t>
            </w:r>
          </w:p>
        </w:tc>
        <w:tc>
          <w:tcPr>
            <w:tcW w:w="3969" w:type="dxa"/>
            <w:shd w:val="clear" w:color="auto" w:fill="auto"/>
          </w:tcPr>
          <w:p w:rsidR="009B0185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Медицинские организации</w:t>
            </w:r>
          </w:p>
        </w:tc>
        <w:tc>
          <w:tcPr>
            <w:tcW w:w="5400" w:type="dxa"/>
            <w:shd w:val="clear" w:color="auto" w:fill="auto"/>
          </w:tcPr>
          <w:p w:rsidR="009B0185" w:rsidRDefault="009B0185" w:rsidP="00C3066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Сведения о наличии тяжелых хронических </w:t>
            </w:r>
            <w:r>
              <w:rPr>
                <w:color w:val="FF0000"/>
              </w:rPr>
              <w:lastRenderedPageBreak/>
              <w:t>заболеваниях</w:t>
            </w:r>
          </w:p>
        </w:tc>
      </w:tr>
    </w:tbl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lang w:eastAsia="ru-RU"/>
        </w:rPr>
      </w:pPr>
    </w:p>
    <w:p w:rsidR="009B0185" w:rsidRDefault="009B0185" w:rsidP="009B0185">
      <w:pPr>
        <w:ind w:firstLine="708"/>
        <w:jc w:val="both"/>
      </w:pPr>
      <w:r>
        <w:rPr>
          <w:b/>
          <w:lang w:eastAsia="ru-RU"/>
        </w:rPr>
        <w:t>107</w:t>
      </w:r>
      <w:r w:rsidRPr="00796353">
        <w:rPr>
          <w:b/>
          <w:lang w:eastAsia="ru-RU"/>
        </w:rPr>
        <w:t>.</w:t>
      </w:r>
      <w:r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9B0185" w:rsidRDefault="009B0185" w:rsidP="009B0185">
      <w:pPr>
        <w:ind w:firstLine="708"/>
        <w:jc w:val="both"/>
      </w:pPr>
      <w:r>
        <w:rPr>
          <w:b/>
          <w:lang w:eastAsia="ru-RU"/>
        </w:rPr>
        <w:t>108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 xml:space="preserve">В случае нарушения организациями, указанными </w:t>
      </w:r>
      <w:r w:rsidRPr="00D26223">
        <w:rPr>
          <w:color w:val="7030A0"/>
          <w:lang w:eastAsia="ru-RU"/>
        </w:rPr>
        <w:t>в пункте 106</w:t>
      </w:r>
      <w:r>
        <w:t xml:space="preserve"> </w:t>
      </w:r>
      <w:r w:rsidRPr="005D2838">
        <w:rPr>
          <w:color w:val="7030A0"/>
          <w:lang w:eastAsia="ru-RU"/>
        </w:rPr>
        <w:t>настоящего Административного регламента</w:t>
      </w:r>
      <w:r>
        <w:t xml:space="preserve">,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9B0185" w:rsidRDefault="009B0185" w:rsidP="009B0185">
      <w:pPr>
        <w:ind w:firstLine="708"/>
        <w:jc w:val="both"/>
      </w:pPr>
      <w:r>
        <w:rPr>
          <w:b/>
        </w:rPr>
        <w:t>109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BB5C2B">
        <w:t>является необходимость получения недостающих сведений для предоставления муниципальной услуги у организаций,</w:t>
      </w:r>
      <w:r w:rsidRPr="00BB5C2B">
        <w:rPr>
          <w:color w:val="FF0000"/>
        </w:rPr>
        <w:t xml:space="preserve"> </w:t>
      </w:r>
      <w:r>
        <w:t xml:space="preserve">указанных </w:t>
      </w:r>
      <w:r w:rsidRPr="00D26223">
        <w:rPr>
          <w:color w:val="7030A0"/>
          <w:lang w:eastAsia="ru-RU"/>
        </w:rPr>
        <w:t>в пункте 106</w:t>
      </w:r>
      <w:r>
        <w:t xml:space="preserve"> </w:t>
      </w:r>
      <w:r w:rsidRPr="005D2838">
        <w:rPr>
          <w:color w:val="7030A0"/>
          <w:lang w:eastAsia="ru-RU"/>
        </w:rPr>
        <w:t>настоящего Административного регламента</w:t>
      </w:r>
      <w:r w:rsidRPr="00120108">
        <w:rPr>
          <w:color w:val="FF0000"/>
        </w:rPr>
        <w:t>.</w:t>
      </w:r>
    </w:p>
    <w:p w:rsidR="009B0185" w:rsidRDefault="009B0185" w:rsidP="009B0185">
      <w:pPr>
        <w:ind w:firstLine="708"/>
        <w:jc w:val="both"/>
      </w:pPr>
      <w:r>
        <w:rPr>
          <w:b/>
          <w:lang w:eastAsia="ru-RU"/>
        </w:rPr>
        <w:t>110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>Способом фиксации результата выполнения административной процедуры являются отметки в СЭД: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</w:pPr>
      <w: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2) О получении ответа на межведомственный запрос;</w:t>
      </w:r>
    </w:p>
    <w:p w:rsidR="009B0185" w:rsidRDefault="009B0185" w:rsidP="009B0185">
      <w:pPr>
        <w:pStyle w:val="a7"/>
        <w:spacing w:before="0" w:after="0"/>
        <w:ind w:firstLine="708"/>
        <w:jc w:val="both"/>
        <w:rPr>
          <w:lang w:eastAsia="ru-RU"/>
        </w:rPr>
      </w:pPr>
      <w:r>
        <w:t xml:space="preserve">3) О направлении </w:t>
      </w:r>
      <w:r w:rsidRPr="00C54AD8">
        <w:t>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9B0185" w:rsidRDefault="009B0185" w:rsidP="009B0185">
      <w:pPr>
        <w:ind w:firstLine="708"/>
        <w:jc w:val="both"/>
      </w:pPr>
      <w:r>
        <w:rPr>
          <w:b/>
        </w:rPr>
        <w:t>111.</w:t>
      </w:r>
      <w:r>
        <w:t xml:space="preserve"> Срок выполнения административной процедуры: </w:t>
      </w:r>
      <w:r w:rsidRPr="007A6137">
        <w:rPr>
          <w:color w:val="FF0000"/>
        </w:rPr>
        <w:t xml:space="preserve">не более </w:t>
      </w:r>
      <w:r>
        <w:rPr>
          <w:color w:val="FF0000"/>
        </w:rPr>
        <w:t>5</w:t>
      </w:r>
      <w:r w:rsidRPr="007A6137">
        <w:rPr>
          <w:color w:val="FF0000"/>
        </w:rPr>
        <w:t>-ти рабочих дней</w:t>
      </w:r>
      <w:r>
        <w:t xml:space="preserve"> с момента направления комплекта документов специалисту отдела жилищно-коммунального хозяйства, транспорта и связи.</w:t>
      </w: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112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864D07">
        <w:rPr>
          <w:lang w:eastAsia="ru-RU"/>
        </w:rPr>
        <w:t>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D2838">
        <w:rPr>
          <w:color w:val="7030A0"/>
          <w:lang w:eastAsia="ru-RU"/>
        </w:rPr>
        <w:t>пунк</w:t>
      </w:r>
      <w:r>
        <w:rPr>
          <w:color w:val="7030A0"/>
          <w:lang w:eastAsia="ru-RU"/>
        </w:rPr>
        <w:t>тами 32 и</w:t>
      </w:r>
      <w:r w:rsidRPr="005D2838">
        <w:rPr>
          <w:color w:val="7030A0"/>
          <w:lang w:eastAsia="ru-RU"/>
        </w:rPr>
        <w:t xml:space="preserve"> 39  настоящего Административного регламента.</w:t>
      </w:r>
      <w:r>
        <w:rPr>
          <w:color w:val="7030A0"/>
          <w:lang w:eastAsia="ru-RU"/>
        </w:rPr>
        <w:t xml:space="preserve"> </w:t>
      </w:r>
    </w:p>
    <w:p w:rsidR="009B0185" w:rsidRDefault="009B0185" w:rsidP="009B0185">
      <w:pPr>
        <w:jc w:val="both"/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rPr>
          <w:szCs w:val="24"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  <w:szCs w:val="24"/>
        </w:rPr>
        <w:t>П</w:t>
      </w:r>
      <w:r w:rsidRPr="00D3129C">
        <w:rPr>
          <w:b/>
          <w:szCs w:val="24"/>
        </w:rPr>
        <w:t>одготовка документов</w:t>
      </w:r>
      <w:r w:rsidRPr="00D3129C">
        <w:rPr>
          <w:b/>
        </w:rPr>
        <w:t xml:space="preserve"> </w:t>
      </w:r>
      <w:r w:rsidRPr="00D3129C">
        <w:rPr>
          <w:b/>
          <w:szCs w:val="24"/>
        </w:rPr>
        <w:t>для принятия решения</w:t>
      </w:r>
      <w:r w:rsidRPr="00D3129C">
        <w:rPr>
          <w:b/>
        </w:rPr>
        <w:t xml:space="preserve"> 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</w:pPr>
      <w:r w:rsidRPr="00D3129C">
        <w:rPr>
          <w:b/>
        </w:rPr>
        <w:t>о предоставлении муниципальной услуги</w:t>
      </w:r>
    </w:p>
    <w:p w:rsidR="009B0185" w:rsidRDefault="009B0185" w:rsidP="009B0185">
      <w:pPr>
        <w:ind w:firstLine="708"/>
        <w:jc w:val="both"/>
        <w:rPr>
          <w:b/>
        </w:rPr>
      </w:pP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113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 w:rsidRPr="00864D07">
        <w:rPr>
          <w:lang w:eastAsia="ru-RU"/>
        </w:rPr>
        <w:t>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D2838">
        <w:rPr>
          <w:color w:val="7030A0"/>
          <w:lang w:eastAsia="ru-RU"/>
        </w:rPr>
        <w:t>пунк</w:t>
      </w:r>
      <w:r>
        <w:rPr>
          <w:color w:val="7030A0"/>
          <w:lang w:eastAsia="ru-RU"/>
        </w:rPr>
        <w:t>тами 32 и</w:t>
      </w:r>
      <w:r w:rsidRPr="005D2838">
        <w:rPr>
          <w:color w:val="7030A0"/>
          <w:lang w:eastAsia="ru-RU"/>
        </w:rPr>
        <w:t xml:space="preserve"> 39  настоящего Административного регламента.</w:t>
      </w:r>
      <w:r>
        <w:rPr>
          <w:color w:val="7030A0"/>
          <w:lang w:eastAsia="ru-RU"/>
        </w:rPr>
        <w:t xml:space="preserve"> </w:t>
      </w:r>
    </w:p>
    <w:p w:rsidR="009B0185" w:rsidRDefault="009B0185" w:rsidP="009B0185">
      <w:pPr>
        <w:pStyle w:val="a7"/>
        <w:spacing w:before="0" w:after="0"/>
        <w:ind w:firstLine="709"/>
        <w:jc w:val="both"/>
      </w:pPr>
      <w:r>
        <w:rPr>
          <w:b/>
        </w:rPr>
        <w:t>114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9B0185" w:rsidRDefault="009B0185" w:rsidP="009B0185">
      <w:pPr>
        <w:pStyle w:val="a7"/>
        <w:spacing w:before="0" w:after="0"/>
        <w:ind w:firstLine="709"/>
        <w:jc w:val="both"/>
      </w:pPr>
      <w:r>
        <w:t xml:space="preserve"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</w:t>
      </w:r>
      <w:r w:rsidRPr="00FF2722">
        <w:rPr>
          <w:color w:val="7030A0"/>
        </w:rPr>
        <w:t>пункте 50 настоящего Административного регламента</w:t>
      </w:r>
      <w:r>
        <w:t>;</w:t>
      </w:r>
    </w:p>
    <w:p w:rsidR="009B0185" w:rsidRDefault="009B0185" w:rsidP="009B0185">
      <w:pPr>
        <w:pStyle w:val="a7"/>
        <w:spacing w:before="0" w:after="0"/>
        <w:ind w:firstLine="709"/>
        <w:jc w:val="both"/>
      </w:pPr>
      <w:r>
        <w:t>2) Подготовка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услуги;</w:t>
      </w:r>
      <w:r>
        <w:t xml:space="preserve">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3) Согласование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Доработка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(при необходимости);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5) Направление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Главе Глазовского района на подпись;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6) Подписание Главой Глазовского района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lastRenderedPageBreak/>
        <w:t>7)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Главой Глазовского района специалисту организационного отдела;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8) Регистрация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9)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специалисту отдела имущественных отношений.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115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указанных в 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ах 1-5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114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</w:t>
      </w:r>
      <w:r>
        <w:t xml:space="preserve"> является специалист отдела жилищно-коммунального хозяйства, транспорта и связи.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116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административного действия по подписанию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 6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114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Глава Глазовского района.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117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ы 8-9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114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специалист организационного отдела.</w:t>
      </w:r>
    </w:p>
    <w:p w:rsidR="009B0185" w:rsidRDefault="009B0185" w:rsidP="009B0185">
      <w:pPr>
        <w:ind w:firstLine="708"/>
        <w:jc w:val="both"/>
      </w:pPr>
      <w:r>
        <w:rPr>
          <w:b/>
        </w:rPr>
        <w:t>118</w:t>
      </w:r>
      <w:r w:rsidRPr="00072259">
        <w:rPr>
          <w:b/>
        </w:rPr>
        <w:t>.</w:t>
      </w:r>
      <w:r>
        <w:t xml:space="preserve"> Специалист отдела жилищно-коммунального хозяйства, транспорта и связи осуществляет подготовку:</w:t>
      </w:r>
    </w:p>
    <w:p w:rsidR="009B0185" w:rsidRPr="00F97527" w:rsidRDefault="009B0185" w:rsidP="009B0185">
      <w:pPr>
        <w:ind w:firstLine="708"/>
        <w:jc w:val="both"/>
      </w:pPr>
      <w:r w:rsidRPr="00F97527">
        <w:t xml:space="preserve">1) проекта постановления Администрации Глазовского района о </w:t>
      </w:r>
      <w:r>
        <w:t>принятии на учет в качестве нуждающихся в предоставлении жилого помещения</w:t>
      </w:r>
      <w:r w:rsidRPr="00F97527">
        <w:t xml:space="preserve"> (образец в приложении № 3 к настоящему Административному регламенту);</w:t>
      </w:r>
    </w:p>
    <w:p w:rsidR="009B0185" w:rsidRPr="00F97527" w:rsidRDefault="009B0185" w:rsidP="009B0185">
      <w:pPr>
        <w:ind w:firstLine="708"/>
        <w:jc w:val="both"/>
      </w:pPr>
      <w:r w:rsidRPr="00F97527">
        <w:t>2) мотивированного отказа в предоставлении муниципальной услуги (образец в приложении № 4 к настоящему Административному регламенту).</w:t>
      </w:r>
    </w:p>
    <w:p w:rsidR="009B0185" w:rsidRDefault="009B0185" w:rsidP="009B0185">
      <w:pPr>
        <w:ind w:firstLine="708"/>
        <w:jc w:val="both"/>
        <w:rPr>
          <w:sz w:val="22"/>
          <w:szCs w:val="22"/>
        </w:rPr>
      </w:pPr>
      <w:r>
        <w:rPr>
          <w:b/>
        </w:rPr>
        <w:t>119</w:t>
      </w:r>
      <w:r w:rsidRPr="00072259">
        <w:rPr>
          <w:b/>
        </w:rPr>
        <w:t>.</w:t>
      </w:r>
      <w:r>
        <w:t xml:space="preserve"> Согласование проекта постановления Администрации Глазовского района осуществляется с начальником юридического отдела Аппарата Главы муниципального образования «Глазовский район», Районного Совета депутатов и Администрации района (далее – юридический отдел) и </w:t>
      </w:r>
      <w:r>
        <w:rPr>
          <w:sz w:val="22"/>
        </w:rPr>
        <w:t xml:space="preserve">заместитель главы Администрации </w:t>
      </w:r>
      <w:r>
        <w:rPr>
          <w:sz w:val="22"/>
          <w:szCs w:val="22"/>
        </w:rPr>
        <w:t>по вопросам строительства и ЖКХ.</w:t>
      </w:r>
    </w:p>
    <w:p w:rsidR="009B0185" w:rsidRDefault="009B0185" w:rsidP="009B0185">
      <w:pPr>
        <w:ind w:firstLine="708"/>
        <w:jc w:val="both"/>
      </w:pPr>
      <w:r>
        <w:rPr>
          <w:b/>
        </w:rPr>
        <w:t>120</w:t>
      </w:r>
      <w:r w:rsidRPr="00072259">
        <w:rPr>
          <w:b/>
        </w:rPr>
        <w:t>.</w:t>
      </w:r>
      <w:r>
        <w:t xml:space="preserve"> Согласованный проект постановления Администрации Глазовского района направляется Главе  Глазовского района на подписание.</w:t>
      </w:r>
    </w:p>
    <w:p w:rsidR="009B0185" w:rsidRPr="004A4C24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121</w:t>
      </w:r>
      <w:r w:rsidRPr="00072259">
        <w:rPr>
          <w:b/>
        </w:rPr>
        <w:t>.</w:t>
      </w:r>
      <w:r w:rsidRPr="00E57B96">
        <w:t xml:space="preserve"> </w:t>
      </w:r>
      <w:r>
        <w:t xml:space="preserve">В случае наличия оснований для отказа в предоставлении муниципальной услуги, указанных </w:t>
      </w:r>
      <w:r w:rsidRPr="00FF2722">
        <w:rPr>
          <w:color w:val="7030A0"/>
        </w:rPr>
        <w:t>в пункте 50 настоящего Административного регламента</w:t>
      </w:r>
      <w:r>
        <w:t>, разрабатывается проект постановления об отказе в предоставлении муниципальной услуги, согласованного с юридическим отделом,</w:t>
      </w:r>
      <w:r w:rsidRPr="004A4C24">
        <w:t xml:space="preserve"> </w:t>
      </w:r>
      <w:r>
        <w:t xml:space="preserve">заместителем главы Администрации Глазовского района, </w:t>
      </w:r>
      <w:r w:rsidRPr="004A4C24">
        <w:t>подписанного</w:t>
      </w:r>
      <w:r>
        <w:t xml:space="preserve"> Главой Глазовского района, с указанием оснований для отказа в предоставлении муниципальной услуги. Заявителю направляется подписанный Главой Глазовского района мотивированный отказ либо уведомление о принятии на учет.</w:t>
      </w:r>
    </w:p>
    <w:p w:rsidR="009B0185" w:rsidRPr="000D2A5F" w:rsidRDefault="009B0185" w:rsidP="009B0185">
      <w:pPr>
        <w:ind w:firstLine="708"/>
        <w:jc w:val="both"/>
      </w:pPr>
      <w:r w:rsidRPr="000D2A5F">
        <w:rPr>
          <w:b/>
        </w:rPr>
        <w:t>122.</w:t>
      </w:r>
      <w:r w:rsidRPr="000D2A5F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9B0185" w:rsidRDefault="009B0185" w:rsidP="009B0185">
      <w:pPr>
        <w:ind w:firstLine="708"/>
        <w:jc w:val="both"/>
      </w:pPr>
      <w:r>
        <w:rPr>
          <w:b/>
        </w:rPr>
        <w:t>123</w:t>
      </w:r>
      <w:r w:rsidRPr="00072259">
        <w:rPr>
          <w:b/>
        </w:rPr>
        <w:t>.</w:t>
      </w:r>
      <w:r w:rsidRPr="00E57B96">
        <w:t xml:space="preserve"> </w:t>
      </w:r>
      <w:r>
        <w:t>Способом фиксации результата выполнения административной процедуры являются:</w:t>
      </w:r>
    </w:p>
    <w:p w:rsidR="009B0185" w:rsidRDefault="009B0185" w:rsidP="009B0185">
      <w:pPr>
        <w:ind w:firstLine="708"/>
        <w:jc w:val="both"/>
      </w:pPr>
      <w:r>
        <w:t>1) Регистрация проекта постановления Администрации Глазовского района</w:t>
      </w:r>
      <w:r w:rsidRPr="0010365D">
        <w:t xml:space="preserve"> </w:t>
      </w:r>
      <w:r>
        <w:t>в Реестре муниципальных правовых актов муниципального образования «Глазовский район»;</w:t>
      </w:r>
    </w:p>
    <w:p w:rsidR="009B0185" w:rsidRDefault="009B0185" w:rsidP="009B0185">
      <w:pPr>
        <w:ind w:firstLine="708"/>
        <w:jc w:val="both"/>
      </w:pPr>
      <w:r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9B0185" w:rsidRDefault="009B0185" w:rsidP="009B0185">
      <w:pPr>
        <w:ind w:firstLine="708"/>
        <w:jc w:val="both"/>
      </w:pPr>
      <w:r>
        <w:rPr>
          <w:b/>
        </w:rPr>
        <w:t>124.</w:t>
      </w:r>
      <w:r>
        <w:t xml:space="preserve"> Срок выполнения административной процедуры: </w:t>
      </w:r>
      <w:r>
        <w:rPr>
          <w:color w:val="FF0000"/>
        </w:rPr>
        <w:t>не более 10</w:t>
      </w:r>
      <w:r w:rsidRPr="007A6137">
        <w:rPr>
          <w:color w:val="FF0000"/>
        </w:rPr>
        <w:t xml:space="preserve"> рабочих дней</w:t>
      </w:r>
      <w:r>
        <w:t xml:space="preserve"> с момента формирования полного комплекта документов, необходимых для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rPr>
          <w:b/>
        </w:rPr>
        <w:lastRenderedPageBreak/>
        <w:t>125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</w:t>
      </w:r>
      <w:r w:rsidRPr="00B94293">
        <w:t xml:space="preserve"> </w:t>
      </w:r>
      <w:r>
        <w:t>или мотивированного отказа в предоставлении муниципальной услуги.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 xml:space="preserve">Направление принятого решения о предоставлении </w:t>
      </w:r>
    </w:p>
    <w:p w:rsidR="009B0185" w:rsidRPr="00D3129C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>муниципальной услуги заявителю</w:t>
      </w:r>
    </w:p>
    <w:p w:rsidR="009B0185" w:rsidRDefault="009B0185" w:rsidP="009B0185">
      <w:pPr>
        <w:ind w:firstLine="708"/>
        <w:jc w:val="both"/>
        <w:rPr>
          <w:b/>
        </w:rPr>
      </w:pP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126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9B0185" w:rsidRDefault="009B0185" w:rsidP="009B0185">
      <w:pPr>
        <w:pStyle w:val="a7"/>
        <w:spacing w:before="0" w:after="0"/>
        <w:ind w:firstLine="709"/>
        <w:jc w:val="both"/>
      </w:pPr>
      <w:r>
        <w:rPr>
          <w:b/>
        </w:rPr>
        <w:t>127</w:t>
      </w:r>
      <w:r w:rsidRPr="00F664AB">
        <w:rPr>
          <w:b/>
        </w:rPr>
        <w:t>.</w:t>
      </w:r>
      <w: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9B0185" w:rsidRDefault="009B0185" w:rsidP="009B0185">
      <w:pPr>
        <w:ind w:firstLine="708"/>
        <w:jc w:val="both"/>
      </w:pPr>
      <w:r>
        <w:rPr>
          <w:b/>
        </w:rPr>
        <w:t>128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Администрацию Глазовского района, специалист отдела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готовности </w:t>
      </w:r>
      <w:r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9B0185" w:rsidRPr="0080230D" w:rsidRDefault="009B0185" w:rsidP="009B0185">
      <w:pPr>
        <w:ind w:firstLine="708"/>
        <w:jc w:val="both"/>
      </w:pPr>
      <w:r>
        <w:rPr>
          <w:b/>
        </w:rPr>
        <w:t>129</w:t>
      </w:r>
      <w:r w:rsidRPr="00072259">
        <w:rPr>
          <w:b/>
        </w:rPr>
        <w:t>.</w:t>
      </w:r>
      <w:r>
        <w:t xml:space="preserve"> Передача специалистом </w:t>
      </w:r>
      <w:r w:rsidRPr="005B6505">
        <w:rPr>
          <w:color w:val="00B0F0"/>
        </w:rPr>
        <w:t xml:space="preserve">отдела </w:t>
      </w:r>
      <w:r>
        <w:rPr>
          <w:color w:val="00B0F0"/>
        </w:rPr>
        <w:t>жилищно-коммунального хозяйства, транспорта и связи</w:t>
      </w:r>
      <w:r>
        <w:t xml:space="preserve"> результата предоставления муниципальной услуги заявителю включает в </w:t>
      </w:r>
      <w:r w:rsidRPr="0080230D">
        <w:t>себя следующие административные действия:</w:t>
      </w:r>
      <w:r>
        <w:t xml:space="preserve"> </w:t>
      </w:r>
    </w:p>
    <w:p w:rsidR="009B0185" w:rsidRDefault="009B0185" w:rsidP="009B0185">
      <w:pPr>
        <w:ind w:firstLine="708"/>
        <w:jc w:val="both"/>
      </w:pPr>
      <w:r>
        <w:t xml:space="preserve">1) Проверка специалистом </w:t>
      </w:r>
      <w:r w:rsidRPr="005B6505">
        <w:rPr>
          <w:color w:val="00B0F0"/>
        </w:rPr>
        <w:t xml:space="preserve">отдела </w:t>
      </w:r>
      <w:r>
        <w:rPr>
          <w:color w:val="00B0F0"/>
        </w:rPr>
        <w:t>жилищно-коммунального хозяйства, транспорта и связи</w:t>
      </w:r>
      <w:r>
        <w:t xml:space="preserve">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9B0185" w:rsidRPr="002A785D" w:rsidRDefault="009B0185" w:rsidP="009B0185">
      <w:pPr>
        <w:ind w:firstLine="708"/>
        <w:jc w:val="both"/>
      </w:pPr>
      <w:r w:rsidRPr="002A785D">
        <w:t xml:space="preserve">2) </w:t>
      </w:r>
      <w:r>
        <w:t>В</w:t>
      </w:r>
      <w:r w:rsidRPr="002A785D">
        <w:t>ыда</w:t>
      </w:r>
      <w:r>
        <w:t>ча</w:t>
      </w:r>
      <w:r w:rsidRPr="002A785D">
        <w:t xml:space="preserve"> </w:t>
      </w:r>
      <w:r>
        <w:t xml:space="preserve">специалистом </w:t>
      </w:r>
      <w:r w:rsidRPr="005B6505">
        <w:rPr>
          <w:color w:val="00B0F0"/>
        </w:rPr>
        <w:t xml:space="preserve">отдела </w:t>
      </w:r>
      <w:r>
        <w:rPr>
          <w:color w:val="00B0F0"/>
        </w:rPr>
        <w:t>жилищно-коммунального хозяйства, транспорта и связи</w:t>
      </w:r>
      <w:r>
        <w:t xml:space="preserve"> заявителю </w:t>
      </w:r>
      <w:r w:rsidRPr="002A785D">
        <w:t>результат</w:t>
      </w:r>
      <w:r>
        <w:t>а</w:t>
      </w:r>
      <w:r w:rsidRPr="002A785D">
        <w:t xml:space="preserve"> предоставления муниципальной услуги заявителю;</w:t>
      </w:r>
    </w:p>
    <w:p w:rsidR="009B0185" w:rsidRDefault="009B0185" w:rsidP="009B0185">
      <w:pPr>
        <w:ind w:firstLine="708"/>
        <w:jc w:val="both"/>
      </w:pPr>
      <w:r w:rsidRPr="002A785D">
        <w:t xml:space="preserve">3) </w:t>
      </w:r>
      <w:r>
        <w:t xml:space="preserve">Отметка заявителем </w:t>
      </w:r>
      <w:r w:rsidRPr="0080230D">
        <w:t>о получении результата предоставления муниципальной услуги</w:t>
      </w:r>
      <w:r>
        <w:t xml:space="preserve">. </w:t>
      </w:r>
    </w:p>
    <w:p w:rsidR="009B0185" w:rsidRDefault="009B0185" w:rsidP="009B0185">
      <w:pPr>
        <w:ind w:firstLine="708"/>
        <w:jc w:val="both"/>
        <w:rPr>
          <w:color w:val="7030A0"/>
        </w:rPr>
      </w:pPr>
      <w:r w:rsidRPr="0080230D">
        <w:rPr>
          <w:b/>
        </w:rPr>
        <w:t>13</w:t>
      </w:r>
      <w:r>
        <w:rPr>
          <w:b/>
        </w:rPr>
        <w:t>0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803CFB">
        <w:rPr>
          <w:color w:val="7030A0"/>
        </w:rPr>
        <w:t>в пункт</w:t>
      </w:r>
      <w:r>
        <w:rPr>
          <w:color w:val="7030A0"/>
        </w:rPr>
        <w:t>е</w:t>
      </w:r>
      <w:r w:rsidRPr="00803CFB">
        <w:rPr>
          <w:color w:val="7030A0"/>
        </w:rPr>
        <w:t xml:space="preserve"> 129 настоящего Административного регламента</w:t>
      </w:r>
      <w:r>
        <w:rPr>
          <w:color w:val="7030A0"/>
        </w:rPr>
        <w:t>:</w:t>
      </w:r>
    </w:p>
    <w:p w:rsidR="009B0185" w:rsidRDefault="009B0185" w:rsidP="009B0185">
      <w:pPr>
        <w:ind w:firstLine="708"/>
        <w:jc w:val="both"/>
      </w:pPr>
      <w:r w:rsidRPr="00287504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Администрации Глазовского района.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2) Способом фиксации результата выполнения административных действий является отметка о получении результата предоставления муниципальной услуги </w:t>
      </w:r>
      <w:r w:rsidRPr="00F97527">
        <w:t>(подпись, расшифровка подписи, дата получения), вы</w:t>
      </w:r>
      <w:r>
        <w:t xml:space="preserve">полненная лично заявителем в журнале регистрации исходящей корреспонденции. </w:t>
      </w:r>
    </w:p>
    <w:p w:rsidR="009B0185" w:rsidRDefault="009B0185" w:rsidP="009B0185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</w:pPr>
      <w:r>
        <w:rPr>
          <w:b/>
        </w:rPr>
        <w:t>131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жилищно-коммунального хозяйства, транспорта и связи </w:t>
      </w:r>
      <w:r w:rsidRPr="00911645">
        <w:t xml:space="preserve">информирует </w:t>
      </w:r>
      <w:r>
        <w:t xml:space="preserve">специалиста офиса «Мои документы» </w:t>
      </w:r>
      <w:r w:rsidRPr="00911645">
        <w:t>о готовности результата предоставления муниципальной услуги по телефону или посредством отправления сообщения</w:t>
      </w:r>
      <w:r>
        <w:t xml:space="preserve"> в СЭД или на адрес электронной почты</w:t>
      </w:r>
      <w:r w:rsidRPr="00911645">
        <w:t>.</w:t>
      </w:r>
    </w:p>
    <w:p w:rsidR="009B0185" w:rsidRDefault="009B0185" w:rsidP="009B0185">
      <w:pPr>
        <w:ind w:firstLine="708"/>
        <w:jc w:val="both"/>
      </w:pPr>
      <w:r>
        <w:lastRenderedPageBreak/>
        <w:t xml:space="preserve">Срок выполнения данного административного действия: </w:t>
      </w:r>
      <w:r w:rsidRPr="00F97527">
        <w:t>в течение 1-го рабочего дня</w:t>
      </w:r>
      <w:r>
        <w:rPr>
          <w:color w:val="FF0000"/>
        </w:rPr>
        <w:t xml:space="preserve">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9B0185" w:rsidRPr="0080230D" w:rsidRDefault="009B0185" w:rsidP="009B0185">
      <w:pPr>
        <w:ind w:firstLine="708"/>
        <w:jc w:val="both"/>
      </w:pPr>
      <w:r>
        <w:rPr>
          <w:b/>
        </w:rPr>
        <w:t>132</w:t>
      </w:r>
      <w:r w:rsidRPr="00072259">
        <w:rPr>
          <w:b/>
        </w:rPr>
        <w:t>.</w:t>
      </w:r>
      <w:r>
        <w:t xml:space="preserve"> Передача специалистом отдела жилищно-коммунального хозяйства, транспорта и связи результата предоставления муниципальной услуги специалисту офиса «Мои документы» включает в </w:t>
      </w:r>
      <w:r w:rsidRPr="0080230D">
        <w:t>себя следующие административные действия:</w:t>
      </w:r>
    </w:p>
    <w:p w:rsidR="009B0185" w:rsidRPr="0080230D" w:rsidRDefault="009B0185" w:rsidP="009B0185">
      <w:pPr>
        <w:ind w:firstLine="708"/>
        <w:jc w:val="both"/>
      </w:pPr>
      <w:r w:rsidRPr="0080230D">
        <w:t xml:space="preserve">1) специалист отдела </w:t>
      </w:r>
      <w:r>
        <w:t>жилищно-коммунального хозяйства, транспорта и связи</w:t>
      </w:r>
      <w:r w:rsidRPr="0080230D">
        <w:t xml:space="preserve"> выдает результат предоставления муниципальной услуги специалисту офиса «Мои документы»;</w:t>
      </w:r>
    </w:p>
    <w:p w:rsidR="009B0185" w:rsidRPr="0080230D" w:rsidRDefault="009B0185" w:rsidP="009B0185">
      <w:pPr>
        <w:ind w:firstLine="708"/>
        <w:jc w:val="both"/>
      </w:pPr>
      <w:r>
        <w:t>2</w:t>
      </w:r>
      <w:r w:rsidRPr="0080230D">
        <w:t>) специалист офиса «Мои документы» делает отметку о получении результата предоставления муниципальной услуги на экземпляре документа Администрации Глазовского района, являющегося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7030A0"/>
        </w:rPr>
      </w:pPr>
      <w:r w:rsidRPr="0080230D">
        <w:rPr>
          <w:b/>
        </w:rPr>
        <w:t>13</w:t>
      </w:r>
      <w:r>
        <w:rPr>
          <w:b/>
        </w:rPr>
        <w:t>3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803CFB">
        <w:rPr>
          <w:color w:val="7030A0"/>
        </w:rPr>
        <w:t>в пункт</w:t>
      </w:r>
      <w:r>
        <w:rPr>
          <w:color w:val="7030A0"/>
        </w:rPr>
        <w:t>е 132</w:t>
      </w:r>
      <w:r w:rsidRPr="00803CFB">
        <w:rPr>
          <w:color w:val="7030A0"/>
        </w:rPr>
        <w:t xml:space="preserve"> настоящего Административного регламента</w:t>
      </w:r>
      <w:r>
        <w:rPr>
          <w:color w:val="7030A0"/>
        </w:rPr>
        <w:t>:</w:t>
      </w:r>
    </w:p>
    <w:p w:rsidR="009B0185" w:rsidRPr="00F97527" w:rsidRDefault="009B0185" w:rsidP="009B0185">
      <w:pPr>
        <w:ind w:firstLine="708"/>
        <w:jc w:val="both"/>
      </w:pPr>
      <w:r w:rsidRPr="00F97527">
        <w:t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на экземпляре документа Администрации Глазовского района, являющегося результатом предоставления муниципальной услуги)</w:t>
      </w:r>
    </w:p>
    <w:p w:rsidR="009B0185" w:rsidRDefault="009B0185" w:rsidP="009B0185">
      <w:pPr>
        <w:ind w:firstLine="708"/>
        <w:jc w:val="both"/>
      </w:pPr>
      <w:r w:rsidRPr="000D1737">
        <w:t>2) Срок выполнения административных действий: в течение 15 минут с момента явки</w:t>
      </w:r>
      <w:r w:rsidRPr="00831D68">
        <w:t xml:space="preserve"> </w:t>
      </w:r>
      <w:r w:rsidRPr="007E5DC7">
        <w:t>специалист</w:t>
      </w:r>
      <w:r>
        <w:t>а</w:t>
      </w:r>
      <w:r w:rsidRPr="007E5DC7">
        <w:t xml:space="preserve"> офиса «Мои документы» </w:t>
      </w:r>
      <w:r>
        <w:t>за получением 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</w:pPr>
      <w:r>
        <w:rPr>
          <w:b/>
        </w:rPr>
        <w:t>134</w:t>
      </w:r>
      <w:r w:rsidRPr="00072259">
        <w:rPr>
          <w:b/>
        </w:rPr>
        <w:t>.</w:t>
      </w:r>
      <w:r>
        <w:t xml:space="preserve"> Специалист офиса «Мои документы»,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получения </w:t>
      </w:r>
      <w:r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9B0185" w:rsidRDefault="009B0185" w:rsidP="009B0185">
      <w:pPr>
        <w:ind w:firstLine="708"/>
        <w:jc w:val="both"/>
      </w:pPr>
      <w:r>
        <w:rPr>
          <w:b/>
        </w:rPr>
        <w:t>135</w:t>
      </w:r>
      <w:r w:rsidRPr="00072259">
        <w:rPr>
          <w:b/>
        </w:rPr>
        <w:t>.</w:t>
      </w:r>
      <w: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9B0185" w:rsidRDefault="009B0185" w:rsidP="009B0185">
      <w:pPr>
        <w:ind w:firstLine="708"/>
        <w:jc w:val="both"/>
      </w:pPr>
      <w: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9B0185" w:rsidRPr="0043592B" w:rsidRDefault="009B0185" w:rsidP="009B0185">
      <w:pPr>
        <w:ind w:firstLine="708"/>
        <w:jc w:val="both"/>
      </w:pPr>
      <w:r w:rsidRPr="0043592B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9B0185" w:rsidRPr="009E4C95" w:rsidRDefault="009B0185" w:rsidP="009B0185">
      <w:pPr>
        <w:ind w:firstLine="708"/>
        <w:jc w:val="both"/>
      </w:pPr>
      <w:r w:rsidRPr="009E4C95">
        <w:t xml:space="preserve">3) </w:t>
      </w:r>
      <w:r>
        <w:t>В</w:t>
      </w:r>
      <w:r w:rsidRPr="009E4C95">
        <w:t xml:space="preserve">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9B0185" w:rsidRPr="009E4C95" w:rsidRDefault="009B0185" w:rsidP="009B0185">
      <w:pPr>
        <w:ind w:firstLine="708"/>
        <w:jc w:val="both"/>
      </w:pPr>
      <w:r w:rsidRPr="009E4C95">
        <w:t>4) Заявитель делает отметку о получении результата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7030A0"/>
        </w:rPr>
      </w:pPr>
      <w:r w:rsidRPr="0080230D">
        <w:rPr>
          <w:b/>
        </w:rPr>
        <w:t>13</w:t>
      </w:r>
      <w:r>
        <w:rPr>
          <w:b/>
        </w:rPr>
        <w:t>6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803CFB">
        <w:rPr>
          <w:color w:val="7030A0"/>
        </w:rPr>
        <w:t>в пункт</w:t>
      </w:r>
      <w:r>
        <w:rPr>
          <w:color w:val="7030A0"/>
        </w:rPr>
        <w:t>е</w:t>
      </w:r>
      <w:r w:rsidRPr="00803CFB">
        <w:rPr>
          <w:color w:val="7030A0"/>
        </w:rPr>
        <w:t xml:space="preserve"> </w:t>
      </w:r>
      <w:r>
        <w:rPr>
          <w:color w:val="7030A0"/>
        </w:rPr>
        <w:t>135</w:t>
      </w:r>
      <w:r w:rsidRPr="00803CFB">
        <w:rPr>
          <w:color w:val="7030A0"/>
        </w:rPr>
        <w:t xml:space="preserve"> настоящего Административного регламента</w:t>
      </w:r>
      <w:r>
        <w:rPr>
          <w:color w:val="7030A0"/>
        </w:rPr>
        <w:t>:</w:t>
      </w:r>
    </w:p>
    <w:p w:rsidR="009B0185" w:rsidRDefault="009B0185" w:rsidP="009B0185">
      <w:pPr>
        <w:ind w:firstLine="708"/>
        <w:jc w:val="both"/>
      </w:pPr>
      <w:r w:rsidRPr="000D1737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офисе «Мои документы».</w:t>
      </w:r>
    </w:p>
    <w:p w:rsidR="009B0185" w:rsidRDefault="009B0185" w:rsidP="009B0185">
      <w:pPr>
        <w:ind w:firstLine="708"/>
        <w:jc w:val="both"/>
      </w:pPr>
      <w:r>
        <w:lastRenderedPageBreak/>
        <w:t xml:space="preserve">2) Способом фиксации результата является отметка о получении результата </w:t>
      </w:r>
      <w:r w:rsidRPr="00F97527">
        <w:t>предоставления муниципальной услуги (подпись, расшифровка подписи, дата получения),</w:t>
      </w:r>
      <w:r>
        <w:t xml:space="preserve"> выполненная лично заявителем в журнале регистрации исходящей корреспонденции. </w:t>
      </w:r>
    </w:p>
    <w:p w:rsidR="009B0185" w:rsidRDefault="009B0185" w:rsidP="009B0185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9B0185" w:rsidRPr="00F97527" w:rsidRDefault="009B0185" w:rsidP="009B0185">
      <w:pPr>
        <w:ind w:firstLine="708"/>
        <w:jc w:val="both"/>
      </w:pPr>
      <w:r>
        <w:rPr>
          <w:b/>
        </w:rPr>
        <w:t>137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посредством почтового отправления, специалист жилищно-коммунального хозяйства, транспорта и связи формирует почтовое отправление, </w:t>
      </w:r>
      <w:r w:rsidRPr="00F97527">
        <w:t>оформляет конверт и уведомление о вручении письма, включает его в реестр почтовых отправлений и передает сформированный конверт вместе с реестром почтовых отправлений специалисту организационного отдела для отправки.</w:t>
      </w:r>
    </w:p>
    <w:p w:rsidR="009B0185" w:rsidRDefault="009B0185" w:rsidP="009B0185">
      <w:pPr>
        <w:ind w:firstLine="708"/>
        <w:jc w:val="both"/>
      </w:pPr>
      <w:r w:rsidRPr="00E56467">
        <w:t>Критери</w:t>
      </w:r>
      <w:r>
        <w:t>ем принятия решения является</w:t>
      </w:r>
      <w:r w:rsidRPr="00E56467">
        <w:t xml:space="preserve"> указание </w:t>
      </w:r>
      <w:r>
        <w:t xml:space="preserve">заявителя </w:t>
      </w:r>
      <w:r w:rsidRPr="00E56467">
        <w:t xml:space="preserve">в тексте </w:t>
      </w:r>
      <w:r>
        <w:t>заявления</w:t>
      </w:r>
      <w:r w:rsidRPr="00E56467">
        <w:t xml:space="preserve"> </w:t>
      </w:r>
      <w:r>
        <w:t>о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почтовым отправлением.</w:t>
      </w:r>
    </w:p>
    <w:p w:rsidR="009B0185" w:rsidRDefault="009B0185" w:rsidP="009B0185">
      <w:pPr>
        <w:ind w:firstLine="708"/>
        <w:jc w:val="both"/>
      </w:pPr>
      <w:r w:rsidRPr="00F97527">
        <w:t xml:space="preserve">Срок выполнения данного административного действия: в течение 1-го рабочего дня </w:t>
      </w:r>
      <w:r w:rsidRPr="00F97527">
        <w:rPr>
          <w:lang w:eastAsia="ru-RU"/>
        </w:rPr>
        <w:t>с</w:t>
      </w:r>
      <w:r>
        <w:rPr>
          <w:lang w:eastAsia="ru-RU"/>
        </w:rPr>
        <w:t xml:space="preserve"> момента готовности </w:t>
      </w:r>
      <w:r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9B0185" w:rsidRDefault="009B0185" w:rsidP="009B0185">
      <w:pPr>
        <w:ind w:firstLine="708"/>
        <w:jc w:val="both"/>
      </w:pPr>
      <w:r>
        <w:rPr>
          <w:b/>
        </w:rPr>
        <w:t>138</w:t>
      </w:r>
      <w:r w:rsidRPr="00072259">
        <w:rPr>
          <w:b/>
        </w:rPr>
        <w:t>.</w:t>
      </w:r>
      <w:r>
        <w:t xml:space="preserve"> Специалист организационного отдела направляет конверт заявителю почтовым отправлением в виде заказного письма</w:t>
      </w:r>
      <w:r w:rsidRPr="007C653D">
        <w:t xml:space="preserve"> с уведомлением о вручении</w:t>
      </w:r>
      <w:r>
        <w:t>.</w:t>
      </w:r>
    </w:p>
    <w:p w:rsidR="009B0185" w:rsidRDefault="009B0185" w:rsidP="009B0185">
      <w:pPr>
        <w:ind w:firstLine="708"/>
        <w:jc w:val="both"/>
      </w:pPr>
      <w:r w:rsidRPr="00F97527">
        <w:t xml:space="preserve">Срок выполнения данного административного действия: в течение 2-х рабочих дней </w:t>
      </w:r>
      <w:r w:rsidRPr="00F97527">
        <w:rPr>
          <w:lang w:eastAsia="ru-RU"/>
        </w:rPr>
        <w:t>с</w:t>
      </w:r>
      <w:r>
        <w:rPr>
          <w:lang w:eastAsia="ru-RU"/>
        </w:rPr>
        <w:t xml:space="preserve"> момента передачи </w:t>
      </w:r>
      <w:r>
        <w:t>сформированного почтового отправления</w:t>
      </w:r>
      <w:r w:rsidRPr="009853F2">
        <w:t xml:space="preserve"> </w:t>
      </w:r>
      <w:r>
        <w:t xml:space="preserve">специалисту организационного отдела. </w:t>
      </w:r>
    </w:p>
    <w:p w:rsidR="009B0185" w:rsidRDefault="009B0185" w:rsidP="009B0185">
      <w:pPr>
        <w:ind w:firstLine="708"/>
        <w:jc w:val="both"/>
      </w:pPr>
      <w:r>
        <w:t xml:space="preserve">Способом фиксации результата является реестр почтовых отправлений Администрации Глазовского района и почтовое </w:t>
      </w:r>
      <w:r w:rsidRPr="00711B66">
        <w:t>уведомление о вручении отправления заявителю</w:t>
      </w:r>
      <w:r>
        <w:t>.</w:t>
      </w:r>
    </w:p>
    <w:p w:rsidR="009B0185" w:rsidRDefault="009B0185" w:rsidP="009B0185">
      <w:pPr>
        <w:ind w:firstLine="708"/>
        <w:jc w:val="both"/>
      </w:pPr>
      <w: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9B0185" w:rsidRPr="00F97527" w:rsidRDefault="009B0185" w:rsidP="009B0185">
      <w:pPr>
        <w:ind w:firstLine="708"/>
        <w:jc w:val="both"/>
      </w:pPr>
      <w:r w:rsidRPr="00F97527">
        <w:rPr>
          <w:b/>
        </w:rPr>
        <w:t>139.</w:t>
      </w:r>
      <w:r w:rsidRPr="00F97527">
        <w:t xml:space="preserve"> В случае,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жилищно-коммунального хозяйства, транспорта и связи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9B0185" w:rsidRPr="00F97527" w:rsidRDefault="009B0185" w:rsidP="009B0185">
      <w:pPr>
        <w:ind w:firstLine="708"/>
        <w:jc w:val="both"/>
      </w:pPr>
      <w:r w:rsidRPr="00F97527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9B0185" w:rsidRPr="00F97527" w:rsidRDefault="009B0185" w:rsidP="009B0185">
      <w:pPr>
        <w:ind w:firstLine="708"/>
        <w:jc w:val="both"/>
      </w:pPr>
      <w:r w:rsidRPr="00F97527">
        <w:t xml:space="preserve">Срок выполнения данного административного действия: в течение 1-го рабочего дня </w:t>
      </w:r>
      <w:r w:rsidRPr="00F97527">
        <w:rPr>
          <w:lang w:eastAsia="ru-RU"/>
        </w:rPr>
        <w:t xml:space="preserve">с момента готовности </w:t>
      </w:r>
      <w:r w:rsidRPr="00F97527"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</w:pPr>
      <w:r w:rsidRPr="00F97527">
        <w:rPr>
          <w:b/>
        </w:rPr>
        <w:t>140.</w:t>
      </w:r>
      <w:r w:rsidRPr="00F97527">
        <w:t xml:space="preserve"> Невостребованные результаты муниципальной услуги хранятся в отделе</w:t>
      </w:r>
      <w:r>
        <w:t xml:space="preserve"> жилищно-коммунального хозяйства, транспорта и связи или офисах «Мои документы» (в зависимости от места подачи заявления).</w:t>
      </w:r>
    </w:p>
    <w:p w:rsidR="009B0185" w:rsidRDefault="009B0185" w:rsidP="009B0185">
      <w:pPr>
        <w:ind w:firstLine="708"/>
        <w:jc w:val="both"/>
      </w:pPr>
      <w:r>
        <w:t>Срок хранения невостребованных документов:</w:t>
      </w:r>
    </w:p>
    <w:p w:rsidR="009B0185" w:rsidRDefault="009B0185" w:rsidP="009B0185">
      <w:pPr>
        <w:ind w:firstLine="708"/>
        <w:jc w:val="both"/>
      </w:pPr>
      <w: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жилищно-коммунального хозяйства, транспорта и связи для хранения;</w:t>
      </w:r>
    </w:p>
    <w:p w:rsidR="009B0185" w:rsidRDefault="009B0185" w:rsidP="009B0185">
      <w:pPr>
        <w:ind w:firstLine="708"/>
        <w:jc w:val="both"/>
      </w:pPr>
      <w:r>
        <w:t xml:space="preserve">2) В отделе жилищно-коммунального хозяйства, транспорта и связи – </w:t>
      </w:r>
      <w:r w:rsidRPr="00BD02F2">
        <w:rPr>
          <w:color w:val="FF0000"/>
        </w:rPr>
        <w:t>3 года</w:t>
      </w:r>
      <w:r w:rsidRPr="00BD02F2">
        <w:t xml:space="preserve"> </w:t>
      </w:r>
      <w:r>
        <w:t xml:space="preserve">с момента извещения заявителя о готовности документа, являющего результатом предоставления </w:t>
      </w:r>
      <w:r>
        <w:lastRenderedPageBreak/>
        <w:t>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9B0185" w:rsidRDefault="009B0185" w:rsidP="009B0185">
      <w:pPr>
        <w:ind w:firstLine="708"/>
        <w:jc w:val="both"/>
      </w:pPr>
      <w:r>
        <w:rPr>
          <w:b/>
        </w:rPr>
        <w:t>141</w:t>
      </w:r>
      <w:r w:rsidRPr="0080230D">
        <w:rPr>
          <w:b/>
        </w:rPr>
        <w:t>.</w:t>
      </w:r>
      <w: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9B0185" w:rsidRDefault="009B0185" w:rsidP="009B0185">
      <w:pPr>
        <w:ind w:firstLine="708"/>
        <w:jc w:val="both"/>
      </w:pPr>
      <w:r w:rsidRPr="006C2D9C">
        <w:rPr>
          <w:b/>
        </w:rPr>
        <w:t>142.</w:t>
      </w:r>
      <w:r w:rsidRPr="006C2D9C">
        <w:t xml:space="preserve"> Заявление об устранении технических ошибок в документе, являющемся результатом предоставления муниципальной услуги (приложение № 9 к настоящему Административному регламенту), заявителем может быть представлено в адрес Администрации Глазовского района или офисов «Мои документы»: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9B0185" w:rsidRPr="00DF1ECF" w:rsidRDefault="009B0185" w:rsidP="009B0185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143</w:t>
      </w:r>
      <w:r w:rsidRPr="0080230D">
        <w:rPr>
          <w:b/>
        </w:rPr>
        <w:t>.</w:t>
      </w:r>
      <w: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жилищно-коммунального хозяйства, транспорта и связи для рассмотрения;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2) Специалист отдела жилищно-коммунального хозяйства, транспорта и связи рассматривает заявление и принимает меры по его исполнению.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Осуществляются административные действия, </w:t>
      </w:r>
      <w:r w:rsidRPr="00B90F6A">
        <w:rPr>
          <w:color w:val="7030A0"/>
        </w:rPr>
        <w:t>указанные в подпунктах 5-9 пункта 114 настоящего Административного регламента</w:t>
      </w:r>
      <w:r>
        <w:t>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</w:t>
      </w:r>
      <w:r w:rsidRPr="00E87837">
        <w:t>об устранении технических ошибок</w:t>
      </w:r>
      <w:r>
        <w:t>.</w:t>
      </w:r>
    </w:p>
    <w:p w:rsidR="009B0185" w:rsidRDefault="009B0185" w:rsidP="009B0185">
      <w:pPr>
        <w:ind w:firstLine="708"/>
        <w:jc w:val="both"/>
        <w:rPr>
          <w:color w:val="7030A0"/>
        </w:rPr>
      </w:pPr>
      <w:r>
        <w:rPr>
          <w:b/>
        </w:rPr>
        <w:t>144.</w:t>
      </w:r>
      <w:r>
        <w:t xml:space="preserve"> При выполнении административных действий, указанных </w:t>
      </w:r>
      <w:r w:rsidRPr="00803CFB">
        <w:rPr>
          <w:color w:val="7030A0"/>
        </w:rPr>
        <w:t>в пункт</w:t>
      </w:r>
      <w:r>
        <w:rPr>
          <w:color w:val="7030A0"/>
        </w:rPr>
        <w:t>е</w:t>
      </w:r>
      <w:r w:rsidRPr="00803CFB">
        <w:rPr>
          <w:color w:val="7030A0"/>
        </w:rPr>
        <w:t xml:space="preserve"> </w:t>
      </w:r>
      <w:r>
        <w:rPr>
          <w:color w:val="7030A0"/>
        </w:rPr>
        <w:t>143</w:t>
      </w:r>
      <w:r w:rsidRPr="00803CFB">
        <w:rPr>
          <w:color w:val="7030A0"/>
        </w:rPr>
        <w:t xml:space="preserve"> настоящего Административного регламента</w:t>
      </w:r>
      <w:r>
        <w:rPr>
          <w:color w:val="7030A0"/>
        </w:rPr>
        <w:t>:</w:t>
      </w:r>
    </w:p>
    <w:p w:rsidR="009B0185" w:rsidRDefault="009B0185" w:rsidP="009B0185">
      <w:pPr>
        <w:ind w:firstLine="708"/>
        <w:jc w:val="both"/>
      </w:pPr>
      <w:r>
        <w:t xml:space="preserve">1) </w:t>
      </w:r>
      <w:r w:rsidRPr="00E56467">
        <w:t>Критери</w:t>
      </w:r>
      <w:r>
        <w:t>ем принятия решения является</w:t>
      </w:r>
      <w:r w:rsidRPr="00E56467">
        <w:t xml:space="preserve"> </w:t>
      </w:r>
      <w:r>
        <w:t>подтвержденное наличие технических ошибок в документе, являющемся результатом предоставления муниципальной услуги.</w:t>
      </w:r>
      <w:r w:rsidRPr="00E56467">
        <w:t xml:space="preserve"> </w:t>
      </w:r>
      <w:r>
        <w:t xml:space="preserve"> </w:t>
      </w:r>
    </w:p>
    <w:p w:rsidR="009B0185" w:rsidRDefault="009B0185" w:rsidP="009B0185">
      <w:pPr>
        <w:ind w:firstLine="708"/>
        <w:jc w:val="both"/>
      </w:pPr>
      <w:r>
        <w:t xml:space="preserve">2) Срок выполнения административных действий: </w:t>
      </w:r>
      <w:r w:rsidRPr="006C2D9C">
        <w:t>в течение 5-ти рабочих дней</w:t>
      </w:r>
      <w:r>
        <w:rPr>
          <w:color w:val="FF0000"/>
        </w:rPr>
        <w:t xml:space="preserve"> </w:t>
      </w:r>
      <w:r>
        <w:rPr>
          <w:lang w:eastAsia="ru-RU"/>
        </w:rPr>
        <w:t xml:space="preserve">с момента поступления заявления </w:t>
      </w:r>
      <w:r>
        <w:t xml:space="preserve">об устранении технических ошибок. </w:t>
      </w:r>
    </w:p>
    <w:p w:rsidR="009B0185" w:rsidRDefault="009B0185" w:rsidP="009B0185">
      <w:pPr>
        <w:ind w:firstLine="708"/>
        <w:jc w:val="both"/>
      </w:pPr>
      <w:r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</w:t>
      </w:r>
      <w:r w:rsidRPr="007024E0">
        <w:t xml:space="preserve"> </w:t>
      </w:r>
      <w:r>
        <w:t xml:space="preserve">указанным им в заявлении </w:t>
      </w:r>
      <w:r w:rsidRPr="00E87837">
        <w:t>об устранении технических ошибок</w:t>
      </w:r>
      <w:r>
        <w:t>.</w:t>
      </w: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145.</w:t>
      </w:r>
      <w:r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9B0185" w:rsidRDefault="009B0185" w:rsidP="009B0185">
      <w:pPr>
        <w:ind w:firstLine="708"/>
        <w:jc w:val="both"/>
      </w:pPr>
    </w:p>
    <w:p w:rsidR="009B0185" w:rsidRDefault="009B0185" w:rsidP="009B0185">
      <w:pPr>
        <w:jc w:val="both"/>
      </w:pPr>
    </w:p>
    <w:p w:rsidR="009B0185" w:rsidRDefault="009B0185" w:rsidP="009B0185">
      <w:pPr>
        <w:autoSpaceDE w:val="0"/>
        <w:jc w:val="center"/>
        <w:rPr>
          <w:b/>
        </w:rPr>
      </w:pPr>
    </w:p>
    <w:p w:rsidR="009B0185" w:rsidRPr="004F0830" w:rsidRDefault="009B0185" w:rsidP="009B0185">
      <w:pPr>
        <w:autoSpaceDE w:val="0"/>
        <w:jc w:val="center"/>
        <w:rPr>
          <w:b/>
        </w:rPr>
      </w:pPr>
      <w:r w:rsidRPr="004F0830">
        <w:rPr>
          <w:b/>
          <w:lang w:val="en-US"/>
        </w:rPr>
        <w:t>IV</w:t>
      </w:r>
      <w:r w:rsidRPr="004F0830">
        <w:rPr>
          <w:b/>
        </w:rPr>
        <w:t>. ФОРМЫ КОНТРОЛЯ ЗА ИСПОЛНЕНИЕМ</w:t>
      </w:r>
    </w:p>
    <w:p w:rsidR="009B0185" w:rsidRPr="004F0830" w:rsidRDefault="009B0185" w:rsidP="009B0185">
      <w:pPr>
        <w:autoSpaceDE w:val="0"/>
        <w:jc w:val="center"/>
        <w:rPr>
          <w:b/>
        </w:rPr>
      </w:pPr>
      <w:r w:rsidRPr="004F0830">
        <w:rPr>
          <w:b/>
        </w:rPr>
        <w:t xml:space="preserve"> АДМИНИСТРАТИВНОГО РЕГЛАМЕНТА                         </w:t>
      </w:r>
    </w:p>
    <w:p w:rsidR="009B0185" w:rsidRPr="004F0830" w:rsidRDefault="009B0185" w:rsidP="009B0185">
      <w:pPr>
        <w:autoSpaceDE w:val="0"/>
        <w:ind w:firstLine="709"/>
        <w:jc w:val="both"/>
      </w:pPr>
    </w:p>
    <w:p w:rsidR="009B0185" w:rsidRPr="004F0830" w:rsidRDefault="009B0185" w:rsidP="009B0185">
      <w:pPr>
        <w:autoSpaceDE w:val="0"/>
        <w:ind w:firstLine="709"/>
        <w:jc w:val="both"/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Порядок осуществления текущего контроля за соблюдением и исполнением должностными лицами положений административного регламента и иных </w:t>
      </w:r>
      <w:r w:rsidRPr="004F0830">
        <w:rPr>
          <w:b/>
        </w:rPr>
        <w:lastRenderedPageBreak/>
        <w:t>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B0185" w:rsidRDefault="009B0185" w:rsidP="009B0185">
      <w:pPr>
        <w:ind w:firstLine="601"/>
        <w:jc w:val="both"/>
      </w:pPr>
    </w:p>
    <w:p w:rsidR="009B0185" w:rsidRPr="006C2D9C" w:rsidRDefault="009B0185" w:rsidP="009B0185">
      <w:pPr>
        <w:widowControl w:val="0"/>
        <w:jc w:val="both"/>
        <w:rPr>
          <w:szCs w:val="28"/>
        </w:rPr>
      </w:pPr>
      <w:r>
        <w:rPr>
          <w:szCs w:val="28"/>
        </w:rPr>
        <w:tab/>
      </w:r>
      <w:r w:rsidRPr="00847C96">
        <w:rPr>
          <w:b/>
          <w:szCs w:val="28"/>
        </w:rPr>
        <w:t>14</w:t>
      </w:r>
      <w:r>
        <w:rPr>
          <w:b/>
          <w:szCs w:val="28"/>
        </w:rPr>
        <w:t>6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за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</w:t>
      </w:r>
      <w:r w:rsidRPr="00D61448">
        <w:rPr>
          <w:szCs w:val="28"/>
        </w:rPr>
        <w:t>осуществляет</w:t>
      </w:r>
      <w:r>
        <w:rPr>
          <w:szCs w:val="28"/>
        </w:rPr>
        <w:t xml:space="preserve"> </w:t>
      </w:r>
      <w:r w:rsidRPr="006C2D9C">
        <w:rPr>
          <w:szCs w:val="28"/>
        </w:rPr>
        <w:t xml:space="preserve">начальник отдела жилищно-коммунального хозяйства, транспорта и связи. </w:t>
      </w:r>
    </w:p>
    <w:p w:rsidR="009B0185" w:rsidRDefault="009B0185" w:rsidP="009B0185">
      <w:pPr>
        <w:widowControl w:val="0"/>
        <w:ind w:firstLine="708"/>
        <w:jc w:val="both"/>
      </w:pPr>
      <w:r w:rsidRPr="00847C96">
        <w:rPr>
          <w:b/>
          <w:szCs w:val="28"/>
        </w:rPr>
        <w:t>14</w:t>
      </w:r>
      <w:r>
        <w:rPr>
          <w:b/>
          <w:szCs w:val="28"/>
        </w:rPr>
        <w:t>7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в </w:t>
      </w:r>
      <w: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9B0185" w:rsidRDefault="009B0185" w:rsidP="009B0185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8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9B0185" w:rsidRPr="00937603" w:rsidRDefault="009B0185" w:rsidP="009B0185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9</w:t>
      </w:r>
      <w:r w:rsidRPr="00847C96">
        <w:rPr>
          <w:b/>
          <w:szCs w:val="28"/>
        </w:rPr>
        <w:t>.</w:t>
      </w:r>
      <w:r>
        <w:rPr>
          <w:szCs w:val="28"/>
        </w:rPr>
        <w:t xml:space="preserve"> </w:t>
      </w:r>
      <w:r w:rsidRPr="00937603">
        <w:rPr>
          <w:szCs w:val="28"/>
        </w:rPr>
        <w:t xml:space="preserve">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</w:t>
      </w:r>
      <w:r>
        <w:rPr>
          <w:szCs w:val="28"/>
        </w:rPr>
        <w:t>должностных лиц</w:t>
      </w:r>
      <w:r w:rsidRPr="00937603">
        <w:rPr>
          <w:szCs w:val="28"/>
        </w:rPr>
        <w:t>, участвующих в предоставлении муниципальной услуги.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150</w:t>
      </w:r>
      <w:r w:rsidRPr="001F15E8">
        <w:rPr>
          <w:b/>
        </w:rPr>
        <w:t>.</w:t>
      </w:r>
      <w:r w:rsidRPr="001F15E8">
        <w:t xml:space="preserve"> О случаях и причинах нарушения сроков и содержания административных процедур </w:t>
      </w:r>
      <w:r>
        <w:rPr>
          <w:szCs w:val="28"/>
        </w:rPr>
        <w:t>должностные лица, участвующие</w:t>
      </w:r>
      <w:r w:rsidRPr="00937603">
        <w:rPr>
          <w:szCs w:val="28"/>
        </w:rPr>
        <w:t xml:space="preserve"> в предоставлении муниципальной услуги</w:t>
      </w:r>
      <w:r>
        <w:t xml:space="preserve">, </w:t>
      </w:r>
      <w:r w:rsidRPr="001F15E8">
        <w:t xml:space="preserve">немедленно информируют </w:t>
      </w:r>
      <w:r>
        <w:t>начальника отдела жилищно-коммунального хозяйства, транспорта и связи</w:t>
      </w:r>
      <w:r w:rsidRPr="001F15E8">
        <w:t>, а также осуществляют срочные меры по устранению нарушений.</w:t>
      </w:r>
      <w:r>
        <w:t xml:space="preserve"> 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151</w:t>
      </w:r>
      <w:r w:rsidRPr="000831F2">
        <w:rPr>
          <w:b/>
        </w:rPr>
        <w:t>.</w:t>
      </w:r>
      <w:r>
        <w:t xml:space="preserve"> По результатам проверок начальник отдела жилищно-коммунального хозяйства, транспорта и связи дает указания по устранению выявленных нарушений и контролирует их исполнение.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152</w:t>
      </w:r>
      <w:r w:rsidRPr="000831F2">
        <w:rPr>
          <w:b/>
        </w:rPr>
        <w:t>.</w:t>
      </w:r>
      <w:r>
        <w:t xml:space="preserve"> Текущий контроль за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9B0185" w:rsidRDefault="009B0185" w:rsidP="009B0185">
      <w:pPr>
        <w:widowControl w:val="0"/>
        <w:ind w:firstLine="708"/>
        <w:jc w:val="both"/>
        <w:rPr>
          <w:szCs w:val="28"/>
        </w:rPr>
      </w:pPr>
    </w:p>
    <w:p w:rsidR="009B0185" w:rsidRDefault="009B0185" w:rsidP="009B0185">
      <w:pPr>
        <w:widowControl w:val="0"/>
        <w:ind w:firstLine="708"/>
        <w:jc w:val="both"/>
        <w:rPr>
          <w:szCs w:val="28"/>
        </w:rPr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4F0830">
        <w:t xml:space="preserve"> </w:t>
      </w:r>
      <w:r w:rsidRPr="004F0830">
        <w:rPr>
          <w:b/>
        </w:rPr>
        <w:t>порядок и формы контроля за полнотой и качеством предоставления муниципальной услуги</w:t>
      </w:r>
    </w:p>
    <w:p w:rsidR="009B0185" w:rsidRPr="004F0830" w:rsidRDefault="009B0185" w:rsidP="009B0185">
      <w:pPr>
        <w:ind w:firstLine="601"/>
        <w:jc w:val="center"/>
        <w:rPr>
          <w:b/>
        </w:rPr>
      </w:pP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153</w:t>
      </w:r>
      <w:r w:rsidRPr="000831F2">
        <w:rPr>
          <w:b/>
        </w:rPr>
        <w:t>.</w:t>
      </w:r>
      <w:r>
        <w:t xml:space="preserve"> </w:t>
      </w:r>
      <w:r w:rsidRPr="00014480">
        <w:t xml:space="preserve">В целях осуществления контроля за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</w:t>
      </w:r>
      <w:r>
        <w:t>комиссия по реализации административной реформы в Глазовском районе</w:t>
      </w:r>
      <w:r w:rsidRPr="00014480">
        <w:t xml:space="preserve"> </w:t>
      </w:r>
      <w:r>
        <w:t>проводит</w:t>
      </w:r>
      <w:r w:rsidRPr="00014480">
        <w:t xml:space="preserve"> проверки полноты и качества предоставления </w:t>
      </w:r>
      <w:r>
        <w:t>муниципальной</w:t>
      </w:r>
      <w:r w:rsidRPr="00014480">
        <w:t xml:space="preserve"> услуги (далее </w:t>
      </w:r>
      <w:r>
        <w:t>–</w:t>
      </w:r>
      <w:r w:rsidRPr="00014480">
        <w:t xml:space="preserve"> проверка).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154</w:t>
      </w:r>
      <w:r w:rsidRPr="000831F2">
        <w:rPr>
          <w:b/>
        </w:rPr>
        <w:t>.</w:t>
      </w:r>
      <w:r>
        <w:t xml:space="preserve"> Положение о</w:t>
      </w:r>
      <w:r w:rsidRPr="00C637DB">
        <w:t xml:space="preserve"> </w:t>
      </w:r>
      <w:r>
        <w:t>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155</w:t>
      </w:r>
      <w:r w:rsidRPr="000831F2">
        <w:rPr>
          <w:b/>
        </w:rPr>
        <w:t>.</w:t>
      </w:r>
      <w:r>
        <w:t xml:space="preserve"> </w:t>
      </w:r>
      <w:r w:rsidRPr="002460E2">
        <w:t>Проверки могут быть плановыми  и внеплановыми.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156</w:t>
      </w:r>
      <w:r w:rsidRPr="000831F2">
        <w:rPr>
          <w:b/>
        </w:rPr>
        <w:t>.</w:t>
      </w:r>
      <w:r>
        <w:t xml:space="preserve"> Плановые проверки проводятся на основании</w:t>
      </w:r>
      <w:r w:rsidRPr="000B4A79">
        <w:t xml:space="preserve"> </w:t>
      </w:r>
      <w:r w:rsidRPr="002460E2">
        <w:t>годового плана</w:t>
      </w:r>
      <w:r>
        <w:t xml:space="preserve"> </w:t>
      </w:r>
      <w:r w:rsidRPr="002460E2">
        <w:t xml:space="preserve">работы </w:t>
      </w:r>
      <w:r>
        <w:t>Комиссии.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157</w:t>
      </w:r>
      <w:r w:rsidRPr="000831F2">
        <w:rPr>
          <w:b/>
        </w:rPr>
        <w:t>.</w:t>
      </w:r>
      <w:r>
        <w:t xml:space="preserve"> Плановые проверки проводятся на чаще одного </w:t>
      </w:r>
      <w:r w:rsidRPr="00366D60">
        <w:t>раз</w:t>
      </w:r>
      <w:r>
        <w:t>а</w:t>
      </w:r>
      <w:r w:rsidRPr="00366D60">
        <w:t xml:space="preserve"> в три года.</w:t>
      </w:r>
    </w:p>
    <w:p w:rsidR="009B0185" w:rsidRDefault="009B0185" w:rsidP="009B0185">
      <w:pPr>
        <w:widowControl w:val="0"/>
        <w:ind w:firstLine="708"/>
        <w:jc w:val="both"/>
        <w:rPr>
          <w:color w:val="000000"/>
        </w:rPr>
      </w:pPr>
      <w:r>
        <w:rPr>
          <w:b/>
        </w:rPr>
        <w:t>158</w:t>
      </w:r>
      <w:r w:rsidRPr="000831F2">
        <w:rPr>
          <w:b/>
        </w:rPr>
        <w:t>.</w:t>
      </w:r>
      <w:r>
        <w:t xml:space="preserve"> </w:t>
      </w:r>
      <w:r w:rsidRPr="00366D60">
        <w:rPr>
          <w:color w:val="000000"/>
        </w:rPr>
        <w:t>Плановые проверки осуществляются по следующим направлениям:</w:t>
      </w:r>
    </w:p>
    <w:p w:rsidR="009B0185" w:rsidRDefault="009B0185" w:rsidP="009B0185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Pr="00366D60">
        <w:rPr>
          <w:color w:val="000000"/>
        </w:rPr>
        <w:t xml:space="preserve">) организация работы по предоставлению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9B0185" w:rsidRDefault="009B0185" w:rsidP="009B0185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366D60">
        <w:rPr>
          <w:color w:val="000000"/>
        </w:rPr>
        <w:t xml:space="preserve">) полнота и качество предоставления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9B0185" w:rsidRDefault="009B0185" w:rsidP="009B0185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366D60">
        <w:rPr>
          <w:color w:val="000000"/>
        </w:rPr>
        <w:t>) осуществление текущего контроля.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159</w:t>
      </w:r>
      <w:r w:rsidRPr="000831F2">
        <w:rPr>
          <w:b/>
        </w:rPr>
        <w:t>.</w:t>
      </w:r>
      <w:r>
        <w:t xml:space="preserve"> </w:t>
      </w:r>
      <w:r w:rsidRPr="002460E2">
        <w:t xml:space="preserve">При </w:t>
      </w:r>
      <w:r>
        <w:t xml:space="preserve">плановой </w:t>
      </w:r>
      <w:r w:rsidRPr="002460E2">
        <w:t>проверке могут</w:t>
      </w:r>
      <w:r>
        <w:t xml:space="preserve"> </w:t>
      </w:r>
      <w:r w:rsidRPr="002460E2">
        <w:t xml:space="preserve">рассматриваться все вопросы, связанные с предоставлением </w:t>
      </w:r>
      <w:r>
        <w:t xml:space="preserve">муниципальной </w:t>
      </w:r>
      <w:r w:rsidRPr="002460E2">
        <w:t xml:space="preserve">услуги (комплексные проверки), или вопросы, связанные с </w:t>
      </w:r>
      <w:r w:rsidRPr="002460E2">
        <w:lastRenderedPageBreak/>
        <w:t>исполнением той</w:t>
      </w:r>
      <w:r>
        <w:t xml:space="preserve"> </w:t>
      </w:r>
      <w:r w:rsidRPr="002460E2">
        <w:t xml:space="preserve">или иной административной процедуры (тематические проверки). 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160</w:t>
      </w:r>
      <w:r w:rsidRPr="000831F2">
        <w:rPr>
          <w:b/>
        </w:rPr>
        <w:t>.</w:t>
      </w:r>
      <w:r>
        <w:t xml:space="preserve"> Внеплановые проверки проводятся:</w:t>
      </w:r>
    </w:p>
    <w:p w:rsidR="009B0185" w:rsidRDefault="009B0185" w:rsidP="009B0185">
      <w:pPr>
        <w:ind w:firstLine="708"/>
        <w:jc w:val="both"/>
        <w:rPr>
          <w:color w:val="000000"/>
        </w:rPr>
      </w:pPr>
      <w:r>
        <w:t xml:space="preserve">1) По поручению Главы Глазовского района или </w:t>
      </w:r>
      <w:r>
        <w:rPr>
          <w:sz w:val="22"/>
        </w:rPr>
        <w:t xml:space="preserve">Заместитель главы Администрации </w:t>
      </w:r>
      <w:r>
        <w:rPr>
          <w:sz w:val="22"/>
          <w:szCs w:val="22"/>
        </w:rPr>
        <w:t>по вопросам строительства и ЖКХ</w:t>
      </w:r>
      <w:r>
        <w:t>,</w:t>
      </w:r>
      <w:r w:rsidRPr="00CA3893">
        <w:rPr>
          <w:color w:val="000000"/>
        </w:rPr>
        <w:t xml:space="preserve"> </w:t>
      </w:r>
      <w:r>
        <w:rPr>
          <w:color w:val="000000"/>
        </w:rPr>
        <w:t>а также на основании запросов правоохранительных или иных уполномоченных органов;</w:t>
      </w:r>
    </w:p>
    <w:p w:rsidR="009B0185" w:rsidRDefault="009B0185" w:rsidP="009B0185">
      <w:pPr>
        <w:widowControl w:val="0"/>
        <w:ind w:firstLine="708"/>
        <w:jc w:val="both"/>
      </w:pPr>
      <w:r>
        <w:rPr>
          <w:color w:val="000000"/>
        </w:rPr>
        <w:t>2)</w:t>
      </w:r>
      <w:r>
        <w:t xml:space="preserve"> На основании поступившей от заявителей жалобы на решение и (или) действие (бездействие) </w:t>
      </w:r>
      <w:r w:rsidRPr="00366D60">
        <w:t>органа, предоставляющего муниципальную услугу, и (или) его должностных лиц при предоставлении муниципальной услуги</w:t>
      </w:r>
      <w:r>
        <w:t>;</w:t>
      </w:r>
    </w:p>
    <w:p w:rsidR="009B0185" w:rsidRDefault="009B0185" w:rsidP="009B0185">
      <w:pPr>
        <w:widowControl w:val="0"/>
        <w:ind w:firstLine="708"/>
        <w:jc w:val="both"/>
      </w:pPr>
      <w:r>
        <w:t>3) При</w:t>
      </w:r>
      <w:r w:rsidRPr="000A1C07">
        <w:t xml:space="preserve"> </w:t>
      </w:r>
      <w:r>
        <w:t>необходимости, выявленной</w:t>
      </w:r>
      <w:r w:rsidRPr="002460E2">
        <w:t xml:space="preserve"> по результатам плановой проверки.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161</w:t>
      </w:r>
      <w:r w:rsidRPr="000831F2">
        <w:rPr>
          <w:b/>
        </w:rPr>
        <w:t>.</w:t>
      </w:r>
      <w:r>
        <w:t xml:space="preserve"> </w:t>
      </w:r>
      <w:r w:rsidRPr="002460E2">
        <w:t>Продолжительность плановых и внеплановых проверок не должна</w:t>
      </w:r>
      <w:r>
        <w:t xml:space="preserve"> </w:t>
      </w:r>
      <w:r w:rsidRPr="002460E2">
        <w:t xml:space="preserve">превышать один месяц. </w:t>
      </w:r>
    </w:p>
    <w:p w:rsidR="009B0185" w:rsidRDefault="009B0185" w:rsidP="009B0185">
      <w:pPr>
        <w:jc w:val="both"/>
      </w:pPr>
      <w:r>
        <w:rPr>
          <w:b/>
        </w:rPr>
        <w:t>162</w:t>
      </w:r>
      <w:r w:rsidRPr="000831F2">
        <w:rPr>
          <w:b/>
        </w:rPr>
        <w:t>.</w:t>
      </w:r>
      <w:r>
        <w:t xml:space="preserve"> В проведении проверки принимают участие не менее одной трети от числа членов Комиссии с обязательным участием Главы Глазовского района, </w:t>
      </w:r>
      <w:r>
        <w:rPr>
          <w:sz w:val="22"/>
        </w:rPr>
        <w:t xml:space="preserve">Заместитель главы Администрации </w:t>
      </w:r>
      <w:r>
        <w:rPr>
          <w:sz w:val="22"/>
          <w:szCs w:val="22"/>
        </w:rPr>
        <w:t>по вопросам строительства и ЖКХ</w:t>
      </w:r>
      <w:r>
        <w:t xml:space="preserve">, представителей организационного отдела, юридического отдела, отдела кадровой работы. </w:t>
      </w:r>
    </w:p>
    <w:p w:rsidR="009B0185" w:rsidRDefault="009B0185" w:rsidP="009B0185">
      <w:pPr>
        <w:widowControl w:val="0"/>
        <w:ind w:firstLine="708"/>
        <w:jc w:val="both"/>
      </w:pPr>
      <w:r>
        <w:t xml:space="preserve">К проверке, при необходимости, могут привлекаться представители </w:t>
      </w:r>
      <w:r>
        <w:rPr>
          <w:color w:val="000000"/>
        </w:rPr>
        <w:t>правоохранительных или иных уполномоченных органов.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163</w:t>
      </w:r>
      <w:r w:rsidRPr="000831F2">
        <w:rPr>
          <w:b/>
        </w:rPr>
        <w:t>.</w:t>
      </w:r>
      <w:r>
        <w:t xml:space="preserve"> </w:t>
      </w:r>
      <w:r w:rsidRPr="002460E2">
        <w:t xml:space="preserve">Результаты деятельности </w:t>
      </w:r>
      <w:r>
        <w:t>К</w:t>
      </w:r>
      <w:r w:rsidRPr="002460E2">
        <w:t>омиссии оформляются в виде акта</w:t>
      </w:r>
      <w:r>
        <w:t xml:space="preserve"> проверки</w:t>
      </w:r>
      <w:r w:rsidRPr="002460E2">
        <w:t>, в которо</w:t>
      </w:r>
      <w:r>
        <w:t>м</w:t>
      </w:r>
      <w:r w:rsidRPr="002460E2">
        <w:t xml:space="preserve"> отмечаются выявленные недостатки и предложения по их</w:t>
      </w:r>
      <w:r>
        <w:t xml:space="preserve"> </w:t>
      </w:r>
      <w:r w:rsidRPr="002460E2">
        <w:t xml:space="preserve">устранению. </w:t>
      </w:r>
      <w:r>
        <w:t>К акту прилагаются копии документов, а также справки, расчеты, объяснения должностных лиц. Акт проверки</w:t>
      </w:r>
      <w:r w:rsidRPr="002460E2">
        <w:t xml:space="preserve"> подписывается всеми членами </w:t>
      </w:r>
      <w:r>
        <w:t>К</w:t>
      </w:r>
      <w:r w:rsidRPr="002460E2">
        <w:t>омиссии.</w:t>
      </w:r>
    </w:p>
    <w:p w:rsidR="009B0185" w:rsidRDefault="009B0185" w:rsidP="009B0185">
      <w:pPr>
        <w:widowControl w:val="0"/>
        <w:ind w:firstLine="708"/>
        <w:jc w:val="both"/>
      </w:pPr>
      <w:r w:rsidRPr="000253FE">
        <w:rPr>
          <w:b/>
        </w:rPr>
        <w:t>164.</w:t>
      </w:r>
      <w:r w:rsidRPr="000253FE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9B0185" w:rsidRDefault="009B0185" w:rsidP="009B0185">
      <w:pPr>
        <w:ind w:firstLine="601"/>
        <w:jc w:val="both"/>
        <w:rPr>
          <w:noProof/>
          <w:lang w:eastAsia="ru-RU"/>
        </w:rPr>
      </w:pPr>
    </w:p>
    <w:p w:rsidR="009B0185" w:rsidRPr="004F0830" w:rsidRDefault="009B0185" w:rsidP="009B0185">
      <w:pPr>
        <w:ind w:firstLine="601"/>
        <w:jc w:val="both"/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Ответственность должностных лиц за решения и действия (бездействие), </w:t>
      </w: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принимаемые (осуществляемые) ими в ходе предоставления муниципальной услуги</w:t>
      </w:r>
    </w:p>
    <w:p w:rsidR="009B0185" w:rsidRPr="004F0830" w:rsidRDefault="009B0185" w:rsidP="009B0185">
      <w:pPr>
        <w:widowControl w:val="0"/>
        <w:ind w:firstLine="708"/>
        <w:jc w:val="both"/>
        <w:rPr>
          <w:b/>
        </w:rPr>
      </w:pPr>
    </w:p>
    <w:p w:rsidR="009B0185" w:rsidRPr="0021370B" w:rsidRDefault="009B0185" w:rsidP="009B0185">
      <w:pPr>
        <w:ind w:firstLine="709"/>
        <w:jc w:val="both"/>
        <w:rPr>
          <w:b/>
        </w:rPr>
      </w:pPr>
      <w:r w:rsidRPr="007E602D">
        <w:rPr>
          <w:b/>
        </w:rPr>
        <w:t>16</w:t>
      </w:r>
      <w:r>
        <w:rPr>
          <w:b/>
        </w:rPr>
        <w:t>5</w:t>
      </w:r>
      <w:r w:rsidRPr="007E602D">
        <w:rPr>
          <w:b/>
        </w:rPr>
        <w:t>.</w:t>
      </w:r>
      <w:r w:rsidRPr="007E602D">
        <w:t xml:space="preserve"> </w:t>
      </w:r>
      <w:r>
        <w:t xml:space="preserve">Ответственность за качество предоставления муниципальной услуги и </w:t>
      </w:r>
      <w:r w:rsidRPr="0021370B">
        <w:t>соблюдение установленных сроков возлагается на Главу Глазовского района.</w:t>
      </w:r>
    </w:p>
    <w:p w:rsidR="009B0185" w:rsidRDefault="009B0185" w:rsidP="009B0185">
      <w:pPr>
        <w:ind w:firstLine="709"/>
        <w:jc w:val="both"/>
        <w:rPr>
          <w:b/>
        </w:rPr>
      </w:pPr>
      <w:r w:rsidRPr="000253FE">
        <w:rPr>
          <w:b/>
        </w:rPr>
        <w:t>16</w:t>
      </w:r>
      <w:r>
        <w:rPr>
          <w:b/>
        </w:rPr>
        <w:t>6</w:t>
      </w:r>
      <w:r w:rsidRPr="000253FE">
        <w:rPr>
          <w:b/>
        </w:rPr>
        <w:t>.</w:t>
      </w:r>
      <w:r w:rsidRPr="000253FE">
        <w:t xml:space="preserve"> </w:t>
      </w:r>
      <w:r w:rsidRPr="007E602D">
        <w:t>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5461EF">
        <w:rPr>
          <w:b/>
        </w:rPr>
        <w:t xml:space="preserve"> </w:t>
      </w:r>
    </w:p>
    <w:p w:rsidR="009B0185" w:rsidRDefault="009B0185" w:rsidP="009B0185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7</w:t>
      </w:r>
      <w:r w:rsidRPr="007E602D">
        <w:rPr>
          <w:b/>
        </w:rPr>
        <w:t>.</w:t>
      </w:r>
      <w:r w:rsidRPr="007E602D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9B0185" w:rsidRPr="007E602D" w:rsidRDefault="009B0185" w:rsidP="009B0185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8</w:t>
      </w:r>
      <w:r w:rsidRPr="007E602D">
        <w:rPr>
          <w:b/>
        </w:rPr>
        <w:t>.</w:t>
      </w:r>
      <w:r w:rsidRPr="007E602D">
        <w:t xml:space="preserve"> 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9B0185" w:rsidRDefault="009B0185" w:rsidP="009B0185">
      <w:pPr>
        <w:jc w:val="center"/>
        <w:rPr>
          <w:b/>
          <w:color w:val="7030A0"/>
        </w:rPr>
      </w:pPr>
    </w:p>
    <w:p w:rsidR="009B0185" w:rsidRDefault="009B0185" w:rsidP="009B0185">
      <w:pPr>
        <w:jc w:val="center"/>
        <w:rPr>
          <w:b/>
          <w:color w:val="7030A0"/>
        </w:rPr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Положения, характеризующие требования к порядку и формам контроля </w:t>
      </w: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за предоставлением муниципальной услуги, в том числе со стороны граждан, </w:t>
      </w: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их объединений и организаций</w:t>
      </w:r>
    </w:p>
    <w:p w:rsidR="009B0185" w:rsidRPr="004F0830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9"/>
        <w:jc w:val="both"/>
      </w:pPr>
      <w:r w:rsidRPr="007E602D">
        <w:rPr>
          <w:b/>
        </w:rPr>
        <w:t>16</w:t>
      </w:r>
      <w:r>
        <w:rPr>
          <w:b/>
        </w:rPr>
        <w:t>9</w:t>
      </w:r>
      <w:r w:rsidRPr="007E602D">
        <w:rPr>
          <w:b/>
        </w:rPr>
        <w:t>.</w:t>
      </w:r>
      <w:r>
        <w:t xml:space="preserve"> </w:t>
      </w:r>
      <w:r w:rsidRPr="00D6032C">
        <w:t xml:space="preserve">Основной целью системы контроля является обеспечение эффективности управления на основе принятия своевременных мер по безусловному предоставлению </w:t>
      </w:r>
      <w:r>
        <w:t>муниципальной</w:t>
      </w:r>
      <w:r w:rsidRPr="00D6032C">
        <w:t xml:space="preserve"> услуги, повышение ответственности и исполнительской дисциплины </w:t>
      </w:r>
      <w:r>
        <w:t>должностных лиц Администрации Глазовского района, участвующих в предоставлении муниципальной услуги.</w:t>
      </w:r>
    </w:p>
    <w:p w:rsidR="009B0185" w:rsidRDefault="009B0185" w:rsidP="009B0185">
      <w:pPr>
        <w:ind w:firstLine="709"/>
        <w:jc w:val="both"/>
      </w:pPr>
      <w:r>
        <w:rPr>
          <w:b/>
        </w:rPr>
        <w:lastRenderedPageBreak/>
        <w:t>170</w:t>
      </w:r>
      <w:r w:rsidRPr="00D6032C">
        <w:rPr>
          <w:b/>
        </w:rPr>
        <w:t>.</w:t>
      </w:r>
      <w:r w:rsidRPr="00D6032C">
        <w:t xml:space="preserve"> Контроль за полнотой и качеством предоставления </w:t>
      </w:r>
      <w:r>
        <w:t>муниципальной</w:t>
      </w:r>
      <w:r w:rsidRPr="00D6032C">
        <w:t xml:space="preserve">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</w:t>
      </w:r>
      <w:r>
        <w:t>я (бездействие) должностных лиц Администрации Глазовского района, участвующих в предоставлении муниципальной услуги.</w:t>
      </w:r>
    </w:p>
    <w:p w:rsidR="009B0185" w:rsidRDefault="009B0185" w:rsidP="009B0185">
      <w:pPr>
        <w:ind w:firstLine="709"/>
        <w:jc w:val="both"/>
      </w:pPr>
      <w:r>
        <w:rPr>
          <w:b/>
        </w:rPr>
        <w:t>171</w:t>
      </w:r>
      <w:r w:rsidRPr="00D6032C">
        <w:rPr>
          <w:b/>
        </w:rPr>
        <w:t>.</w:t>
      </w:r>
      <w:r w:rsidRPr="00D6032C">
        <w:t xml:space="preserve"> Контроль за предоставлением </w:t>
      </w:r>
      <w:r>
        <w:t>муниципальной</w:t>
      </w:r>
      <w:r w:rsidRPr="00D6032C">
        <w:t xml:space="preserve"> услуги осуществляется в следующих формах:</w:t>
      </w:r>
    </w:p>
    <w:p w:rsidR="009B0185" w:rsidRDefault="009B0185" w:rsidP="009B0185">
      <w:pPr>
        <w:ind w:firstLine="709"/>
        <w:jc w:val="both"/>
      </w:pPr>
      <w:r>
        <w:t>1) Т</w:t>
      </w:r>
      <w:r w:rsidRPr="00D6032C">
        <w:t>екущий контроль;</w:t>
      </w:r>
    </w:p>
    <w:p w:rsidR="009B0185" w:rsidRDefault="009B0185" w:rsidP="009B0185">
      <w:pPr>
        <w:ind w:firstLine="709"/>
        <w:jc w:val="both"/>
      </w:pPr>
      <w:r>
        <w:t>2) В</w:t>
      </w:r>
      <w:r w:rsidRPr="00D6032C">
        <w:t>нутриведомственный контроль;</w:t>
      </w:r>
    </w:p>
    <w:p w:rsidR="009B0185" w:rsidRDefault="009B0185" w:rsidP="009B0185">
      <w:pPr>
        <w:ind w:firstLine="709"/>
        <w:jc w:val="both"/>
      </w:pPr>
      <w:r>
        <w:t>3) К</w:t>
      </w:r>
      <w:r w:rsidRPr="00D6032C">
        <w:t>онтроль со стороны гражда</w:t>
      </w:r>
      <w:r>
        <w:t>н, их объединений и организаций.</w:t>
      </w:r>
    </w:p>
    <w:p w:rsidR="009B0185" w:rsidRDefault="009B0185" w:rsidP="009B0185">
      <w:pPr>
        <w:ind w:firstLine="709"/>
        <w:jc w:val="both"/>
      </w:pPr>
      <w:r w:rsidRPr="000B7E44">
        <w:rPr>
          <w:b/>
        </w:rPr>
        <w:t>17</w:t>
      </w:r>
      <w:r>
        <w:rPr>
          <w:b/>
        </w:rPr>
        <w:t>2</w:t>
      </w:r>
      <w:r w:rsidRPr="000B7E44">
        <w:rPr>
          <w:b/>
        </w:rPr>
        <w:t>.</w:t>
      </w:r>
      <w:r w:rsidRPr="00D6032C">
        <w:t xml:space="preserve"> Система контроля предоставления </w:t>
      </w:r>
      <w:r>
        <w:t>муниципальной</w:t>
      </w:r>
      <w:r w:rsidRPr="00D6032C">
        <w:t xml:space="preserve"> услуги включает в себя:</w:t>
      </w:r>
    </w:p>
    <w:p w:rsidR="009B0185" w:rsidRDefault="009B0185" w:rsidP="009B0185">
      <w:pPr>
        <w:ind w:firstLine="709"/>
        <w:jc w:val="both"/>
      </w:pPr>
      <w:r>
        <w:t>1) О</w:t>
      </w:r>
      <w:r w:rsidRPr="00D6032C">
        <w:t>рганизацию контроля за исполнением административных процедур в сроки, установленные Административным регламентом;</w:t>
      </w:r>
    </w:p>
    <w:p w:rsidR="009B0185" w:rsidRDefault="009B0185" w:rsidP="009B0185">
      <w:pPr>
        <w:ind w:firstLine="709"/>
        <w:jc w:val="both"/>
      </w:pPr>
      <w:r>
        <w:t>2) П</w:t>
      </w:r>
      <w:r w:rsidRPr="00D6032C">
        <w:t xml:space="preserve">роверку хода и качества предоставления </w:t>
      </w:r>
      <w:r>
        <w:t>муниципальной</w:t>
      </w:r>
      <w:r w:rsidRPr="00D6032C">
        <w:t xml:space="preserve"> услуги;</w:t>
      </w:r>
    </w:p>
    <w:p w:rsidR="009B0185" w:rsidRDefault="009B0185" w:rsidP="009B0185">
      <w:pPr>
        <w:ind w:firstLine="709"/>
        <w:jc w:val="both"/>
      </w:pPr>
      <w:r>
        <w:t>3) У</w:t>
      </w:r>
      <w:r w:rsidRPr="00D6032C">
        <w:t xml:space="preserve">чет и анализ результатов исполнительской дисциплины должностных лиц </w:t>
      </w:r>
      <w:r>
        <w:t>Администрации Глазовского района, участвующих в предоставлении муниципальной услуги.</w:t>
      </w:r>
    </w:p>
    <w:p w:rsidR="009B0185" w:rsidRDefault="009B0185" w:rsidP="009B0185">
      <w:pPr>
        <w:ind w:firstLine="709"/>
        <w:jc w:val="both"/>
      </w:pPr>
      <w:r w:rsidRPr="00251828">
        <w:rPr>
          <w:b/>
        </w:rPr>
        <w:t>173.</w:t>
      </w:r>
      <w:r w:rsidRPr="006529E4">
        <w:t xml:space="preserve"> Контроль за предоставлением </w:t>
      </w:r>
      <w:r>
        <w:t>муниципальной</w:t>
      </w:r>
      <w:r w:rsidRPr="006529E4">
        <w:t xml:space="preserve">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9B0185" w:rsidRDefault="009B0185" w:rsidP="009B0185">
      <w:pPr>
        <w:ind w:firstLine="709"/>
        <w:jc w:val="both"/>
      </w:pPr>
      <w:r w:rsidRPr="006529E4">
        <w:t xml:space="preserve">Специалист отдела </w:t>
      </w:r>
      <w:r>
        <w:t>жилищно-коммунального хозяйства, транспорта и связи</w:t>
      </w:r>
      <w:r w:rsidRPr="006529E4">
        <w:t xml:space="preserve"> или, в случае обращения заявителя за предоставлением муниципальной услуги через офисы «Мои документы», специалист офиса</w:t>
      </w:r>
      <w:r>
        <w:t xml:space="preserve"> </w:t>
      </w:r>
      <w:r w:rsidRPr="006529E4">
        <w:t xml:space="preserve">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46" w:history="1">
        <w:r w:rsidRPr="006529E4">
          <w:t>https://vashkontrol.ru/</w:t>
        </w:r>
      </w:hyperlink>
      <w:r>
        <w:t xml:space="preserve"> </w:t>
      </w:r>
      <w:r w:rsidRPr="006529E4">
        <w:t>в сети Интернет.</w:t>
      </w:r>
    </w:p>
    <w:p w:rsidR="009B0185" w:rsidRPr="006529E4" w:rsidRDefault="009B0185" w:rsidP="009B0185">
      <w:pPr>
        <w:ind w:firstLine="709"/>
        <w:jc w:val="both"/>
      </w:pPr>
      <w:r w:rsidRPr="006529E4">
        <w:t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r>
        <w:t xml:space="preserve"> Данное действие осуществляется при наличии технической возможности в офисах «Мои документы».</w:t>
      </w:r>
    </w:p>
    <w:p w:rsidR="009B0185" w:rsidRDefault="009B0185" w:rsidP="009B0185">
      <w:pPr>
        <w:jc w:val="both"/>
        <w:rPr>
          <w:b/>
        </w:rPr>
      </w:pPr>
    </w:p>
    <w:p w:rsidR="009B0185" w:rsidRDefault="009B0185" w:rsidP="009B0185">
      <w:pPr>
        <w:jc w:val="both"/>
        <w:rPr>
          <w:b/>
        </w:rPr>
      </w:pPr>
    </w:p>
    <w:p w:rsidR="009B0185" w:rsidRDefault="009B0185" w:rsidP="009B0185">
      <w:pPr>
        <w:jc w:val="both"/>
        <w:rPr>
          <w:b/>
        </w:rPr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Раздел </w:t>
      </w:r>
      <w:r w:rsidRPr="004F0830">
        <w:rPr>
          <w:b/>
          <w:lang w:val="en-US"/>
        </w:rPr>
        <w:t>V</w:t>
      </w:r>
      <w:r w:rsidRPr="004F0830">
        <w:rPr>
          <w:b/>
        </w:rPr>
        <w:t xml:space="preserve">. ДОСУДЕБНЫЙ (ВНЕСУДЕБНЫЙ) ПОРЯДОК ОБЖАЛОВАНИЯ </w:t>
      </w: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9B0185" w:rsidRPr="004F0830" w:rsidRDefault="009B0185" w:rsidP="009B0185">
      <w:pPr>
        <w:jc w:val="center"/>
        <w:rPr>
          <w:b/>
        </w:rPr>
      </w:pPr>
    </w:p>
    <w:p w:rsidR="009B0185" w:rsidRPr="004F0830" w:rsidRDefault="009B0185" w:rsidP="009B0185">
      <w:pPr>
        <w:jc w:val="center"/>
        <w:rPr>
          <w:b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Информация для заявителей об их праве подать жалобу на решение </w:t>
      </w:r>
    </w:p>
    <w:p w:rsidR="009B0185" w:rsidRPr="004F0830" w:rsidRDefault="009B0185" w:rsidP="009B0185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9B0185" w:rsidRPr="004F0830" w:rsidRDefault="009B0185" w:rsidP="009B0185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>и (или) его должностных лиц при предоставлении муниципальной услуги</w:t>
      </w:r>
    </w:p>
    <w:p w:rsidR="009B0185" w:rsidRDefault="009B0185" w:rsidP="009B0185">
      <w:pPr>
        <w:tabs>
          <w:tab w:val="left" w:pos="567"/>
        </w:tabs>
        <w:jc w:val="center"/>
        <w:rPr>
          <w:b/>
        </w:rPr>
      </w:pPr>
    </w:p>
    <w:p w:rsidR="009B0185" w:rsidRDefault="009B0185" w:rsidP="009B0185">
      <w:pPr>
        <w:tabs>
          <w:tab w:val="left" w:pos="709"/>
        </w:tabs>
        <w:jc w:val="both"/>
      </w:pPr>
      <w:r>
        <w:tab/>
      </w:r>
      <w:r w:rsidRPr="00937D1B">
        <w:rPr>
          <w:b/>
        </w:rPr>
        <w:t>174.</w:t>
      </w:r>
      <w:r>
        <w:t xml:space="preserve"> Заявитель</w:t>
      </w:r>
      <w:r w:rsidRPr="00937D1B">
        <w:t xml:space="preserve"> вправе подать жалобу на решение и (или) действие (бездействие) </w:t>
      </w:r>
      <w:r>
        <w:t>Администрации Глазовского района, ее</w:t>
      </w:r>
      <w:r w:rsidRPr="00937D1B">
        <w:t xml:space="preserve"> </w:t>
      </w:r>
      <w:r w:rsidRPr="00213BB8">
        <w:t>должностных лиц</w:t>
      </w:r>
      <w:r>
        <w:t xml:space="preserve">, участвующих в предоставлении муниципальной услуги </w:t>
      </w:r>
      <w:r w:rsidRPr="00937D1B">
        <w:t xml:space="preserve">(далее </w:t>
      </w:r>
      <w:r>
        <w:t>–</w:t>
      </w:r>
      <w:r w:rsidRPr="00937D1B">
        <w:t xml:space="preserve"> жалоба).</w:t>
      </w:r>
    </w:p>
    <w:p w:rsidR="009B0185" w:rsidRDefault="009B0185" w:rsidP="009B0185">
      <w:pPr>
        <w:tabs>
          <w:tab w:val="left" w:pos="567"/>
        </w:tabs>
        <w:jc w:val="center"/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0"/>
        </w:tabs>
        <w:jc w:val="center"/>
        <w:rPr>
          <w:b/>
          <w:bCs/>
        </w:rPr>
      </w:pPr>
      <w:r w:rsidRPr="004F0830">
        <w:rPr>
          <w:b/>
          <w:bCs/>
        </w:rPr>
        <w:t>Предмет жалобы</w:t>
      </w: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Default="009B0185" w:rsidP="009B0185">
      <w:pPr>
        <w:tabs>
          <w:tab w:val="left" w:pos="567"/>
        </w:tabs>
        <w:ind w:firstLine="567"/>
        <w:jc w:val="both"/>
      </w:pPr>
      <w:r>
        <w:tab/>
      </w:r>
      <w:r w:rsidRPr="00937D1B">
        <w:rPr>
          <w:b/>
        </w:rPr>
        <w:t>17</w:t>
      </w:r>
      <w:r>
        <w:rPr>
          <w:b/>
        </w:rPr>
        <w:t>5</w:t>
      </w:r>
      <w:r w:rsidRPr="00937D1B">
        <w:rPr>
          <w:b/>
        </w:rPr>
        <w:t>.</w:t>
      </w:r>
      <w:r>
        <w:t xml:space="preserve"> П</w:t>
      </w:r>
      <w:r w:rsidRPr="00937D1B">
        <w:t xml:space="preserve">редметом </w:t>
      </w:r>
      <w:r>
        <w:t>жалобы</w:t>
      </w:r>
      <w:r w:rsidRPr="00937D1B">
        <w:t xml:space="preserve"> является: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1) </w:t>
      </w:r>
      <w:r w:rsidRPr="00937D1B">
        <w:t xml:space="preserve">Нарушение срока регистрации </w:t>
      </w:r>
      <w:r>
        <w:t>заявления</w:t>
      </w:r>
      <w:r w:rsidRPr="00937D1B">
        <w:t xml:space="preserve"> заявителя о предоставлении </w:t>
      </w:r>
      <w:r>
        <w:t>муниципальной услуги;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>2) Н</w:t>
      </w:r>
      <w:r w:rsidRPr="00937D1B">
        <w:t xml:space="preserve">арушение срока предоставления </w:t>
      </w:r>
      <w:r>
        <w:t>муниципальной</w:t>
      </w:r>
      <w:r w:rsidRPr="00937D1B">
        <w:t xml:space="preserve"> услуги.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3) </w:t>
      </w:r>
      <w:r w:rsidRPr="00937D1B"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4) </w:t>
      </w:r>
      <w:r w:rsidRPr="00937D1B">
        <w:t xml:space="preserve">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5) </w:t>
      </w:r>
      <w:r w:rsidRPr="00937D1B">
        <w:t xml:space="preserve">Отказ в предоставлении </w:t>
      </w:r>
      <w:r>
        <w:t>муниципальной</w:t>
      </w:r>
      <w:r w:rsidRPr="00937D1B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6) </w:t>
      </w:r>
      <w:r w:rsidRPr="00937D1B">
        <w:t xml:space="preserve">Затребование с заявителя при предоставлении </w:t>
      </w:r>
      <w:r>
        <w:t>муниципальной</w:t>
      </w:r>
      <w:r w:rsidRPr="00937D1B"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9B0185" w:rsidRPr="00937D1B" w:rsidRDefault="009B0185" w:rsidP="009B0185">
      <w:pPr>
        <w:tabs>
          <w:tab w:val="left" w:pos="709"/>
        </w:tabs>
        <w:ind w:firstLine="709"/>
        <w:jc w:val="both"/>
      </w:pPr>
      <w:r>
        <w:t xml:space="preserve">7) </w:t>
      </w:r>
      <w:r w:rsidRPr="00937D1B">
        <w:t xml:space="preserve">Отказ в исправлении допущенных </w:t>
      </w:r>
      <w:r>
        <w:t>технических</w:t>
      </w:r>
      <w:r w:rsidRPr="00937D1B">
        <w:t xml:space="preserve"> ошибок в </w:t>
      </w:r>
      <w:r>
        <w:t xml:space="preserve">документах, являющихся результатом </w:t>
      </w:r>
      <w:r w:rsidRPr="00937D1B">
        <w:t xml:space="preserve">предоставления </w:t>
      </w:r>
      <w:r>
        <w:t>муниципальной</w:t>
      </w:r>
      <w:r w:rsidRPr="00937D1B">
        <w:t xml:space="preserve"> услуги либо нарушение установленного срока таких исправлений.</w:t>
      </w:r>
    </w:p>
    <w:p w:rsidR="009B0185" w:rsidRDefault="009B0185" w:rsidP="009B0185">
      <w:pPr>
        <w:tabs>
          <w:tab w:val="left" w:pos="567"/>
        </w:tabs>
        <w:ind w:firstLine="567"/>
        <w:jc w:val="both"/>
      </w:pPr>
    </w:p>
    <w:p w:rsidR="009B0185" w:rsidRDefault="009B0185" w:rsidP="009B0185">
      <w:pPr>
        <w:tabs>
          <w:tab w:val="left" w:pos="567"/>
        </w:tabs>
        <w:ind w:firstLine="567"/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B0185" w:rsidRPr="004F0830" w:rsidRDefault="009B0185" w:rsidP="009B0185">
      <w:pPr>
        <w:tabs>
          <w:tab w:val="left" w:pos="567"/>
        </w:tabs>
        <w:jc w:val="center"/>
      </w:pPr>
    </w:p>
    <w:p w:rsidR="009B0185" w:rsidRDefault="009B0185" w:rsidP="009B0185">
      <w:pPr>
        <w:tabs>
          <w:tab w:val="left" w:pos="709"/>
        </w:tabs>
        <w:ind w:firstLine="709"/>
        <w:jc w:val="both"/>
      </w:pPr>
      <w:r w:rsidRPr="00937D1B">
        <w:rPr>
          <w:b/>
        </w:rPr>
        <w:t>17</w:t>
      </w:r>
      <w:r>
        <w:rPr>
          <w:b/>
        </w:rPr>
        <w:t>6</w:t>
      </w:r>
      <w:r w:rsidRPr="00937D1B">
        <w:rPr>
          <w:b/>
        </w:rPr>
        <w:t>.</w:t>
      </w:r>
      <w:r>
        <w:t xml:space="preserve"> 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Начальника отдела жилищно-коммунального хозяйства, транспорта и связи;</w:t>
      </w:r>
    </w:p>
    <w:p w:rsidR="009B0185" w:rsidRDefault="009B0185" w:rsidP="009B0185">
      <w:pPr>
        <w:ind w:firstLine="708"/>
        <w:jc w:val="both"/>
      </w:pPr>
      <w:r>
        <w:t xml:space="preserve">2) </w:t>
      </w:r>
      <w:r>
        <w:rPr>
          <w:sz w:val="22"/>
        </w:rPr>
        <w:t xml:space="preserve">Заместителя главы Администрации </w:t>
      </w:r>
      <w:r>
        <w:rPr>
          <w:sz w:val="22"/>
          <w:szCs w:val="22"/>
        </w:rPr>
        <w:t xml:space="preserve">по вопросам строительства и ЖКХ </w:t>
      </w:r>
      <w:r>
        <w:t xml:space="preserve">;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подачи и рассмотрения жалобы</w:t>
      </w:r>
    </w:p>
    <w:p w:rsidR="009B0185" w:rsidRPr="00947E3A" w:rsidRDefault="009B0185" w:rsidP="009B0185">
      <w:pPr>
        <w:tabs>
          <w:tab w:val="left" w:pos="567"/>
        </w:tabs>
        <w:jc w:val="center"/>
      </w:pPr>
    </w:p>
    <w:p w:rsidR="009B0185" w:rsidRDefault="009B0185" w:rsidP="009B0185">
      <w:pPr>
        <w:tabs>
          <w:tab w:val="left" w:pos="709"/>
        </w:tabs>
        <w:ind w:firstLine="709"/>
        <w:jc w:val="both"/>
      </w:pPr>
      <w:r w:rsidRPr="004A1BA1">
        <w:rPr>
          <w:b/>
        </w:rPr>
        <w:t>177.</w:t>
      </w:r>
      <w:r>
        <w:t xml:space="preserve"> Жалоба может быть подана в устной и письменной форме.</w:t>
      </w:r>
    </w:p>
    <w:p w:rsidR="009B0185" w:rsidRPr="00C435C9" w:rsidRDefault="009B0185" w:rsidP="009B0185">
      <w:pPr>
        <w:tabs>
          <w:tab w:val="left" w:pos="709"/>
        </w:tabs>
        <w:ind w:firstLine="709"/>
        <w:jc w:val="both"/>
      </w:pPr>
      <w:r w:rsidRPr="004A1BA1">
        <w:rPr>
          <w:b/>
        </w:rPr>
        <w:t>17</w:t>
      </w:r>
      <w:r>
        <w:rPr>
          <w:b/>
        </w:rPr>
        <w:t>8</w:t>
      </w:r>
      <w:r w:rsidRPr="004A1BA1">
        <w:rPr>
          <w:b/>
        </w:rPr>
        <w:t>.</w:t>
      </w:r>
      <w:r>
        <w:t xml:space="preserve"> Жалоба в письменной форме может</w:t>
      </w:r>
      <w:r w:rsidRPr="00C435C9">
        <w:t xml:space="preserve"> быть представлен</w:t>
      </w:r>
      <w:r>
        <w:t>а на адреса Администрации Глазовского района и офисов «Мои документы»</w:t>
      </w:r>
      <w:r w:rsidRPr="00C435C9">
        <w:t xml:space="preserve">: </w:t>
      </w:r>
      <w:r>
        <w:t xml:space="preserve">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9B0185" w:rsidRPr="00DF1ECF" w:rsidRDefault="009B0185" w:rsidP="009B0185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 w:rsidRPr="004A1BA1">
        <w:rPr>
          <w:b/>
        </w:rPr>
        <w:t>17</w:t>
      </w:r>
      <w:r>
        <w:rPr>
          <w:b/>
        </w:rPr>
        <w:t>9</w:t>
      </w:r>
      <w:r w:rsidRPr="004A1BA1">
        <w:rPr>
          <w:b/>
        </w:rPr>
        <w:t>.</w:t>
      </w:r>
      <w:r>
        <w:t xml:space="preserve"> Направление жалобы лично самим заявителем, либо его представителем или</w:t>
      </w:r>
      <w:r w:rsidRPr="00DF1ECF">
        <w:t xml:space="preserve"> </w:t>
      </w:r>
      <w:r>
        <w:t xml:space="preserve">посредством курьерской доставки осуществляется в соответствии с графиком работы Администрации Глазовского района и офисов «Мои документы», </w:t>
      </w:r>
      <w:r w:rsidRPr="00E23A53">
        <w:rPr>
          <w:color w:val="7030A0"/>
        </w:rPr>
        <w:t>указанным в пунктах 8 и 11 настоящего Административного регламента</w:t>
      </w:r>
      <w:r>
        <w:t>.</w:t>
      </w:r>
    </w:p>
    <w:p w:rsidR="009B0185" w:rsidRPr="006C2D9C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</w:t>
      </w:r>
      <w:r w:rsidRPr="00897546">
        <w:lastRenderedPageBreak/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</w:t>
      </w:r>
      <w:r w:rsidRPr="006C2D9C">
        <w:t>государственных и муниципальных услуг».</w:t>
      </w:r>
    </w:p>
    <w:p w:rsidR="009B0185" w:rsidRPr="006C2D9C" w:rsidRDefault="009B0185" w:rsidP="009B0185">
      <w:pPr>
        <w:autoSpaceDE w:val="0"/>
        <w:autoSpaceDN w:val="0"/>
        <w:adjustRightInd w:val="0"/>
        <w:ind w:firstLine="708"/>
        <w:jc w:val="both"/>
      </w:pPr>
      <w:r w:rsidRPr="006C2D9C">
        <w:rPr>
          <w:b/>
        </w:rPr>
        <w:t xml:space="preserve">180. </w:t>
      </w:r>
      <w:r w:rsidRPr="006C2D9C">
        <w:t>В своей жалобе (приложение № 10 к настоящему Административному регламенту) заявитель указывает:</w:t>
      </w:r>
    </w:p>
    <w:p w:rsidR="009B0185" w:rsidRPr="006C2D9C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</w:pPr>
      <w:r w:rsidRPr="006C2D9C">
        <w:tab/>
        <w:t>1) Адресат, кому направляется жалоба;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</w:pPr>
      <w:r>
        <w:t>2) Ф</w:t>
      </w:r>
      <w:r w:rsidRPr="00333D76">
        <w:t xml:space="preserve">амилию, имя, отчество </w:t>
      </w:r>
      <w:r>
        <w:t xml:space="preserve">должностного лица (или лиц) Администрации Глазовского района, </w:t>
      </w:r>
      <w:r w:rsidRPr="00D06FFF">
        <w:rPr>
          <w:lang w:eastAsia="ru-RU"/>
        </w:rPr>
        <w:t>решения и действия (бездействие) котор</w:t>
      </w:r>
      <w:r>
        <w:rPr>
          <w:lang w:eastAsia="ru-RU"/>
        </w:rPr>
        <w:t>ых</w:t>
      </w:r>
      <w:r w:rsidRPr="00D06FFF">
        <w:rPr>
          <w:lang w:eastAsia="ru-RU"/>
        </w:rPr>
        <w:t xml:space="preserve"> обжалуют</w:t>
      </w:r>
      <w:r>
        <w:rPr>
          <w:lang w:eastAsia="ru-RU"/>
        </w:rPr>
        <w:t>ся</w:t>
      </w:r>
      <w:r>
        <w:t>;</w:t>
      </w:r>
    </w:p>
    <w:p w:rsidR="009B0185" w:rsidRDefault="009B0185" w:rsidP="009B0185">
      <w:pPr>
        <w:tabs>
          <w:tab w:val="left" w:pos="567"/>
        </w:tabs>
        <w:ind w:firstLine="567"/>
        <w:jc w:val="both"/>
      </w:pPr>
      <w:r>
        <w:tab/>
        <w:t>3) С</w:t>
      </w:r>
      <w:r w:rsidRPr="00333D76">
        <w:t>вои фамилию, имя, отчество</w:t>
      </w:r>
      <w:r>
        <w:t xml:space="preserve"> (при наличии)</w:t>
      </w:r>
      <w:r w:rsidRPr="00333D76">
        <w:t xml:space="preserve">, </w:t>
      </w:r>
      <w:r w:rsidRPr="00D06FF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9B0185" w:rsidRDefault="009B0185" w:rsidP="009B0185">
      <w:pPr>
        <w:tabs>
          <w:tab w:val="left" w:pos="567"/>
        </w:tabs>
        <w:ind w:firstLine="567"/>
        <w:jc w:val="both"/>
      </w:pPr>
      <w:r>
        <w:tab/>
        <w:t>4) С</w:t>
      </w:r>
      <w:r w:rsidRPr="00D06FFF">
        <w:rPr>
          <w:lang w:eastAsia="ru-RU"/>
        </w:rPr>
        <w:t xml:space="preserve">ведения об обжалуемых решениях и действиях (бездействии) </w:t>
      </w:r>
      <w:r>
        <w:rPr>
          <w:lang w:eastAsia="ru-RU"/>
        </w:rPr>
        <w:t>органа местного самоуправления, должностного лица</w:t>
      </w:r>
      <w:r w:rsidRPr="00D06FFF">
        <w:rPr>
          <w:lang w:eastAsia="ru-RU"/>
        </w:rPr>
        <w:t>;</w:t>
      </w:r>
    </w:p>
    <w:p w:rsidR="009B0185" w:rsidRDefault="009B0185" w:rsidP="009B0185">
      <w:pPr>
        <w:tabs>
          <w:tab w:val="left" w:pos="567"/>
        </w:tabs>
        <w:ind w:firstLine="567"/>
        <w:jc w:val="both"/>
        <w:rPr>
          <w:lang w:eastAsia="ru-RU"/>
        </w:rPr>
      </w:pPr>
      <w:r>
        <w:tab/>
        <w:t>5) Д</w:t>
      </w:r>
      <w:r w:rsidRPr="00D06FFF">
        <w:rPr>
          <w:lang w:eastAsia="ru-RU"/>
        </w:rPr>
        <w:t xml:space="preserve">оводы, на основании которых </w:t>
      </w:r>
      <w:r>
        <w:rPr>
          <w:lang w:eastAsia="ru-RU"/>
        </w:rPr>
        <w:t>заявитель</w:t>
      </w:r>
      <w:r w:rsidRPr="00D06FFF">
        <w:rPr>
          <w:lang w:eastAsia="ru-RU"/>
        </w:rPr>
        <w:t xml:space="preserve"> не согласен с решением и действием (без</w:t>
      </w:r>
      <w:r>
        <w:rPr>
          <w:lang w:eastAsia="ru-RU"/>
        </w:rPr>
        <w:t>действием) органов местного самоуправления, должностного лица;</w:t>
      </w:r>
    </w:p>
    <w:p w:rsidR="009B0185" w:rsidRDefault="009B0185" w:rsidP="009B0185">
      <w:pPr>
        <w:tabs>
          <w:tab w:val="left" w:pos="567"/>
        </w:tabs>
        <w:ind w:firstLine="567"/>
        <w:jc w:val="both"/>
      </w:pPr>
      <w:r>
        <w:rPr>
          <w:lang w:eastAsia="ru-RU"/>
        </w:rPr>
        <w:tab/>
        <w:t xml:space="preserve">6) </w:t>
      </w:r>
      <w:r>
        <w:t>Иные сведения, которые заявитель считает необходимым сообщить;</w:t>
      </w:r>
    </w:p>
    <w:p w:rsidR="009B0185" w:rsidRPr="00333D76" w:rsidRDefault="009B0185" w:rsidP="009B0185">
      <w:pPr>
        <w:tabs>
          <w:tab w:val="left" w:pos="567"/>
        </w:tabs>
        <w:ind w:firstLine="567"/>
        <w:jc w:val="both"/>
      </w:pPr>
      <w:r>
        <w:tab/>
        <w:t>7) Л</w:t>
      </w:r>
      <w:r w:rsidRPr="00333D76">
        <w:t>ичную подпись и дату.</w:t>
      </w:r>
    </w:p>
    <w:p w:rsidR="009B0185" w:rsidRDefault="009B0185" w:rsidP="009B0185">
      <w:pPr>
        <w:ind w:firstLine="690"/>
        <w:jc w:val="both"/>
      </w:pPr>
      <w:r w:rsidRPr="00333D76">
        <w:tab/>
      </w:r>
      <w:r>
        <w:rPr>
          <w:b/>
        </w:rPr>
        <w:t>181</w:t>
      </w:r>
      <w:r w:rsidRPr="004A1BA1">
        <w:rPr>
          <w:b/>
        </w:rPr>
        <w:t>.</w:t>
      </w:r>
      <w:r>
        <w:rPr>
          <w:b/>
        </w:rPr>
        <w:t xml:space="preserve"> </w:t>
      </w:r>
      <w:r w:rsidRPr="005F7FC8">
        <w:t xml:space="preserve">Заявитель </w:t>
      </w:r>
      <w:r w:rsidRPr="00333D76">
        <w:t xml:space="preserve">в подтверждение своих доводов </w:t>
      </w:r>
      <w:r w:rsidRPr="005F7FC8">
        <w:t xml:space="preserve">вправе предоставить по собственной инициативе </w:t>
      </w:r>
      <w:r>
        <w:t>документы</w:t>
      </w:r>
      <w:r w:rsidRPr="00F533DB">
        <w:t xml:space="preserve"> </w:t>
      </w:r>
      <w:r w:rsidRPr="00333D76">
        <w:t>и материалы либо их копии</w:t>
      </w:r>
      <w:r>
        <w:t xml:space="preserve">, </w:t>
      </w:r>
      <w:r w:rsidRPr="005F7FC8">
        <w:t xml:space="preserve">сведения, если, по его мнению, они будут способствовать более быстрому, полному и качественному </w:t>
      </w:r>
      <w:r>
        <w:t>рассмотрению жалобы</w:t>
      </w:r>
      <w:r w:rsidRPr="005F7FC8">
        <w:t>.</w:t>
      </w:r>
    </w:p>
    <w:p w:rsidR="009B0185" w:rsidRDefault="009B0185" w:rsidP="009B0185">
      <w:pPr>
        <w:ind w:firstLine="708"/>
        <w:jc w:val="both"/>
      </w:pPr>
      <w:r>
        <w:rPr>
          <w:b/>
        </w:rPr>
        <w:t>182</w:t>
      </w:r>
      <w:r w:rsidRPr="004A1BA1">
        <w:rPr>
          <w:b/>
        </w:rPr>
        <w:t>.</w:t>
      </w:r>
      <w:r>
        <w:rPr>
          <w:b/>
        </w:rPr>
        <w:t xml:space="preserve"> </w:t>
      </w:r>
      <w:r>
        <w:t xml:space="preserve">Передача персональных данных осуществляется в соответствии с </w:t>
      </w:r>
      <w:r w:rsidRPr="004127C1">
        <w:t>Федеральным Законом от 27.07.2006 № 152-ФЗ «О персональных данных»</w:t>
      </w:r>
      <w:r>
        <w:t>.</w:t>
      </w:r>
    </w:p>
    <w:p w:rsidR="009B0185" w:rsidRPr="00DA47D5" w:rsidRDefault="009B0185" w:rsidP="009B0185">
      <w:pPr>
        <w:autoSpaceDE w:val="0"/>
        <w:autoSpaceDN w:val="0"/>
        <w:adjustRightInd w:val="0"/>
        <w:ind w:firstLine="690"/>
        <w:jc w:val="both"/>
        <w:rPr>
          <w:color w:val="FF0000"/>
        </w:rPr>
      </w:pPr>
      <w:r>
        <w:rPr>
          <w:b/>
        </w:rPr>
        <w:t>183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Поступившие письменные жалобы подлежат регистрации в СЭД. Первичную обработку</w:t>
      </w:r>
      <w:r w:rsidRPr="00340AFE">
        <w:t xml:space="preserve"> </w:t>
      </w:r>
      <w:r>
        <w:t xml:space="preserve">жалоб, направление их на рассмотрение осуществляет специалист </w:t>
      </w:r>
      <w:r w:rsidRPr="006C2D9C">
        <w:rPr>
          <w:highlight w:val="green"/>
        </w:rPr>
        <w:t>организационного отдела</w:t>
      </w:r>
      <w:r>
        <w:rPr>
          <w:highlight w:val="green"/>
        </w:rPr>
        <w:t>.</w:t>
      </w:r>
      <w:r w:rsidRPr="006C2D9C">
        <w:rPr>
          <w:highlight w:val="green"/>
        </w:rPr>
        <w:t xml:space="preserve"> </w:t>
      </w:r>
    </w:p>
    <w:p w:rsidR="009B0185" w:rsidRPr="006C2D9C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184</w:t>
      </w:r>
      <w:r w:rsidRPr="004A1BA1">
        <w:rPr>
          <w:b/>
        </w:rPr>
        <w:t>.</w:t>
      </w:r>
      <w:r>
        <w:t xml:space="preserve"> Заявитель вправе обратиться с жалобой в устной форме в Администрацию Глазовского района в соответствии с графиком ее работы, указанным в </w:t>
      </w:r>
      <w:r w:rsidRPr="006C2D9C">
        <w:t>пункте 7 настоящего Административного регламента.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185</w:t>
      </w:r>
      <w:r w:rsidRPr="004A1BA1">
        <w:rPr>
          <w:b/>
        </w:rPr>
        <w:t>.</w:t>
      </w:r>
      <w:r>
        <w:t xml:space="preserve"> Жалоба заявителя в устной форме рассматривается на личном приеме следующих должностных лиц  Администрации Глазовского района: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Начальника отдела жилищно-коммунального хозяйства, транспорта и связи;</w:t>
      </w:r>
    </w:p>
    <w:p w:rsidR="009B0185" w:rsidRDefault="009B0185" w:rsidP="009B0185">
      <w:pPr>
        <w:ind w:firstLine="708"/>
        <w:jc w:val="both"/>
      </w:pPr>
      <w:r>
        <w:t xml:space="preserve">2) </w:t>
      </w:r>
      <w:r>
        <w:rPr>
          <w:sz w:val="22"/>
        </w:rPr>
        <w:t xml:space="preserve">Заместителя главы Администрации </w:t>
      </w:r>
      <w:r>
        <w:rPr>
          <w:sz w:val="22"/>
          <w:szCs w:val="22"/>
        </w:rPr>
        <w:t xml:space="preserve">по вопросам строительства и ЖКХ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186</w:t>
      </w:r>
      <w:r w:rsidRPr="004A1BA1">
        <w:rPr>
          <w:b/>
        </w:rPr>
        <w:t>.</w:t>
      </w:r>
      <w: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B0185" w:rsidRDefault="009B0185" w:rsidP="009B0185">
      <w:pPr>
        <w:ind w:firstLine="708"/>
        <w:jc w:val="both"/>
      </w:pPr>
      <w:r>
        <w:rPr>
          <w:b/>
        </w:rPr>
        <w:t>187</w:t>
      </w:r>
      <w:r w:rsidRPr="004A1BA1">
        <w:rPr>
          <w:b/>
        </w:rPr>
        <w:t>.</w:t>
      </w:r>
      <w:r>
        <w:t xml:space="preserve"> Должностные лица Администрации Глазовского района, на рассмотрении которых находятся жалобы:</w:t>
      </w:r>
    </w:p>
    <w:p w:rsidR="009B0185" w:rsidRDefault="009B0185" w:rsidP="009B0185">
      <w:pPr>
        <w:ind w:firstLine="708"/>
        <w:jc w:val="both"/>
      </w:pPr>
      <w:r>
        <w:t>1) О</w:t>
      </w:r>
      <w:r w:rsidRPr="001C7F19">
        <w:t>беспечива</w:t>
      </w:r>
      <w:r>
        <w:t>ю</w:t>
      </w:r>
      <w:r w:rsidRPr="001C7F19">
        <w:t>т объективное, всестороннее и своевременное рассмотрение жалобы, в том числе в сл</w:t>
      </w:r>
      <w:r>
        <w:t>учае необходимости, с участием з</w:t>
      </w:r>
      <w:r w:rsidRPr="001C7F19">
        <w:t>аявителя;</w:t>
      </w:r>
    </w:p>
    <w:p w:rsidR="009B0185" w:rsidRDefault="009B0185" w:rsidP="009B0185">
      <w:pPr>
        <w:ind w:firstLine="708"/>
        <w:jc w:val="both"/>
      </w:pPr>
      <w:r>
        <w:t>2) О</w:t>
      </w:r>
      <w:r w:rsidRPr="001C7F19">
        <w:t>пределя</w:t>
      </w:r>
      <w:r>
        <w:t>ю</w:t>
      </w:r>
      <w:r w:rsidRPr="001C7F19">
        <w:t>т должностное лицо, ответственное за рассмотрение жалобы;</w:t>
      </w:r>
    </w:p>
    <w:p w:rsidR="009B0185" w:rsidRDefault="009B0185" w:rsidP="009B0185">
      <w:pPr>
        <w:ind w:firstLine="708"/>
        <w:jc w:val="both"/>
      </w:pPr>
      <w:r>
        <w:t>3) Запрашиваю</w:t>
      </w:r>
      <w:r w:rsidRPr="001C7F19">
        <w:t>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9B0185" w:rsidRPr="001C7F19" w:rsidRDefault="009B0185" w:rsidP="009B0185">
      <w:pPr>
        <w:ind w:firstLine="708"/>
        <w:jc w:val="both"/>
      </w:pPr>
      <w:r>
        <w:t>4) П</w:t>
      </w:r>
      <w:r w:rsidRPr="001C7F19">
        <w:t>о результатам рассмотрения жалобы принима</w:t>
      </w:r>
      <w:r>
        <w:t>ю</w:t>
      </w:r>
      <w:r w:rsidRPr="001C7F19">
        <w:t>т меры, направленные на восстановление или защиту наруше</w:t>
      </w:r>
      <w:r>
        <w:t>нных прав и законных интересов з</w:t>
      </w:r>
      <w:r w:rsidRPr="001C7F19">
        <w:t>аявителя, да</w:t>
      </w:r>
      <w:r>
        <w:t>ю</w:t>
      </w:r>
      <w:r w:rsidRPr="001C7F19">
        <w:t>т письменный ответ по существу поставленных в жалобе вопросов.</w:t>
      </w:r>
    </w:p>
    <w:p w:rsidR="009B0185" w:rsidRPr="001C7F19" w:rsidRDefault="009B0185" w:rsidP="009B0185">
      <w:pPr>
        <w:jc w:val="both"/>
      </w:pPr>
      <w:r w:rsidRPr="001C7F19">
        <w:t xml:space="preserve">         </w:t>
      </w:r>
      <w:r w:rsidRPr="001C7F19">
        <w:tab/>
      </w:r>
      <w:r>
        <w:rPr>
          <w:b/>
        </w:rPr>
        <w:t>188</w:t>
      </w:r>
      <w:r w:rsidRPr="00725688">
        <w:rPr>
          <w:b/>
        </w:rPr>
        <w:t>.</w:t>
      </w:r>
      <w:r>
        <w:t xml:space="preserve"> </w:t>
      </w:r>
      <w:r w:rsidRPr="001C7F19">
        <w:t xml:space="preserve">Обращения </w:t>
      </w:r>
      <w:r>
        <w:t>з</w:t>
      </w:r>
      <w:r w:rsidRPr="001C7F19">
        <w:t xml:space="preserve">аявителя, содержащие обжалование решений, действий (бездействия) конкретных должностных лиц </w:t>
      </w:r>
      <w:r>
        <w:t>Администрации Глазовского района</w:t>
      </w:r>
      <w:r w:rsidRPr="001C7F19">
        <w:t xml:space="preserve"> не могут направляться этим должностным лицам для рассмотрения и (или) </w:t>
      </w:r>
      <w:r>
        <w:t xml:space="preserve">подготовки </w:t>
      </w:r>
      <w:r w:rsidRPr="001C7F19">
        <w:t>ответа.</w:t>
      </w:r>
      <w:r>
        <w:t xml:space="preserve"> </w:t>
      </w:r>
    </w:p>
    <w:p w:rsidR="009B0185" w:rsidRDefault="009B0185" w:rsidP="009B0185">
      <w:pPr>
        <w:jc w:val="both"/>
      </w:pPr>
    </w:p>
    <w:p w:rsidR="009B0185" w:rsidRDefault="009B0185" w:rsidP="009B0185">
      <w:pPr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Сроки рассмотрения жалобы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Pr="007B47F6" w:rsidRDefault="009B0185" w:rsidP="009B0185">
      <w:pPr>
        <w:ind w:firstLine="708"/>
        <w:jc w:val="both"/>
      </w:pPr>
      <w:r>
        <w:rPr>
          <w:b/>
        </w:rPr>
        <w:lastRenderedPageBreak/>
        <w:t>189</w:t>
      </w:r>
      <w:r w:rsidRPr="00725688">
        <w:rPr>
          <w:b/>
        </w:rPr>
        <w:t>.</w:t>
      </w:r>
      <w:r>
        <w:t xml:space="preserve"> </w:t>
      </w:r>
      <w:r w:rsidRPr="007B47F6">
        <w:t>Жалоба должна быть рассмотрена в течение 15 рабоч</w:t>
      </w:r>
      <w:r>
        <w:t xml:space="preserve">их дней со дня её регистрации, </w:t>
      </w:r>
      <w:r w:rsidRPr="007B47F6"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9B0185" w:rsidRPr="007B47F6" w:rsidRDefault="009B0185" w:rsidP="009B0185">
      <w:pPr>
        <w:jc w:val="both"/>
      </w:pPr>
      <w:r w:rsidRPr="007B47F6">
        <w:tab/>
      </w:r>
      <w:r>
        <w:rPr>
          <w:b/>
        </w:rPr>
        <w:t>190</w:t>
      </w:r>
      <w:r w:rsidRPr="00725688">
        <w:rPr>
          <w:b/>
        </w:rPr>
        <w:t>.</w:t>
      </w:r>
      <w:r>
        <w:t xml:space="preserve"> </w:t>
      </w:r>
      <w:r w:rsidRPr="007B47F6">
        <w:t xml:space="preserve">Рассмотрение жалобы в устной форме осуществляется в течение </w:t>
      </w:r>
      <w:r>
        <w:t>1-го</w:t>
      </w:r>
      <w:r w:rsidRPr="007B47F6">
        <w:t xml:space="preserve"> рабочего дня.</w:t>
      </w: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Российской Федерации </w:t>
      </w:r>
    </w:p>
    <w:p w:rsidR="009B0185" w:rsidRPr="004F0830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Default="009B0185" w:rsidP="009B0185">
      <w:pPr>
        <w:jc w:val="both"/>
      </w:pPr>
      <w:r w:rsidRPr="007B47F6">
        <w:tab/>
      </w:r>
      <w:r>
        <w:rPr>
          <w:b/>
        </w:rPr>
        <w:t>191</w:t>
      </w:r>
      <w:r w:rsidRPr="00725688">
        <w:rPr>
          <w:b/>
        </w:rPr>
        <w:t>.</w:t>
      </w:r>
      <w:r>
        <w:t xml:space="preserve"> </w:t>
      </w:r>
      <w:r w:rsidRPr="00192DB8">
        <w:t>Основания для приостановления рассмотрения жалобы отсутствуют.</w:t>
      </w:r>
    </w:p>
    <w:p w:rsidR="009B0185" w:rsidRDefault="009B0185" w:rsidP="009B0185">
      <w:pPr>
        <w:jc w:val="both"/>
      </w:pPr>
      <w:r w:rsidRPr="007B47F6">
        <w:tab/>
      </w:r>
      <w:r>
        <w:rPr>
          <w:b/>
        </w:rPr>
        <w:t>192</w:t>
      </w:r>
      <w:r w:rsidRPr="00725688">
        <w:rPr>
          <w:b/>
        </w:rPr>
        <w:t>.</w:t>
      </w:r>
      <w:r>
        <w:t xml:space="preserve"> Администрация Глазовского района</w:t>
      </w:r>
      <w:r w:rsidRPr="002B32DE">
        <w:t xml:space="preserve"> отказывает в удовлетворении жалобы в следующих случаях:</w:t>
      </w:r>
    </w:p>
    <w:p w:rsidR="009B0185" w:rsidRDefault="009B0185" w:rsidP="009B0185">
      <w:pPr>
        <w:ind w:firstLine="708"/>
        <w:jc w:val="both"/>
      </w:pPr>
      <w:r>
        <w:t>1) При</w:t>
      </w:r>
      <w:r w:rsidRPr="002B32DE">
        <w:t xml:space="preserve"> наличи</w:t>
      </w:r>
      <w:r>
        <w:t>и</w:t>
      </w:r>
      <w:r w:rsidRPr="002B32DE"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9B0185" w:rsidRDefault="009B0185" w:rsidP="009B0185">
      <w:pPr>
        <w:ind w:firstLine="708"/>
        <w:jc w:val="both"/>
      </w:pPr>
      <w:r>
        <w:t>2) П</w:t>
      </w:r>
      <w:r w:rsidRPr="002B32DE">
        <w:t>одача жалобы лицом, полномочия которого не подтверждены в порядке, установленном законодательством Российской Федерации;</w:t>
      </w:r>
    </w:p>
    <w:p w:rsidR="009B0185" w:rsidRDefault="009B0185" w:rsidP="009B0185">
      <w:pPr>
        <w:ind w:firstLine="708"/>
        <w:jc w:val="both"/>
      </w:pPr>
      <w:r>
        <w:t>3) При н</w:t>
      </w:r>
      <w:r w:rsidRPr="002B32DE">
        <w:t>алич</w:t>
      </w:r>
      <w:r>
        <w:t>ии</w:t>
      </w:r>
      <w:r w:rsidRPr="002B32DE">
        <w:t xml:space="preserve">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9B0185" w:rsidRDefault="009B0185" w:rsidP="009B0185">
      <w:pPr>
        <w:ind w:firstLine="708"/>
        <w:jc w:val="both"/>
      </w:pPr>
      <w:r>
        <w:rPr>
          <w:b/>
        </w:rPr>
        <w:t>193</w:t>
      </w:r>
      <w:r w:rsidRPr="00272941">
        <w:rPr>
          <w:b/>
        </w:rPr>
        <w:t>.</w:t>
      </w:r>
      <w:r w:rsidRPr="002B32DE">
        <w:t xml:space="preserve"> </w:t>
      </w:r>
      <w:r>
        <w:t>Администрация Глазовского района</w:t>
      </w:r>
      <w:r w:rsidRPr="002B32DE">
        <w:t xml:space="preserve"> </w:t>
      </w:r>
      <w:r>
        <w:t>оставляет</w:t>
      </w:r>
      <w:r w:rsidRPr="002B32DE">
        <w:t xml:space="preserve"> жалобу без ответа в следующих случаях:</w:t>
      </w:r>
    </w:p>
    <w:p w:rsidR="009B0185" w:rsidRDefault="009B0185" w:rsidP="009B0185">
      <w:pPr>
        <w:ind w:firstLine="708"/>
        <w:jc w:val="both"/>
      </w:pPr>
      <w:r>
        <w:t>1</w:t>
      </w:r>
      <w:r w:rsidRPr="002B32DE">
        <w:t xml:space="preserve">) </w:t>
      </w:r>
      <w:r>
        <w:t>При наличии</w:t>
      </w:r>
      <w:r w:rsidRPr="002B32DE">
        <w:t xml:space="preserve">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B0185" w:rsidRPr="002B32DE" w:rsidRDefault="009B0185" w:rsidP="009B0185">
      <w:pPr>
        <w:ind w:firstLine="708"/>
        <w:jc w:val="both"/>
      </w:pPr>
      <w:r>
        <w:t>2</w:t>
      </w:r>
      <w:r w:rsidRPr="002B32DE">
        <w:t xml:space="preserve">) </w:t>
      </w:r>
      <w:r>
        <w:t xml:space="preserve">При </w:t>
      </w:r>
      <w:r w:rsidRPr="002B32DE">
        <w:t>отсутстви</w:t>
      </w:r>
      <w:r>
        <w:t>и</w:t>
      </w:r>
      <w:r w:rsidRPr="002B32DE">
        <w:t xml:space="preserve"> возможности прочитать какую-либо часть текста жалобы, фамилию, имя, отчество (при наличии) и (или) почтовый адрес </w:t>
      </w:r>
      <w:r>
        <w:t>заявителя</w:t>
      </w:r>
      <w:r w:rsidRPr="002B32DE">
        <w:t>, указанные в жалобе.</w:t>
      </w:r>
    </w:p>
    <w:p w:rsidR="009B0185" w:rsidRDefault="009B0185" w:rsidP="009B0185">
      <w:pPr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Результат рассмотрения жалобы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Default="009B0185" w:rsidP="009B0185">
      <w:pPr>
        <w:jc w:val="both"/>
        <w:rPr>
          <w:sz w:val="28"/>
          <w:szCs w:val="28"/>
        </w:rPr>
      </w:pPr>
      <w:r w:rsidRPr="007B47F6">
        <w:tab/>
      </w:r>
      <w:r>
        <w:rPr>
          <w:b/>
        </w:rPr>
        <w:t>194</w:t>
      </w:r>
      <w:r w:rsidRPr="00725688">
        <w:rPr>
          <w:b/>
        </w:rPr>
        <w:t>.</w:t>
      </w:r>
      <w:r>
        <w:rPr>
          <w:b/>
        </w:rPr>
        <w:t xml:space="preserve"> </w:t>
      </w:r>
      <w:r w:rsidRPr="00947E3A">
        <w:t xml:space="preserve">По результатам рассмотрения жалобы </w:t>
      </w:r>
      <w:r w:rsidRPr="00DA30E3">
        <w:t xml:space="preserve">должностное лицо </w:t>
      </w:r>
      <w:r>
        <w:t>Администрации Глазовского района</w:t>
      </w:r>
      <w:r w:rsidRPr="00DA30E3">
        <w:t>, уполномоченное на рассмотрение жалобы, выносит одно из следующих решений:</w:t>
      </w:r>
    </w:p>
    <w:p w:rsidR="009B0185" w:rsidRPr="00655413" w:rsidRDefault="009B0185" w:rsidP="009B0185">
      <w:pPr>
        <w:ind w:firstLine="708"/>
        <w:jc w:val="both"/>
      </w:pPr>
      <w:r w:rsidRPr="00655413">
        <w:t xml:space="preserve">1) удовлетворяет жалобу, в том числе в форме отмены принятого решения, исправления допущенных </w:t>
      </w:r>
      <w:r>
        <w:t xml:space="preserve">технических </w:t>
      </w:r>
      <w:r w:rsidRPr="00655413">
        <w:t xml:space="preserve">ошибок в выданных в результате предоставления </w:t>
      </w:r>
      <w:r>
        <w:t>муниципальной</w:t>
      </w:r>
      <w:r w:rsidRPr="00655413"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t>Удмуртской Республики</w:t>
      </w:r>
      <w:r w:rsidRPr="00655413">
        <w:t>, а также в иных формах;</w:t>
      </w:r>
    </w:p>
    <w:p w:rsidR="009B0185" w:rsidRPr="00655413" w:rsidRDefault="009B0185" w:rsidP="009B0185">
      <w:pPr>
        <w:ind w:firstLine="709"/>
        <w:jc w:val="both"/>
      </w:pPr>
      <w:r w:rsidRPr="00655413">
        <w:t>2) отказывает в удовлетворении жалобы.</w:t>
      </w:r>
    </w:p>
    <w:p w:rsidR="009B0185" w:rsidRDefault="009B0185" w:rsidP="009B0185">
      <w:pPr>
        <w:ind w:firstLine="709"/>
        <w:jc w:val="both"/>
      </w:pPr>
      <w:r>
        <w:rPr>
          <w:b/>
        </w:rPr>
        <w:t>195</w:t>
      </w:r>
      <w:r w:rsidRPr="00AF369B">
        <w:rPr>
          <w:b/>
        </w:rPr>
        <w:t>.</w:t>
      </w:r>
      <w:r>
        <w:t xml:space="preserve"> В ответе по результатам рассмотрения жалобы указываются: </w:t>
      </w:r>
    </w:p>
    <w:p w:rsidR="009B0185" w:rsidRDefault="009B0185" w:rsidP="009B0185">
      <w:pPr>
        <w:ind w:firstLine="709"/>
        <w:jc w:val="both"/>
      </w:pPr>
      <w: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9B0185" w:rsidRDefault="009B0185" w:rsidP="009B0185">
      <w:pPr>
        <w:ind w:firstLine="709"/>
        <w:jc w:val="both"/>
      </w:pPr>
      <w: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9B0185" w:rsidRDefault="009B0185" w:rsidP="009B0185">
      <w:pPr>
        <w:ind w:firstLine="709"/>
        <w:jc w:val="both"/>
      </w:pPr>
      <w:r>
        <w:t>3) Сведения о заявителе, подавшем жалобу;</w:t>
      </w:r>
    </w:p>
    <w:p w:rsidR="009B0185" w:rsidRDefault="009B0185" w:rsidP="009B0185">
      <w:pPr>
        <w:ind w:firstLine="709"/>
        <w:jc w:val="both"/>
      </w:pPr>
      <w:r>
        <w:t>4) Основания для принятия решения по жалобе;</w:t>
      </w:r>
    </w:p>
    <w:p w:rsidR="009B0185" w:rsidRDefault="009B0185" w:rsidP="009B0185">
      <w:pPr>
        <w:ind w:firstLine="709"/>
        <w:jc w:val="both"/>
      </w:pPr>
      <w:r>
        <w:t>5) Принятое по жалобе решение;</w:t>
      </w:r>
    </w:p>
    <w:p w:rsidR="009B0185" w:rsidRDefault="009B0185" w:rsidP="009B0185">
      <w:pPr>
        <w:ind w:firstLine="709"/>
        <w:jc w:val="both"/>
      </w:pPr>
      <w: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9B0185" w:rsidRDefault="009B0185" w:rsidP="009B0185">
      <w:pPr>
        <w:ind w:firstLine="709"/>
        <w:jc w:val="both"/>
      </w:pPr>
      <w:r>
        <w:t>7) Сведения о порядке обжалования принятого по жалобе решения.</w:t>
      </w:r>
    </w:p>
    <w:p w:rsidR="009B0185" w:rsidRDefault="009B0185" w:rsidP="009B0185">
      <w:pPr>
        <w:ind w:firstLine="708"/>
        <w:jc w:val="both"/>
      </w:pPr>
      <w:r>
        <w:rPr>
          <w:b/>
        </w:rPr>
        <w:lastRenderedPageBreak/>
        <w:t>196</w:t>
      </w:r>
      <w:r w:rsidRPr="00725688">
        <w:rPr>
          <w:b/>
        </w:rPr>
        <w:t>.</w:t>
      </w:r>
      <w:r>
        <w:t xml:space="preserve"> Жалоба</w:t>
      </w:r>
      <w:r w:rsidRPr="001C7F19">
        <w:t xml:space="preserve"> считается разрешенн</w:t>
      </w:r>
      <w:r>
        <w:t>ой</w:t>
      </w:r>
      <w:r w:rsidRPr="001C7F19">
        <w:t xml:space="preserve">, если рассмотрены все поставленные в </w:t>
      </w:r>
      <w:r>
        <w:t>ней</w:t>
      </w:r>
      <w:r w:rsidRPr="001C7F19">
        <w:t xml:space="preserve"> вопросы, приняты необходимые меры и дан письменный ответ (в пределах компетенции) по существу всех поставленных в </w:t>
      </w:r>
      <w:r>
        <w:t>жалобе</w:t>
      </w:r>
      <w:r w:rsidRPr="001C7F19">
        <w:t xml:space="preserve"> вопросов.</w:t>
      </w:r>
      <w:r>
        <w:t xml:space="preserve">   </w:t>
      </w:r>
    </w:p>
    <w:p w:rsidR="009B0185" w:rsidRPr="001C7F19" w:rsidRDefault="009B0185" w:rsidP="009B0185">
      <w:pPr>
        <w:ind w:firstLine="708"/>
        <w:jc w:val="both"/>
      </w:pPr>
      <w:r>
        <w:rPr>
          <w:b/>
        </w:rPr>
        <w:t>197</w:t>
      </w:r>
      <w:r w:rsidRPr="00F925AF">
        <w:rPr>
          <w:b/>
        </w:rPr>
        <w:t>.</w:t>
      </w:r>
      <w:r>
        <w:t xml:space="preserve"> </w:t>
      </w:r>
      <w:r w:rsidRPr="001C7F19">
        <w:t xml:space="preserve">Ответ на жалобу подписывается </w:t>
      </w:r>
      <w:r>
        <w:t>должностным лицом Администрации Глазовского района, на чье имя поступила жалоба.</w:t>
      </w:r>
    </w:p>
    <w:p w:rsidR="009B0185" w:rsidRPr="00FE0A8C" w:rsidRDefault="009B0185" w:rsidP="009B0185">
      <w:pPr>
        <w:ind w:firstLine="709"/>
        <w:jc w:val="both"/>
      </w:pPr>
      <w:r>
        <w:rPr>
          <w:b/>
        </w:rPr>
        <w:t>198</w:t>
      </w:r>
      <w:r w:rsidRPr="00272941">
        <w:rPr>
          <w:b/>
        </w:rPr>
        <w:t>.</w:t>
      </w:r>
      <w:r w:rsidRPr="002B32DE">
        <w:t xml:space="preserve"> </w:t>
      </w:r>
      <w:r w:rsidRPr="00655413">
        <w:t xml:space="preserve">Не позднее дня, следующего за днём принятия решения, заявителю направляется мотивированный ответ о </w:t>
      </w:r>
      <w:r>
        <w:t xml:space="preserve">результатах рассмотрения жалобы </w:t>
      </w:r>
      <w:r w:rsidRPr="00FE0A8C">
        <w:rPr>
          <w:lang w:eastAsia="ru-RU"/>
        </w:rPr>
        <w:t xml:space="preserve">в порядке, </w:t>
      </w:r>
      <w:r w:rsidRPr="00FE0A8C">
        <w:t>предусмотренн</w:t>
      </w:r>
      <w:r>
        <w:t>о</w:t>
      </w:r>
      <w:r w:rsidRPr="00FE0A8C">
        <w:t xml:space="preserve">м </w:t>
      </w:r>
      <w:r w:rsidRPr="009251DE">
        <w:rPr>
          <w:color w:val="7030A0"/>
        </w:rPr>
        <w:t>пунк</w:t>
      </w:r>
      <w:r>
        <w:rPr>
          <w:color w:val="7030A0"/>
        </w:rPr>
        <w:t>та</w:t>
      </w:r>
      <w:r w:rsidRPr="009251DE">
        <w:rPr>
          <w:color w:val="7030A0"/>
        </w:rPr>
        <w:t>м</w:t>
      </w:r>
      <w:r>
        <w:rPr>
          <w:color w:val="7030A0"/>
        </w:rPr>
        <w:t>и</w:t>
      </w:r>
      <w:r w:rsidRPr="009251DE">
        <w:rPr>
          <w:color w:val="7030A0"/>
        </w:rPr>
        <w:t xml:space="preserve"> </w:t>
      </w:r>
      <w:r>
        <w:rPr>
          <w:color w:val="7030A0"/>
        </w:rPr>
        <w:t>126-145</w:t>
      </w:r>
      <w:r w:rsidRPr="009251DE">
        <w:rPr>
          <w:color w:val="7030A0"/>
        </w:rPr>
        <w:t xml:space="preserve"> настоящего административного регламента</w:t>
      </w:r>
      <w:r w:rsidRPr="00FE0A8C">
        <w:t>.</w:t>
      </w:r>
    </w:p>
    <w:p w:rsidR="009B0185" w:rsidRDefault="009B0185" w:rsidP="009B0185">
      <w:pPr>
        <w:ind w:firstLine="709"/>
        <w:jc w:val="both"/>
      </w:pPr>
      <w:r>
        <w:rPr>
          <w:b/>
        </w:rPr>
        <w:t>199</w:t>
      </w:r>
      <w:r w:rsidRPr="00272941">
        <w:rPr>
          <w:b/>
        </w:rPr>
        <w:t>.</w:t>
      </w:r>
      <w:r w:rsidRPr="002B32DE">
        <w:t xml:space="preserve"> </w:t>
      </w: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9B0185" w:rsidRDefault="009B0185" w:rsidP="009B0185">
      <w:pPr>
        <w:jc w:val="both"/>
      </w:pPr>
    </w:p>
    <w:p w:rsidR="009B0185" w:rsidRDefault="009B0185" w:rsidP="009B0185">
      <w:pPr>
        <w:ind w:firstLine="601"/>
        <w:jc w:val="both"/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информирования заявителя о результатах рассмотрения жалобы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Pr="007B47F6" w:rsidRDefault="009B0185" w:rsidP="009B0185">
      <w:pPr>
        <w:tabs>
          <w:tab w:val="left" w:pos="567"/>
        </w:tabs>
        <w:jc w:val="both"/>
      </w:pPr>
      <w:r>
        <w:rPr>
          <w:b/>
        </w:rPr>
        <w:tab/>
      </w:r>
      <w:r>
        <w:rPr>
          <w:b/>
        </w:rPr>
        <w:tab/>
        <w:t>200</w:t>
      </w:r>
      <w:r w:rsidRPr="00272941">
        <w:rPr>
          <w:b/>
        </w:rPr>
        <w:t>.</w:t>
      </w:r>
      <w:r w:rsidRPr="002B32DE">
        <w:t xml:space="preserve"> </w:t>
      </w:r>
      <w:r>
        <w:t>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9B0185" w:rsidRPr="00947E3A" w:rsidRDefault="009B0185" w:rsidP="009B0185">
      <w:pPr>
        <w:tabs>
          <w:tab w:val="left" w:pos="567"/>
        </w:tabs>
        <w:ind w:firstLine="567"/>
        <w:jc w:val="both"/>
      </w:pPr>
    </w:p>
    <w:p w:rsidR="009B0185" w:rsidRDefault="009B0185" w:rsidP="009B0185">
      <w:pPr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обжалования решения по жалобе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Pr="009B4D45" w:rsidRDefault="009B0185" w:rsidP="009B0185">
      <w:pPr>
        <w:jc w:val="both"/>
      </w:pPr>
      <w:r w:rsidRPr="001C7F19">
        <w:t xml:space="preserve">          </w:t>
      </w:r>
      <w:r w:rsidRPr="001C7F19">
        <w:tab/>
      </w:r>
      <w:r>
        <w:rPr>
          <w:b/>
        </w:rPr>
        <w:t>201</w:t>
      </w:r>
      <w:r w:rsidRPr="00272941">
        <w:rPr>
          <w:b/>
        </w:rPr>
        <w:t>.</w:t>
      </w:r>
      <w:r w:rsidRPr="002B32DE">
        <w:t xml:space="preserve"> </w:t>
      </w:r>
      <w:r>
        <w:t>В случае если з</w:t>
      </w:r>
      <w:r w:rsidRPr="001C7F19">
        <w:t xml:space="preserve">аявитель не удовлетворен результатами рассмотрения жалобы в </w:t>
      </w:r>
      <w:r>
        <w:t>Администрации Глазовского района</w:t>
      </w:r>
      <w:r w:rsidRPr="001C7F19">
        <w:t xml:space="preserve">, он может обжаловать принятое </w:t>
      </w:r>
      <w:r w:rsidRPr="009B4D45">
        <w:t xml:space="preserve">решение в </w:t>
      </w:r>
      <w:r>
        <w:t xml:space="preserve">судебном порядке в </w:t>
      </w:r>
      <w:r w:rsidRPr="009B4D45">
        <w:t>соответствии с действующим законодательством Российской Федерации.</w:t>
      </w:r>
    </w:p>
    <w:p w:rsidR="009B0185" w:rsidRDefault="009B0185" w:rsidP="009B0185">
      <w:pPr>
        <w:jc w:val="both"/>
      </w:pPr>
    </w:p>
    <w:p w:rsidR="009B0185" w:rsidRDefault="009B0185" w:rsidP="009B0185">
      <w:pPr>
        <w:jc w:val="both"/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202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Для подготовки жалобы заявитель вправе запрашивать и получать от Администрации Глазовского района:</w:t>
      </w:r>
    </w:p>
    <w:p w:rsidR="009B0185" w:rsidRDefault="009B0185" w:rsidP="009B0185">
      <w:pPr>
        <w:ind w:firstLine="708"/>
        <w:jc w:val="both"/>
      </w:pPr>
      <w:r>
        <w:t>1) Информацию о ходе предоставления муниципальной услуги;</w:t>
      </w:r>
    </w:p>
    <w:p w:rsidR="009B0185" w:rsidRDefault="009B0185" w:rsidP="009B0185">
      <w:pPr>
        <w:ind w:firstLine="708"/>
        <w:jc w:val="both"/>
      </w:pPr>
      <w:r>
        <w:t>2) Копию обжалуемого решения Администрации Глазовского района об отказе в предоставлении муниципальной услуги;</w:t>
      </w:r>
    </w:p>
    <w:p w:rsidR="009B0185" w:rsidRDefault="009B0185" w:rsidP="009B0185">
      <w:pPr>
        <w:ind w:firstLine="708"/>
        <w:jc w:val="both"/>
      </w:pPr>
      <w: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9B0185" w:rsidRDefault="009B0185" w:rsidP="009B0185">
      <w:pPr>
        <w:ind w:firstLine="708"/>
        <w:jc w:val="both"/>
      </w:pPr>
      <w:r>
        <w:t>4) Д</w:t>
      </w:r>
      <w:r w:rsidRPr="00B4783C">
        <w:t>окумент</w:t>
      </w:r>
      <w:r>
        <w:t>ы</w:t>
      </w:r>
      <w:r w:rsidRPr="00B4783C">
        <w:t xml:space="preserve"> и материал</w:t>
      </w:r>
      <w:r>
        <w:t>ы</w:t>
      </w:r>
      <w:r w:rsidRPr="00B4783C">
        <w:t>, непосредственно затрагивающи</w:t>
      </w:r>
      <w:r>
        <w:t>е</w:t>
      </w:r>
      <w:r w:rsidRPr="00B4783C">
        <w:t xml:space="preserve"> права и свободы</w:t>
      </w:r>
      <w:r>
        <w:t xml:space="preserve"> заявителя</w:t>
      </w:r>
      <w:r w:rsidRPr="00B4783C">
        <w:t>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9B0185" w:rsidRDefault="009B0185" w:rsidP="009B0185">
      <w:pPr>
        <w:ind w:firstLine="708"/>
        <w:jc w:val="both"/>
      </w:pPr>
      <w:r>
        <w:rPr>
          <w:b/>
        </w:rPr>
        <w:t>203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</w:t>
      </w:r>
      <w:r w:rsidRPr="00B4783C">
        <w:t>окументы</w:t>
      </w:r>
      <w:r>
        <w:t>, ранее поданные заявителями в А</w:t>
      </w:r>
      <w:r w:rsidRPr="00B4783C">
        <w:t>дминистрацию</w:t>
      </w:r>
      <w:r>
        <w:t xml:space="preserve"> Глазовского</w:t>
      </w:r>
      <w:r w:rsidRPr="00B4783C">
        <w:t xml:space="preserve"> района, и организации, участвующие в предоставлении </w:t>
      </w:r>
      <w:r>
        <w:t>муниципальной</w:t>
      </w:r>
      <w:r w:rsidRPr="00B4783C">
        <w:t xml:space="preserve"> услуги, выдаются по их просьбе в виде выписок или копий.</w:t>
      </w:r>
    </w:p>
    <w:p w:rsidR="009B0185" w:rsidRDefault="009B0185" w:rsidP="009B0185">
      <w:pPr>
        <w:ind w:firstLine="708"/>
        <w:jc w:val="both"/>
      </w:pPr>
    </w:p>
    <w:p w:rsidR="009B0185" w:rsidRPr="001C7F19" w:rsidRDefault="009B0185" w:rsidP="009B0185">
      <w:pPr>
        <w:ind w:firstLine="708"/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Способы информирования заявителей о порядке подачи и рассмотрения жалобы</w:t>
      </w:r>
    </w:p>
    <w:p w:rsidR="009B0185" w:rsidRDefault="009B0185" w:rsidP="009B0185">
      <w:pPr>
        <w:tabs>
          <w:tab w:val="left" w:pos="567"/>
        </w:tabs>
        <w:jc w:val="both"/>
      </w:pPr>
    </w:p>
    <w:p w:rsidR="009B0185" w:rsidRPr="007B47F6" w:rsidRDefault="009B0185" w:rsidP="009B0185">
      <w:pPr>
        <w:tabs>
          <w:tab w:val="left" w:pos="567"/>
        </w:tabs>
        <w:jc w:val="both"/>
      </w:pPr>
      <w:r>
        <w:tab/>
      </w:r>
      <w:r>
        <w:tab/>
      </w:r>
      <w:r>
        <w:rPr>
          <w:b/>
        </w:rPr>
        <w:t>204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9B0185" w:rsidRDefault="009B0185" w:rsidP="009B0185">
      <w:pPr>
        <w:ind w:firstLine="601"/>
        <w:jc w:val="both"/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jc w:val="right"/>
        <w:rPr>
          <w:b/>
        </w:rPr>
      </w:pPr>
    </w:p>
    <w:p w:rsidR="009B0185" w:rsidRDefault="009B0185" w:rsidP="009B0185">
      <w:pPr>
        <w:pStyle w:val="ConsPlusNormal"/>
        <w:ind w:firstLine="540"/>
        <w:jc w:val="both"/>
      </w:pPr>
      <w:bookmarkStart w:id="3" w:name="P603"/>
      <w:bookmarkEnd w:id="3"/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  <w:bookmarkStart w:id="4" w:name="P624"/>
      <w:bookmarkEnd w:id="4"/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>Приложение № 1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 w:rsidR="00474A27"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Pr="00F12D13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center"/>
        <w:rPr>
          <w:b/>
        </w:rPr>
      </w:pPr>
      <w:r w:rsidRPr="004C6669">
        <w:rPr>
          <w:b/>
        </w:rPr>
        <w:t xml:space="preserve">Список мест размещения интерактивных </w:t>
      </w:r>
    </w:p>
    <w:p w:rsidR="009B0185" w:rsidRDefault="009B0185" w:rsidP="009B0185">
      <w:pPr>
        <w:jc w:val="center"/>
        <w:rPr>
          <w:b/>
        </w:rPr>
      </w:pPr>
      <w:r w:rsidRPr="004C6669">
        <w:rPr>
          <w:b/>
        </w:rPr>
        <w:t xml:space="preserve">информационных терминалов предоставления государственных </w:t>
      </w:r>
    </w:p>
    <w:p w:rsidR="009B0185" w:rsidRPr="004C6669" w:rsidRDefault="009B0185" w:rsidP="009B0185">
      <w:pPr>
        <w:jc w:val="center"/>
        <w:rPr>
          <w:b/>
        </w:rPr>
      </w:pPr>
      <w:r w:rsidRPr="004C6669">
        <w:rPr>
          <w:b/>
        </w:rPr>
        <w:t>и муниципальных услуг в Удмуртской Республике</w:t>
      </w:r>
    </w:p>
    <w:p w:rsidR="009B0185" w:rsidRDefault="009B0185" w:rsidP="009B0185">
      <w:pPr>
        <w:jc w:val="center"/>
        <w:rPr>
          <w:b/>
        </w:rPr>
      </w:pPr>
    </w:p>
    <w:tbl>
      <w:tblPr>
        <w:tblW w:w="9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969"/>
        <w:gridCol w:w="4103"/>
      </w:tblGrid>
      <w:tr w:rsidR="009B0185" w:rsidRPr="004C6669" w:rsidTr="00C3066C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B0185" w:rsidRPr="004C6669" w:rsidRDefault="009B0185" w:rsidP="00C3066C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№ п\п</w:t>
            </w:r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B0185" w:rsidRPr="004C6669" w:rsidRDefault="009B0185" w:rsidP="00C3066C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B0185" w:rsidRPr="004C6669" w:rsidRDefault="009B0185" w:rsidP="00C3066C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Адрес</w:t>
            </w:r>
          </w:p>
        </w:tc>
      </w:tr>
      <w:tr w:rsidR="009B0185" w:rsidRPr="00E952CA" w:rsidTr="00C3066C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Устиновского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9B0185" w:rsidRPr="00E952CA" w:rsidTr="00C3066C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Увинского района «Многофункциональный центр предоставления государственных и муниципальных услуг «Ува»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Ува, ул. Калинина, 14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«Многофункциональный центр по предоставлению государственных и муниципальных услуг с.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Малая Пурга, ул. Кирова, 7</w:t>
            </w:r>
          </w:p>
        </w:tc>
      </w:tr>
      <w:tr w:rsidR="009B0185" w:rsidRPr="00E952CA" w:rsidTr="00C3066C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по предоставлению государственных и муниципальных услуг в Вавожском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«Киясовский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Киясово, ул. Красная, 1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Алнашском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9B0185" w:rsidRPr="00E952CA" w:rsidTr="00C3066C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 в Якшур-Бодьинском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Якшур-Бодья, ул. Пушиной, 69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«Завьяловский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муниципального образования «Ярский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по предоставлению государственных и муниципальных услуг Шарканского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Шаркан, ул. Советская, 38</w:t>
            </w:r>
          </w:p>
        </w:tc>
      </w:tr>
      <w:tr w:rsidR="009B0185" w:rsidRPr="00E952CA" w:rsidTr="00C3066C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Кизнерском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Кизнер, ул. Карла Маркса, 23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«Балезинский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«Воткинский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«Граховский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Граховский район, с. Грахово, ул. Ачинцева, 3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«Дебесский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Дебесский район, с. Дебесы, ул. Советская, 88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«Игринский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«Камбарский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«Каракулинский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Каракулинский район, с. Каракулино, ул. Каманина, 10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«Кезский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посёлок Кез, ул. Кирова, 5</w:t>
            </w:r>
          </w:p>
        </w:tc>
      </w:tr>
      <w:tr w:rsidR="009B0185" w:rsidRPr="00E952CA" w:rsidTr="00C3066C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Можгинская, 59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 , 59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«Сарапульский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Сарапульский район, с. Сигаево, ул. Лермонтова, 30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«Селтинский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Селтинский район, п. Селты, ул. Юбилейная, 3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«Сюмсинский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9B0185" w:rsidRPr="00E952CA" w:rsidTr="00C3066C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C3066C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«Юкаменский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C3066C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Юкаменский район, с. Юкаменское, ул. Первомайская, 9</w:t>
            </w:r>
          </w:p>
        </w:tc>
      </w:tr>
    </w:tbl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</w:t>
      </w:r>
      <w:r w:rsidR="00474A27">
        <w:rPr>
          <w:bCs/>
          <w:sz w:val="18"/>
          <w:szCs w:val="18"/>
        </w:rPr>
        <w:t>15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Pr="00F12D13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spacing w:before="360"/>
        <w:ind w:left="3402"/>
      </w:pPr>
    </w:p>
    <w:p w:rsidR="009B0185" w:rsidRDefault="009B0185" w:rsidP="009B0185">
      <w:pPr>
        <w:pBdr>
          <w:top w:val="single" w:sz="4" w:space="1" w:color="auto"/>
        </w:pBdr>
        <w:ind w:left="3402"/>
        <w:jc w:val="center"/>
        <w:rPr>
          <w:sz w:val="20"/>
          <w:szCs w:val="20"/>
        </w:rPr>
      </w:pPr>
      <w:r>
        <w:t>(руководителю органа местного самоуправления, подразделения)</w:t>
      </w:r>
    </w:p>
    <w:p w:rsidR="009B0185" w:rsidRDefault="009B0185" w:rsidP="009B0185">
      <w:pPr>
        <w:tabs>
          <w:tab w:val="left" w:pos="9837"/>
        </w:tabs>
        <w:ind w:left="3402"/>
      </w:pPr>
      <w:r>
        <w:t xml:space="preserve">от гражданина(ки)  </w:t>
      </w: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left="5415" w:right="113"/>
        <w:jc w:val="center"/>
        <w:rPr>
          <w:sz w:val="20"/>
          <w:szCs w:val="20"/>
        </w:rPr>
      </w:pPr>
      <w:r>
        <w:t>(Ф.И.О.)</w:t>
      </w:r>
    </w:p>
    <w:p w:rsidR="009B0185" w:rsidRDefault="009B0185" w:rsidP="009B0185">
      <w:pPr>
        <w:ind w:left="3402"/>
      </w:pPr>
      <w:r>
        <w:t xml:space="preserve">проживающего(ей) по адресу  </w:t>
      </w:r>
    </w:p>
    <w:p w:rsidR="009B0185" w:rsidRDefault="009B0185" w:rsidP="009B0185">
      <w:pPr>
        <w:pBdr>
          <w:top w:val="single" w:sz="4" w:space="1" w:color="auto"/>
        </w:pBdr>
        <w:ind w:left="6521"/>
        <w:jc w:val="center"/>
        <w:rPr>
          <w:sz w:val="20"/>
          <w:szCs w:val="20"/>
        </w:rPr>
      </w:pPr>
      <w:r>
        <w:t>(почтовый адрес)</w:t>
      </w:r>
    </w:p>
    <w:p w:rsidR="009B0185" w:rsidRDefault="009B0185" w:rsidP="009B0185">
      <w:pPr>
        <w:ind w:left="3402"/>
      </w:pPr>
    </w:p>
    <w:p w:rsidR="009B0185" w:rsidRDefault="009B0185" w:rsidP="009B0185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9B0185" w:rsidRDefault="009B0185" w:rsidP="009B0185">
      <w:pPr>
        <w:spacing w:before="36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 (РАПОРТ)</w:t>
      </w:r>
    </w:p>
    <w:p w:rsidR="009B0185" w:rsidRDefault="009B0185" w:rsidP="009B0185">
      <w:pPr>
        <w:tabs>
          <w:tab w:val="left" w:pos="9837"/>
        </w:tabs>
        <w:ind w:firstLine="567"/>
      </w:pPr>
      <w:r>
        <w:t xml:space="preserve">Прошу включить меня,  </w:t>
      </w: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left="3062" w:right="113"/>
        <w:jc w:val="center"/>
        <w:rPr>
          <w:sz w:val="20"/>
          <w:szCs w:val="20"/>
        </w:rPr>
      </w:pPr>
      <w:r>
        <w:t>(Ф.И.О.)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00"/>
        <w:gridCol w:w="84"/>
        <w:gridCol w:w="2296"/>
        <w:gridCol w:w="76"/>
        <w:gridCol w:w="37"/>
        <w:gridCol w:w="1021"/>
        <w:gridCol w:w="329"/>
        <w:gridCol w:w="5171"/>
        <w:gridCol w:w="170"/>
      </w:tblGrid>
      <w:tr w:rsidR="009B0185" w:rsidTr="00C3066C">
        <w:trPr>
          <w:gridAfter w:val="1"/>
          <w:wAfter w:w="170" w:type="dxa"/>
        </w:trPr>
        <w:tc>
          <w:tcPr>
            <w:tcW w:w="937" w:type="dxa"/>
            <w:gridSpan w:val="3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паспорт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1350" w:type="dxa"/>
            <w:gridSpan w:val="2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, выданный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</w:tr>
      <w:tr w:rsidR="009B0185" w:rsidTr="00C3066C">
        <w:tc>
          <w:tcPr>
            <w:tcW w:w="170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gridSpan w:val="2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76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5670" w:type="dxa"/>
            <w:gridSpan w:val="3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ind w:left="57"/>
            </w:pPr>
            <w:r>
              <w:t>г., в состав участников подпрограммы “Выполнение</w:t>
            </w:r>
          </w:p>
        </w:tc>
      </w:tr>
    </w:tbl>
    <w:p w:rsidR="009B0185" w:rsidRDefault="009B0185" w:rsidP="009B0185">
      <w:pPr>
        <w:jc w:val="both"/>
      </w:pPr>
      <w:r>
        <w:t>государственных обязательств по обеспечению жильем категорий граждан, установленных федеральным законодательством”.</w:t>
      </w:r>
    </w:p>
    <w:p w:rsidR="009B0185" w:rsidRDefault="009B0185" w:rsidP="009B0185">
      <w:pPr>
        <w:tabs>
          <w:tab w:val="center" w:pos="5387"/>
          <w:tab w:val="left" w:pos="8902"/>
        </w:tabs>
        <w:spacing w:before="360"/>
      </w:pPr>
      <w:r>
        <w:lastRenderedPageBreak/>
        <w:t xml:space="preserve">В соответствии с  </w:t>
      </w:r>
      <w:r>
        <w:tab/>
      </w:r>
      <w:r>
        <w:tab/>
        <w:t>отношусь</w:t>
      </w:r>
    </w:p>
    <w:p w:rsidR="009B0185" w:rsidRDefault="009B0185" w:rsidP="009B0185">
      <w:pPr>
        <w:pBdr>
          <w:top w:val="single" w:sz="4" w:space="1" w:color="auto"/>
        </w:pBdr>
        <w:ind w:left="1871" w:right="1134"/>
        <w:jc w:val="center"/>
        <w:rPr>
          <w:sz w:val="20"/>
          <w:szCs w:val="20"/>
        </w:rPr>
      </w:pPr>
      <w:r>
        <w:t>(наименование нормативного акта)</w:t>
      </w:r>
    </w:p>
    <w:p w:rsidR="009B0185" w:rsidRDefault="009B0185" w:rsidP="009B0185">
      <w:r>
        <w:t xml:space="preserve">к категории  </w:t>
      </w:r>
    </w:p>
    <w:p w:rsidR="009B0185" w:rsidRDefault="009B0185" w:rsidP="009B0185">
      <w:pPr>
        <w:pBdr>
          <w:top w:val="single" w:sz="4" w:space="1" w:color="auto"/>
        </w:pBdr>
        <w:ind w:left="1304"/>
        <w:jc w:val="center"/>
        <w:rPr>
          <w:sz w:val="20"/>
          <w:szCs w:val="20"/>
        </w:rPr>
      </w:pPr>
      <w:r>
        <w:t>(наименование категории граждан, имеющих право на получение социальной выплаты за счет</w:t>
      </w:r>
    </w:p>
    <w:p w:rsidR="009B0185" w:rsidRDefault="009B0185" w:rsidP="009B0185">
      <w:pPr>
        <w:tabs>
          <w:tab w:val="left" w:pos="9837"/>
        </w:tabs>
      </w:pP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средств федерального бюджета для приобретения жилого помещения)</w:t>
      </w:r>
    </w:p>
    <w:p w:rsidR="009B0185" w:rsidRPr="000277EE" w:rsidRDefault="009B0185" w:rsidP="009B0185">
      <w:pPr>
        <w:jc w:val="both"/>
        <w:rPr>
          <w:sz w:val="2"/>
          <w:szCs w:val="2"/>
        </w:rPr>
      </w:pPr>
      <w:r>
        <w:t>признан нуждающимся в улучшении жилищных условий (получении жилых помещений) и</w:t>
      </w:r>
      <w:r w:rsidRPr="000277EE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1"/>
        <w:gridCol w:w="652"/>
        <w:gridCol w:w="284"/>
        <w:gridCol w:w="1843"/>
        <w:gridCol w:w="567"/>
        <w:gridCol w:w="4309"/>
        <w:gridCol w:w="111"/>
      </w:tblGrid>
      <w:tr w:rsidR="009B0185" w:rsidTr="00C3066C">
        <w:tc>
          <w:tcPr>
            <w:tcW w:w="2211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состою в очереди с “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jc w:val="center"/>
            </w:pPr>
            <w:r>
              <w:t>г. в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111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.</w:t>
            </w:r>
          </w:p>
        </w:tc>
      </w:tr>
      <w:tr w:rsidR="009B0185" w:rsidTr="00C3066C">
        <w:tc>
          <w:tcPr>
            <w:tcW w:w="2211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652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284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1843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567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4309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jc w:val="center"/>
            </w:pPr>
            <w:r>
              <w:t>(место постановки на учет)</w:t>
            </w:r>
          </w:p>
        </w:tc>
        <w:tc>
          <w:tcPr>
            <w:tcW w:w="111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</w:tr>
    </w:tbl>
    <w:p w:rsidR="009B0185" w:rsidRDefault="009B0185" w:rsidP="009B0185">
      <w:pPr>
        <w:tabs>
          <w:tab w:val="center" w:pos="2694"/>
          <w:tab w:val="left" w:pos="3686"/>
        </w:tabs>
      </w:pPr>
      <w:r>
        <w:t xml:space="preserve">Учетное дело №  </w:t>
      </w:r>
      <w:r>
        <w:tab/>
      </w:r>
      <w:r>
        <w:tab/>
        <w:t>.</w:t>
      </w:r>
    </w:p>
    <w:p w:rsidR="009B0185" w:rsidRDefault="009B0185" w:rsidP="009B0185">
      <w:pPr>
        <w:pBdr>
          <w:top w:val="single" w:sz="4" w:space="1" w:color="auto"/>
        </w:pBdr>
        <w:ind w:left="1786" w:right="6294"/>
        <w:rPr>
          <w:sz w:val="2"/>
          <w:szCs w:val="2"/>
        </w:rPr>
      </w:pPr>
    </w:p>
    <w:p w:rsidR="009B0185" w:rsidRDefault="009B0185" w:rsidP="009B0185">
      <w:pPr>
        <w:spacing w:before="360"/>
        <w:jc w:val="both"/>
      </w:pPr>
      <w:r>
        <w:t>В настоящее время я и члены моей семьи жилых помещений для постоянного проживания на территории Российской Федерации  не имеем (имеем).</w:t>
      </w:r>
    </w:p>
    <w:p w:rsidR="009B0185" w:rsidRDefault="009B0185" w:rsidP="009B0185">
      <w:pPr>
        <w:pBdr>
          <w:top w:val="single" w:sz="4" w:space="1" w:color="auto"/>
        </w:pBdr>
        <w:ind w:left="3771" w:right="4309"/>
        <w:jc w:val="center"/>
        <w:rPr>
          <w:sz w:val="18"/>
          <w:szCs w:val="18"/>
        </w:rPr>
      </w:pPr>
      <w:r>
        <w:rPr>
          <w:sz w:val="18"/>
          <w:szCs w:val="18"/>
        </w:rPr>
        <w:t>(ненужное зачеркнуть)</w:t>
      </w:r>
    </w:p>
    <w:p w:rsidR="009B0185" w:rsidRDefault="009B0185" w:rsidP="009B0185">
      <w:pPr>
        <w:spacing w:before="120"/>
      </w:pPr>
      <w:r>
        <w:t>Состав семьи:</w:t>
      </w:r>
    </w:p>
    <w:p w:rsidR="009B0185" w:rsidRDefault="009B0185" w:rsidP="009B0185">
      <w:pPr>
        <w:tabs>
          <w:tab w:val="center" w:pos="5812"/>
          <w:tab w:val="left" w:pos="9837"/>
        </w:tabs>
      </w:pPr>
      <w:r>
        <w:t xml:space="preserve">супруга (супруг)  </w:t>
      </w:r>
      <w:r>
        <w:tab/>
      </w: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left="1814" w:right="113"/>
        <w:jc w:val="center"/>
        <w:rPr>
          <w:sz w:val="20"/>
          <w:szCs w:val="20"/>
        </w:rPr>
      </w:pPr>
      <w:r>
        <w:t>(Ф.И.О.,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00"/>
        <w:gridCol w:w="84"/>
        <w:gridCol w:w="1842"/>
        <w:gridCol w:w="76"/>
        <w:gridCol w:w="491"/>
        <w:gridCol w:w="284"/>
        <w:gridCol w:w="1066"/>
        <w:gridCol w:w="1627"/>
        <w:gridCol w:w="3544"/>
      </w:tblGrid>
      <w:tr w:rsidR="009B0185" w:rsidTr="00C3066C">
        <w:tc>
          <w:tcPr>
            <w:tcW w:w="937" w:type="dxa"/>
            <w:gridSpan w:val="3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паспорт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1350" w:type="dxa"/>
            <w:gridSpan w:val="2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, выданный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</w:tr>
      <w:tr w:rsidR="009B0185" w:rsidTr="00C3066C">
        <w:tc>
          <w:tcPr>
            <w:tcW w:w="170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gridSpan w:val="2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76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  <w:gridSpan w:val="2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jc w:val="center"/>
            </w:pPr>
            <w:r>
              <w:t>г., проживает по адресу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</w:tr>
    </w:tbl>
    <w:p w:rsidR="009B0185" w:rsidRDefault="009B0185" w:rsidP="009B0185">
      <w:pPr>
        <w:tabs>
          <w:tab w:val="left" w:pos="9837"/>
        </w:tabs>
      </w:pP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B0185" w:rsidRDefault="009B0185" w:rsidP="009B0185">
      <w:pPr>
        <w:spacing w:before="240"/>
      </w:pPr>
      <w:r>
        <w:t>дети:</w:t>
      </w:r>
    </w:p>
    <w:p w:rsidR="009B0185" w:rsidRDefault="009B0185" w:rsidP="009B0185"/>
    <w:p w:rsidR="009B0185" w:rsidRDefault="009B0185" w:rsidP="009B0185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(Ф.И.О.,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2"/>
        <w:gridCol w:w="284"/>
        <w:gridCol w:w="567"/>
        <w:gridCol w:w="283"/>
        <w:gridCol w:w="2126"/>
        <w:gridCol w:w="142"/>
        <w:gridCol w:w="851"/>
        <w:gridCol w:w="567"/>
        <w:gridCol w:w="340"/>
        <w:gridCol w:w="1350"/>
      </w:tblGrid>
      <w:tr w:rsidR="009B0185" w:rsidTr="00C3066C">
        <w:tc>
          <w:tcPr>
            <w:tcW w:w="3856" w:type="dxa"/>
            <w:gridSpan w:val="2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паспорт (свидетельство о рождении)</w:t>
            </w:r>
          </w:p>
        </w:tc>
        <w:tc>
          <w:tcPr>
            <w:tcW w:w="48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1350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, выданный</w:t>
            </w:r>
          </w:p>
        </w:tc>
      </w:tr>
      <w:tr w:rsidR="009B0185" w:rsidTr="00C3066C">
        <w:trPr>
          <w:gridAfter w:val="2"/>
          <w:wAfter w:w="1690" w:type="dxa"/>
        </w:trPr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ind w:left="57"/>
            </w:pPr>
            <w:r>
              <w:t>г.,</w:t>
            </w:r>
          </w:p>
        </w:tc>
      </w:tr>
    </w:tbl>
    <w:p w:rsidR="009B0185" w:rsidRDefault="009B0185" w:rsidP="009B0185">
      <w:pPr>
        <w:tabs>
          <w:tab w:val="left" w:pos="9837"/>
        </w:tabs>
      </w:pPr>
      <w:r>
        <w:t xml:space="preserve">проживает по адресу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2268" w:right="113"/>
        <w:rPr>
          <w:sz w:val="2"/>
          <w:szCs w:val="2"/>
        </w:rPr>
      </w:pPr>
    </w:p>
    <w:p w:rsidR="009B0185" w:rsidRDefault="009B0185" w:rsidP="009B0185"/>
    <w:p w:rsidR="009B0185" w:rsidRDefault="009B0185" w:rsidP="009B0185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(Ф.И.О., дата рождения)</w:t>
      </w:r>
    </w:p>
    <w:p w:rsidR="009B0185" w:rsidRDefault="009B0185" w:rsidP="009B0185">
      <w:pPr>
        <w:tabs>
          <w:tab w:val="left" w:pos="8732"/>
        </w:tabs>
      </w:pPr>
      <w:r>
        <w:t xml:space="preserve">паспорт (свидетельство о рождении)  </w:t>
      </w:r>
      <w:r>
        <w:tab/>
        <w:t>, выданный</w:t>
      </w:r>
    </w:p>
    <w:p w:rsidR="009B0185" w:rsidRDefault="009B0185" w:rsidP="009B0185">
      <w:pPr>
        <w:pBdr>
          <w:top w:val="single" w:sz="4" w:space="1" w:color="auto"/>
        </w:pBdr>
        <w:ind w:left="3884" w:right="1247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2"/>
        <w:gridCol w:w="284"/>
        <w:gridCol w:w="567"/>
        <w:gridCol w:w="283"/>
        <w:gridCol w:w="2126"/>
        <w:gridCol w:w="142"/>
        <w:gridCol w:w="851"/>
        <w:gridCol w:w="567"/>
      </w:tblGrid>
      <w:tr w:rsidR="009B0185" w:rsidTr="00C3066C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284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jc w:val="right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ind w:left="57"/>
            </w:pPr>
            <w:r>
              <w:t>г.,</w:t>
            </w:r>
          </w:p>
        </w:tc>
      </w:tr>
    </w:tbl>
    <w:p w:rsidR="009B0185" w:rsidRDefault="009B0185" w:rsidP="009B0185">
      <w:pPr>
        <w:tabs>
          <w:tab w:val="left" w:pos="9837"/>
        </w:tabs>
      </w:pPr>
      <w:r>
        <w:t xml:space="preserve">проживает по адресу  </w:t>
      </w:r>
      <w:r>
        <w:tab/>
        <w:t>.</w:t>
      </w:r>
    </w:p>
    <w:p w:rsidR="009B0185" w:rsidRDefault="009B0185" w:rsidP="009B0185">
      <w:pPr>
        <w:pBdr>
          <w:top w:val="single" w:sz="4" w:space="1" w:color="auto"/>
        </w:pBdr>
        <w:ind w:left="2268" w:right="113"/>
        <w:rPr>
          <w:sz w:val="2"/>
          <w:szCs w:val="2"/>
        </w:rPr>
      </w:pPr>
    </w:p>
    <w:p w:rsidR="009B0185" w:rsidRDefault="009B0185" w:rsidP="009B0185">
      <w:pPr>
        <w:spacing w:before="240"/>
      </w:pPr>
      <w:r>
        <w:t>Кроме того, со мной проживают иные члены семьи:</w:t>
      </w:r>
    </w:p>
    <w:p w:rsidR="009B0185" w:rsidRDefault="009B0185" w:rsidP="009B0185">
      <w:pPr>
        <w:tabs>
          <w:tab w:val="left" w:pos="9837"/>
        </w:tabs>
      </w:pP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(Ф.И.О.,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00"/>
        <w:gridCol w:w="84"/>
        <w:gridCol w:w="1842"/>
        <w:gridCol w:w="76"/>
        <w:gridCol w:w="491"/>
        <w:gridCol w:w="284"/>
        <w:gridCol w:w="425"/>
        <w:gridCol w:w="641"/>
        <w:gridCol w:w="5171"/>
      </w:tblGrid>
      <w:tr w:rsidR="009B0185" w:rsidTr="00C3066C">
        <w:tc>
          <w:tcPr>
            <w:tcW w:w="937" w:type="dxa"/>
            <w:gridSpan w:val="3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паспорт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1350" w:type="dxa"/>
            <w:gridSpan w:val="3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, выданный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</w:tr>
      <w:tr w:rsidR="009B0185" w:rsidTr="00C3066C">
        <w:trPr>
          <w:gridAfter w:val="2"/>
          <w:wAfter w:w="5812" w:type="dxa"/>
        </w:trPr>
        <w:tc>
          <w:tcPr>
            <w:tcW w:w="170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gridSpan w:val="2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76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425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ind w:left="57"/>
            </w:pPr>
            <w:r>
              <w:t>г.</w:t>
            </w:r>
          </w:p>
        </w:tc>
      </w:tr>
    </w:tbl>
    <w:p w:rsidR="009B0185" w:rsidRDefault="009B0185" w:rsidP="009B0185">
      <w:pPr>
        <w:spacing w:before="240"/>
        <w:ind w:firstLine="567"/>
        <w:jc w:val="both"/>
      </w:pPr>
      <w:r>
        <w:t>С условиями участия в подпрограмме “Выполнение государственных обязательств по обеспечению жильем категорий граждан, установленных федеральным законодательством”, в том числе в части безвозмездной передачи жилого помещения, находящегося в моей собственности или в общей собственности членов моей семьи, в государственную или муниципальную собственность, ознакомлен(а) и обязуюсь их выполнять.</w:t>
      </w:r>
    </w:p>
    <w:p w:rsidR="009B0185" w:rsidRDefault="009B0185" w:rsidP="009B0185">
      <w:pPr>
        <w:spacing w:before="240"/>
        <w:ind w:firstLine="567"/>
      </w:pPr>
      <w:r>
        <w:t>К заявлению мною прилагаются следующие документы:</w:t>
      </w:r>
    </w:p>
    <w:p w:rsidR="009B0185" w:rsidRDefault="009B0185" w:rsidP="009B0185">
      <w:pPr>
        <w:tabs>
          <w:tab w:val="left" w:pos="9837"/>
        </w:tabs>
      </w:pPr>
      <w:r>
        <w:t xml:space="preserve">1)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  <w:rPr>
          <w:sz w:val="20"/>
          <w:szCs w:val="20"/>
        </w:rPr>
      </w:pPr>
      <w:r>
        <w:lastRenderedPageBreak/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2)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  <w:rPr>
          <w:sz w:val="20"/>
          <w:szCs w:val="20"/>
        </w:rPr>
      </w:pPr>
      <w:r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3)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  <w:rPr>
          <w:sz w:val="20"/>
          <w:szCs w:val="20"/>
        </w:rPr>
      </w:pPr>
      <w:r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4)  </w:t>
      </w:r>
      <w:r>
        <w:tab/>
        <w:t>.</w:t>
      </w:r>
    </w:p>
    <w:p w:rsidR="009B0185" w:rsidRDefault="009B0185" w:rsidP="009B0185">
      <w:pPr>
        <w:pBdr>
          <w:top w:val="single" w:sz="4" w:space="1" w:color="auto"/>
        </w:pBdr>
        <w:spacing w:after="360"/>
        <w:ind w:left="312" w:right="113"/>
        <w:jc w:val="center"/>
        <w:rPr>
          <w:sz w:val="20"/>
          <w:szCs w:val="20"/>
        </w:rPr>
      </w:pPr>
      <w:r>
        <w:t>(наименование и номер документа, кем и когда выдан)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284"/>
        <w:gridCol w:w="2027"/>
        <w:gridCol w:w="241"/>
        <w:gridCol w:w="2126"/>
      </w:tblGrid>
      <w:tr w:rsidR="009B0185" w:rsidTr="00C3066C"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  <w:tc>
          <w:tcPr>
            <w:tcW w:w="241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Default="009B0185" w:rsidP="00C3066C">
            <w:pPr>
              <w:autoSpaceDE w:val="0"/>
              <w:autoSpaceDN w:val="0"/>
              <w:jc w:val="center"/>
            </w:pPr>
          </w:p>
        </w:tc>
      </w:tr>
      <w:tr w:rsidR="009B0185" w:rsidTr="00C3066C">
        <w:tc>
          <w:tcPr>
            <w:tcW w:w="2863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jc w:val="center"/>
            </w:pPr>
            <w:r>
              <w:t>(Ф.И.О. заявителя)</w:t>
            </w:r>
          </w:p>
        </w:tc>
        <w:tc>
          <w:tcPr>
            <w:tcW w:w="284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2027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jc w:val="center"/>
            </w:pPr>
            <w:r>
              <w:t>(подпись заявителя)</w:t>
            </w:r>
          </w:p>
        </w:tc>
        <w:tc>
          <w:tcPr>
            <w:tcW w:w="241" w:type="dxa"/>
            <w:vAlign w:val="bottom"/>
          </w:tcPr>
          <w:p w:rsidR="009B0185" w:rsidRDefault="009B0185" w:rsidP="00C3066C">
            <w:pPr>
              <w:autoSpaceDE w:val="0"/>
              <w:autoSpaceDN w:val="0"/>
            </w:pPr>
          </w:p>
        </w:tc>
        <w:tc>
          <w:tcPr>
            <w:tcW w:w="2126" w:type="dxa"/>
            <w:vAlign w:val="bottom"/>
            <w:hideMark/>
          </w:tcPr>
          <w:p w:rsidR="009B0185" w:rsidRDefault="009B0185" w:rsidP="00C3066C">
            <w:pPr>
              <w:autoSpaceDE w:val="0"/>
              <w:autoSpaceDN w:val="0"/>
              <w:jc w:val="center"/>
            </w:pPr>
            <w:r>
              <w:t>(дата)</w:t>
            </w:r>
          </w:p>
        </w:tc>
      </w:tr>
    </w:tbl>
    <w:p w:rsidR="009B0185" w:rsidRDefault="009B0185" w:rsidP="009B0185"/>
    <w:p w:rsidR="009B0185" w:rsidRDefault="009B0185" w:rsidP="009B0185"/>
    <w:p w:rsidR="009B0185" w:rsidRDefault="009B0185" w:rsidP="009B0185"/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2.1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 w:rsidR="00474A27"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Pr="00F12D13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/>
    <w:p w:rsidR="009B0185" w:rsidRDefault="009B0185" w:rsidP="009B0185"/>
    <w:p w:rsidR="009B0185" w:rsidRDefault="009B0185" w:rsidP="009B0185">
      <w:pPr>
        <w:pBdr>
          <w:top w:val="single" w:sz="4" w:space="1" w:color="auto"/>
        </w:pBdr>
        <w:ind w:left="3969"/>
        <w:jc w:val="center"/>
      </w:pPr>
      <w:r>
        <w:t>(руководителю органа местного самоуправления, подразделения)</w:t>
      </w:r>
    </w:p>
    <w:p w:rsidR="009B0185" w:rsidRDefault="009B0185" w:rsidP="009B0185">
      <w:pPr>
        <w:tabs>
          <w:tab w:val="left" w:pos="9837"/>
        </w:tabs>
        <w:ind w:left="3969"/>
      </w:pPr>
      <w:r>
        <w:t xml:space="preserve">от гражданина(ки)  </w:t>
      </w: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left="5982" w:right="113"/>
        <w:jc w:val="center"/>
      </w:pPr>
      <w:r>
        <w:t>(ф.и.о.)</w:t>
      </w:r>
    </w:p>
    <w:p w:rsidR="009B0185" w:rsidRDefault="009B0185" w:rsidP="009B0185">
      <w:pPr>
        <w:ind w:left="3969"/>
      </w:pPr>
      <w:r>
        <w:t xml:space="preserve">проживающего(ей) по адресу  </w:t>
      </w:r>
    </w:p>
    <w:p w:rsidR="009B0185" w:rsidRDefault="009B0185" w:rsidP="009B0185">
      <w:pPr>
        <w:pBdr>
          <w:top w:val="single" w:sz="4" w:space="1" w:color="auto"/>
        </w:pBdr>
        <w:ind w:left="7088"/>
        <w:rPr>
          <w:sz w:val="2"/>
          <w:szCs w:val="2"/>
        </w:rPr>
      </w:pPr>
    </w:p>
    <w:p w:rsidR="009B0185" w:rsidRDefault="009B0185" w:rsidP="009B0185">
      <w:pPr>
        <w:ind w:left="3969"/>
      </w:pPr>
    </w:p>
    <w:p w:rsidR="009B0185" w:rsidRDefault="009B0185" w:rsidP="009B0185">
      <w:pPr>
        <w:pBdr>
          <w:top w:val="single" w:sz="4" w:space="1" w:color="auto"/>
        </w:pBdr>
        <w:ind w:left="3969"/>
        <w:jc w:val="center"/>
      </w:pPr>
      <w:r>
        <w:t>(почтовый адрес)</w:t>
      </w:r>
    </w:p>
    <w:p w:rsidR="009B0185" w:rsidRDefault="009B0185" w:rsidP="009B0185">
      <w:pPr>
        <w:spacing w:before="240" w:after="240"/>
        <w:jc w:val="center"/>
        <w:rPr>
          <w:sz w:val="26"/>
          <w:szCs w:val="26"/>
        </w:rPr>
      </w:pPr>
      <w:r>
        <w:rPr>
          <w:sz w:val="26"/>
          <w:szCs w:val="26"/>
        </w:rPr>
        <w:t>ЗАЯВЛЕНИЕ (РАПОРТ)</w:t>
      </w:r>
    </w:p>
    <w:p w:rsidR="009B0185" w:rsidRDefault="009B0185" w:rsidP="009B0185">
      <w:pPr>
        <w:tabs>
          <w:tab w:val="left" w:pos="9837"/>
        </w:tabs>
        <w:ind w:firstLine="567"/>
      </w:pPr>
      <w:r>
        <w:t xml:space="preserve">Прошу выдать мне,  </w:t>
      </w: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left="2665" w:right="113"/>
        <w:jc w:val="center"/>
      </w:pPr>
      <w:r>
        <w:t>(ф.и.о.)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549"/>
        <w:gridCol w:w="76"/>
        <w:gridCol w:w="813"/>
        <w:gridCol w:w="96"/>
        <w:gridCol w:w="1361"/>
        <w:gridCol w:w="5035"/>
        <w:gridCol w:w="142"/>
      </w:tblGrid>
      <w:tr w:rsidR="009B0185" w:rsidRPr="00300647" w:rsidTr="00C3066C">
        <w:trPr>
          <w:gridAfter w:val="1"/>
          <w:wAfter w:w="142" w:type="dxa"/>
        </w:trPr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паспорт</w:t>
            </w:r>
          </w:p>
        </w:tc>
        <w:tc>
          <w:tcPr>
            <w:tcW w:w="2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, выданный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/>
        </w:tc>
      </w:tr>
      <w:tr w:rsidR="009B0185" w:rsidRPr="00300647" w:rsidTr="00C306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”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66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ind w:left="57"/>
            </w:pPr>
            <w:r w:rsidRPr="00300647">
              <w:t>г., государственный жилищный сертификат для приобретения</w:t>
            </w:r>
          </w:p>
        </w:tc>
      </w:tr>
    </w:tbl>
    <w:p w:rsidR="009B0185" w:rsidRDefault="009B0185" w:rsidP="009B0185">
      <w:r>
        <w:t xml:space="preserve">жилого помещения на территории  </w:t>
      </w:r>
    </w:p>
    <w:p w:rsidR="009B0185" w:rsidRDefault="009B0185" w:rsidP="009B0185">
      <w:pPr>
        <w:pBdr>
          <w:top w:val="single" w:sz="4" w:space="1" w:color="auto"/>
        </w:pBdr>
        <w:ind w:left="3629"/>
        <w:rPr>
          <w:sz w:val="2"/>
          <w:szCs w:val="2"/>
        </w:rPr>
      </w:pPr>
    </w:p>
    <w:p w:rsidR="009B0185" w:rsidRDefault="009B0185" w:rsidP="009B0185"/>
    <w:p w:rsidR="009B0185" w:rsidRDefault="009B0185" w:rsidP="009B0185">
      <w:pPr>
        <w:pBdr>
          <w:top w:val="single" w:sz="4" w:space="1" w:color="auto"/>
        </w:pBdr>
        <w:jc w:val="center"/>
      </w:pPr>
      <w:r>
        <w:t>(наименование субъекта Российской Федерации)</w:t>
      </w:r>
    </w:p>
    <w:p w:rsidR="009B0185" w:rsidRDefault="009B0185" w:rsidP="009B0185">
      <w:r>
        <w:t>Состав семьи:</w:t>
      </w:r>
    </w:p>
    <w:p w:rsidR="009B0185" w:rsidRDefault="009B0185" w:rsidP="009B0185">
      <w:pPr>
        <w:tabs>
          <w:tab w:val="left" w:pos="9837"/>
        </w:tabs>
      </w:pPr>
      <w:r>
        <w:t xml:space="preserve">супруга (супруг)  </w:t>
      </w: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left="1814" w:right="113"/>
        <w:jc w:val="center"/>
      </w:pPr>
      <w:r>
        <w:t>(ф.и.о.,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530"/>
        <w:gridCol w:w="76"/>
        <w:gridCol w:w="803"/>
        <w:gridCol w:w="125"/>
        <w:gridCol w:w="1361"/>
        <w:gridCol w:w="1066"/>
        <w:gridCol w:w="3969"/>
      </w:tblGrid>
      <w:tr w:rsidR="009B0185" w:rsidRPr="00300647" w:rsidTr="00C3066C"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паспорт</w:t>
            </w:r>
          </w:p>
        </w:tc>
        <w:tc>
          <w:tcPr>
            <w:tcW w:w="2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, выданный</w:t>
            </w:r>
          </w:p>
        </w:tc>
        <w:tc>
          <w:tcPr>
            <w:tcW w:w="5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/>
        </w:tc>
      </w:tr>
      <w:tr w:rsidR="009B0185" w:rsidRPr="00300647" w:rsidTr="00C306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”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  <w:r w:rsidRPr="00300647">
              <w:t>г., проживает по адресу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</w:tr>
    </w:tbl>
    <w:p w:rsidR="009B0185" w:rsidRDefault="009B0185" w:rsidP="009B0185">
      <w:pPr>
        <w:tabs>
          <w:tab w:val="left" w:pos="9837"/>
        </w:tabs>
      </w:pP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B0185" w:rsidRDefault="009B0185" w:rsidP="009B0185">
      <w:r>
        <w:t>дети:</w:t>
      </w:r>
    </w:p>
    <w:p w:rsidR="009B0185" w:rsidRDefault="009B0185" w:rsidP="009B0185">
      <w:pPr>
        <w:tabs>
          <w:tab w:val="left" w:pos="9837"/>
        </w:tabs>
      </w:pP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right="113"/>
        <w:jc w:val="center"/>
      </w:pPr>
      <w:r>
        <w:t>(ф.и.о., дата рождения)</w:t>
      </w:r>
    </w:p>
    <w:p w:rsidR="009B0185" w:rsidRDefault="009B0185" w:rsidP="009B0185">
      <w:pPr>
        <w:tabs>
          <w:tab w:val="left" w:pos="8732"/>
        </w:tabs>
      </w:pPr>
      <w:r>
        <w:t xml:space="preserve">паспорт (свидетельство о рождении)  </w:t>
      </w:r>
      <w:r>
        <w:tab/>
        <w:t>, выданный</w:t>
      </w:r>
    </w:p>
    <w:p w:rsidR="009B0185" w:rsidRDefault="009B0185" w:rsidP="009B0185">
      <w:pPr>
        <w:pBdr>
          <w:top w:val="single" w:sz="4" w:space="1" w:color="auto"/>
        </w:pBdr>
        <w:ind w:left="3884" w:right="1247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16"/>
        <w:gridCol w:w="321"/>
        <w:gridCol w:w="567"/>
        <w:gridCol w:w="283"/>
        <w:gridCol w:w="2268"/>
        <w:gridCol w:w="142"/>
        <w:gridCol w:w="850"/>
        <w:gridCol w:w="426"/>
      </w:tblGrid>
      <w:tr w:rsidR="009B0185" w:rsidRPr="00300647" w:rsidTr="00C3066C"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jc w:val="right"/>
            </w:pPr>
            <w:r w:rsidRPr="00300647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ind w:left="57"/>
            </w:pPr>
            <w:r w:rsidRPr="00300647">
              <w:t>г.,</w:t>
            </w:r>
          </w:p>
        </w:tc>
      </w:tr>
    </w:tbl>
    <w:p w:rsidR="009B0185" w:rsidRDefault="009B0185" w:rsidP="009B0185">
      <w:pPr>
        <w:tabs>
          <w:tab w:val="left" w:pos="9837"/>
        </w:tabs>
      </w:pPr>
      <w:r>
        <w:t xml:space="preserve">проживает по адресу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2268" w:right="113"/>
        <w:rPr>
          <w:sz w:val="2"/>
          <w:szCs w:val="2"/>
        </w:rPr>
      </w:pPr>
    </w:p>
    <w:p w:rsidR="009B0185" w:rsidRDefault="009B0185" w:rsidP="009B0185">
      <w:pPr>
        <w:tabs>
          <w:tab w:val="left" w:pos="9837"/>
        </w:tabs>
      </w:pP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right="113"/>
        <w:jc w:val="center"/>
      </w:pPr>
      <w:r>
        <w:t>(ф.и.о., дата рождения)</w:t>
      </w:r>
    </w:p>
    <w:p w:rsidR="009B0185" w:rsidRDefault="009B0185" w:rsidP="009B0185">
      <w:pPr>
        <w:tabs>
          <w:tab w:val="left" w:pos="8732"/>
        </w:tabs>
      </w:pPr>
      <w:r>
        <w:t xml:space="preserve">паспорт (свидетельство о рождении)  </w:t>
      </w:r>
      <w:r>
        <w:tab/>
        <w:t>, выданный</w:t>
      </w:r>
    </w:p>
    <w:p w:rsidR="009B0185" w:rsidRDefault="009B0185" w:rsidP="009B0185">
      <w:pPr>
        <w:pBdr>
          <w:top w:val="single" w:sz="4" w:space="1" w:color="auto"/>
        </w:pBdr>
        <w:ind w:left="3884" w:right="1247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16"/>
        <w:gridCol w:w="321"/>
        <w:gridCol w:w="567"/>
        <w:gridCol w:w="283"/>
        <w:gridCol w:w="2268"/>
        <w:gridCol w:w="142"/>
        <w:gridCol w:w="850"/>
        <w:gridCol w:w="426"/>
      </w:tblGrid>
      <w:tr w:rsidR="009B0185" w:rsidRPr="00300647" w:rsidTr="00C3066C"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jc w:val="right"/>
            </w:pPr>
            <w:r w:rsidRPr="00300647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ind w:left="57"/>
            </w:pPr>
            <w:r w:rsidRPr="00300647">
              <w:t>г.,</w:t>
            </w:r>
          </w:p>
        </w:tc>
      </w:tr>
    </w:tbl>
    <w:p w:rsidR="009B0185" w:rsidRDefault="009B0185" w:rsidP="009B0185">
      <w:pPr>
        <w:tabs>
          <w:tab w:val="left" w:pos="9837"/>
        </w:tabs>
      </w:pPr>
      <w:r>
        <w:t xml:space="preserve">проживает по адресу  </w:t>
      </w:r>
      <w:r>
        <w:tab/>
        <w:t>.</w:t>
      </w:r>
    </w:p>
    <w:p w:rsidR="009B0185" w:rsidRDefault="009B0185" w:rsidP="009B0185">
      <w:pPr>
        <w:pBdr>
          <w:top w:val="single" w:sz="4" w:space="1" w:color="auto"/>
        </w:pBdr>
        <w:ind w:left="2268" w:right="113"/>
        <w:rPr>
          <w:sz w:val="2"/>
          <w:szCs w:val="2"/>
        </w:rPr>
      </w:pPr>
    </w:p>
    <w:p w:rsidR="009B0185" w:rsidRDefault="009B0185" w:rsidP="009B0185">
      <w:r>
        <w:t>Кроме того, со мной проживают иные члены семьи:</w:t>
      </w:r>
    </w:p>
    <w:p w:rsidR="009B0185" w:rsidRDefault="009B0185" w:rsidP="009B0185">
      <w:pPr>
        <w:tabs>
          <w:tab w:val="left" w:pos="9837"/>
        </w:tabs>
      </w:pP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right="113"/>
        <w:jc w:val="center"/>
      </w:pPr>
      <w:r>
        <w:t>(ф.и.о., дата рождения, степень родства)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549"/>
        <w:gridCol w:w="76"/>
        <w:gridCol w:w="813"/>
        <w:gridCol w:w="96"/>
        <w:gridCol w:w="301"/>
        <w:gridCol w:w="1060"/>
        <w:gridCol w:w="5035"/>
      </w:tblGrid>
      <w:tr w:rsidR="009B0185" w:rsidRPr="00300647" w:rsidTr="00C3066C"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паспорт</w:t>
            </w:r>
          </w:p>
        </w:tc>
        <w:tc>
          <w:tcPr>
            <w:tcW w:w="2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, выданный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/>
        </w:tc>
      </w:tr>
      <w:tr w:rsidR="009B0185" w:rsidRPr="00300647" w:rsidTr="00C3066C">
        <w:trPr>
          <w:gridAfter w:val="2"/>
          <w:wAfter w:w="6095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”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ind w:left="57"/>
            </w:pPr>
            <w:r w:rsidRPr="00300647">
              <w:t>г.</w:t>
            </w:r>
          </w:p>
        </w:tc>
      </w:tr>
    </w:tbl>
    <w:p w:rsidR="009B0185" w:rsidRDefault="009B0185" w:rsidP="009B0185">
      <w:pPr>
        <w:tabs>
          <w:tab w:val="left" w:pos="8902"/>
        </w:tabs>
        <w:spacing w:before="120"/>
      </w:pPr>
      <w:r>
        <w:t xml:space="preserve">В соответствии с  </w:t>
      </w:r>
      <w:r>
        <w:tab/>
        <w:t>отношусь</w:t>
      </w:r>
    </w:p>
    <w:p w:rsidR="009B0185" w:rsidRDefault="009B0185" w:rsidP="009B0185">
      <w:pPr>
        <w:pBdr>
          <w:top w:val="single" w:sz="4" w:space="1" w:color="auto"/>
        </w:pBdr>
        <w:ind w:left="1871" w:right="1132"/>
        <w:jc w:val="center"/>
      </w:pPr>
      <w:r>
        <w:t>(наименование нормативного акта)</w:t>
      </w:r>
    </w:p>
    <w:p w:rsidR="009B0185" w:rsidRDefault="009B0185" w:rsidP="009B0185">
      <w:r>
        <w:t xml:space="preserve">к категории  </w:t>
      </w:r>
    </w:p>
    <w:p w:rsidR="009B0185" w:rsidRDefault="009B0185" w:rsidP="009B0185">
      <w:pPr>
        <w:pBdr>
          <w:top w:val="single" w:sz="4" w:space="1" w:color="auto"/>
        </w:pBdr>
        <w:ind w:left="1332"/>
        <w:jc w:val="center"/>
      </w:pPr>
      <w:r>
        <w:t>(наименование категории граждан, имеющих право на получение социальной выплаты за счет</w:t>
      </w:r>
    </w:p>
    <w:p w:rsidR="009B0185" w:rsidRDefault="009B0185" w:rsidP="009B0185">
      <w:pPr>
        <w:tabs>
          <w:tab w:val="left" w:pos="9837"/>
        </w:tabs>
      </w:pP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right="113"/>
        <w:jc w:val="center"/>
      </w:pPr>
      <w:r>
        <w:t>средств федерального бюджета для приобретения жилого помещения)</w:t>
      </w:r>
    </w:p>
    <w:p w:rsidR="009B0185" w:rsidRPr="000277EE" w:rsidRDefault="009B0185" w:rsidP="009B0185">
      <w:pPr>
        <w:jc w:val="both"/>
        <w:rPr>
          <w:sz w:val="2"/>
          <w:szCs w:val="2"/>
        </w:rPr>
      </w:pPr>
      <w:r>
        <w:t>признан нуждающимся в улучшении жилищных условий (получении</w:t>
      </w:r>
      <w:r>
        <w:br/>
        <w:t>жилых помещений, социальной выплаты) и состою в очереди</w:t>
      </w:r>
      <w:r w:rsidRPr="000277EE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2"/>
        <w:gridCol w:w="510"/>
        <w:gridCol w:w="283"/>
        <w:gridCol w:w="1985"/>
        <w:gridCol w:w="141"/>
        <w:gridCol w:w="851"/>
        <w:gridCol w:w="567"/>
        <w:gridCol w:w="5160"/>
        <w:gridCol w:w="300"/>
      </w:tblGrid>
      <w:tr w:rsidR="009B0185" w:rsidRPr="00300647" w:rsidTr="00C3066C">
        <w:trPr>
          <w:cantSplit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с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  <w:r w:rsidRPr="00300647">
              <w:t>г. в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.</w:t>
            </w:r>
          </w:p>
        </w:tc>
      </w:tr>
      <w:tr w:rsidR="009B0185" w:rsidRPr="00300647" w:rsidTr="00C3066C">
        <w:trPr>
          <w:cantSplit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(место постановки на учет)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</w:tr>
    </w:tbl>
    <w:p w:rsidR="009B0185" w:rsidRDefault="009B0185" w:rsidP="009B0185">
      <w:pPr>
        <w:spacing w:before="120"/>
        <w:ind w:firstLine="567"/>
        <w:jc w:val="both"/>
      </w:pPr>
      <w:r>
        <w:rPr>
          <w:lang w:val="en-US"/>
        </w:rPr>
        <w:t>I</w:t>
      </w:r>
      <w:r>
        <w:t>.</w:t>
      </w:r>
      <w:r>
        <w:rPr>
          <w:lang w:val="en-US"/>
        </w:rPr>
        <w:t> </w:t>
      </w:r>
      <w:r>
        <w:t>В настоящее время я и члены моей семьи жилых помещений для постоянного проживания на территории Российской Федерации не имеем (имеем).</w:t>
      </w:r>
    </w:p>
    <w:p w:rsidR="009B0185" w:rsidRDefault="009B0185" w:rsidP="009B0185">
      <w:pPr>
        <w:pBdr>
          <w:top w:val="single" w:sz="4" w:space="1" w:color="auto"/>
        </w:pBdr>
        <w:ind w:left="5330" w:right="2778"/>
        <w:jc w:val="center"/>
        <w:rPr>
          <w:sz w:val="18"/>
          <w:szCs w:val="18"/>
        </w:rPr>
      </w:pPr>
      <w:r>
        <w:rPr>
          <w:sz w:val="18"/>
          <w:szCs w:val="18"/>
        </w:rPr>
        <w:t>(ненужное зачеркнуть)</w:t>
      </w:r>
    </w:p>
    <w:p w:rsidR="009B0185" w:rsidRDefault="009B0185" w:rsidP="009B0185">
      <w:pPr>
        <w:spacing w:before="200" w:after="120"/>
        <w:ind w:firstLine="567"/>
        <w:jc w:val="both"/>
      </w:pPr>
      <w:r>
        <w:t>Сведения о наличии жилых помещений, занимаемых мною и (или) членами моей семьи по договорам социального найма и (или) принадлежащих мне и (или) членам моей семьи на праве собственности: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268"/>
        <w:gridCol w:w="1559"/>
        <w:gridCol w:w="2268"/>
        <w:gridCol w:w="1276"/>
        <w:gridCol w:w="2126"/>
      </w:tblGrid>
      <w:tr w:rsidR="009B0185" w:rsidRPr="00300647" w:rsidTr="00C3066C">
        <w:tc>
          <w:tcPr>
            <w:tcW w:w="454" w:type="dxa"/>
            <w:vAlign w:val="center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№</w:t>
            </w:r>
            <w:r w:rsidRPr="00300647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268" w:type="dxa"/>
            <w:vAlign w:val="center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559" w:type="dxa"/>
            <w:vAlign w:val="center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Родственные отношения лица, имеющего жилое помещение, с получателем сертификата</w:t>
            </w:r>
          </w:p>
        </w:tc>
        <w:tc>
          <w:tcPr>
            <w:tcW w:w="2268" w:type="dxa"/>
            <w:vAlign w:val="center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Почтовый адрес местона</w:t>
            </w:r>
            <w:r w:rsidRPr="00300647">
              <w:rPr>
                <w:sz w:val="22"/>
                <w:szCs w:val="22"/>
              </w:rPr>
              <w:softHyphen/>
              <w:t>хождения жилого помещения</w:t>
            </w:r>
          </w:p>
        </w:tc>
        <w:tc>
          <w:tcPr>
            <w:tcW w:w="1276" w:type="dxa"/>
            <w:vAlign w:val="center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Вид, общая площадь жилого помещения,</w:t>
            </w:r>
            <w:r w:rsidRPr="00300647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2126" w:type="dxa"/>
            <w:vAlign w:val="center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Основание пользования (договор социального найма или на основании права собственности), дата и реквизиты договора, реквизиты свидетельства о праве собственности</w:t>
            </w:r>
          </w:p>
        </w:tc>
      </w:tr>
      <w:tr w:rsidR="009B0185" w:rsidRPr="00300647" w:rsidTr="00C3066C">
        <w:tc>
          <w:tcPr>
            <w:tcW w:w="454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</w:tr>
      <w:tr w:rsidR="009B0185" w:rsidRPr="00300647" w:rsidTr="00C3066C">
        <w:tc>
          <w:tcPr>
            <w:tcW w:w="454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</w:tr>
      <w:tr w:rsidR="009B0185" w:rsidRPr="00300647" w:rsidTr="00C3066C">
        <w:tc>
          <w:tcPr>
            <w:tcW w:w="454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</w:tr>
    </w:tbl>
    <w:p w:rsidR="009B0185" w:rsidRDefault="009B0185" w:rsidP="009B0185">
      <w:pPr>
        <w:spacing w:before="200"/>
        <w:ind w:firstLine="567"/>
        <w:jc w:val="both"/>
      </w:pPr>
      <w:r>
        <w:rPr>
          <w:lang w:val="en-US"/>
        </w:rPr>
        <w:t>II</w:t>
      </w:r>
      <w:r>
        <w:t>.</w:t>
      </w:r>
      <w:r>
        <w:rPr>
          <w:lang w:val="en-US"/>
        </w:rPr>
        <w:t> </w:t>
      </w:r>
      <w:r>
        <w:t xml:space="preserve">Средства федерального бюджета, бюджета субъекта Российской Федерации или местного бюджета на приобретение или строительство жилых помещений, в том числе </w:t>
      </w:r>
      <w:r>
        <w:lastRenderedPageBreak/>
        <w:t xml:space="preserve">субсидия или социальная выплата, удостоверяемая государственным жилищным сертификатом, мною и членами моей семьи  </w:t>
      </w:r>
    </w:p>
    <w:p w:rsidR="009B0185" w:rsidRDefault="009B0185" w:rsidP="009B0185">
      <w:pPr>
        <w:pBdr>
          <w:top w:val="single" w:sz="4" w:space="1" w:color="auto"/>
        </w:pBdr>
        <w:ind w:left="3061"/>
        <w:jc w:val="center"/>
      </w:pPr>
      <w:r>
        <w:t>(указывается “не получались” или “получались”, в случае получения</w:t>
      </w:r>
    </w:p>
    <w:p w:rsidR="009B0185" w:rsidRDefault="009B0185" w:rsidP="009B0185"/>
    <w:p w:rsidR="009B0185" w:rsidRDefault="009B0185" w:rsidP="009B0185">
      <w:pPr>
        <w:pBdr>
          <w:top w:val="single" w:sz="4" w:space="1" w:color="auto"/>
        </w:pBdr>
        <w:jc w:val="center"/>
      </w:pPr>
      <w:r>
        <w:t>денежных средств указываются орган, осуществивший выплату, дата и сумма выплаты,</w:t>
      </w:r>
    </w:p>
    <w:p w:rsidR="009B0185" w:rsidRDefault="009B0185" w:rsidP="009B0185">
      <w:pPr>
        <w:tabs>
          <w:tab w:val="left" w:pos="9837"/>
        </w:tabs>
      </w:pPr>
      <w:r>
        <w:tab/>
        <w:t>.</w:t>
      </w:r>
    </w:p>
    <w:p w:rsidR="009B0185" w:rsidRDefault="009B0185" w:rsidP="009B0185">
      <w:pPr>
        <w:pBdr>
          <w:top w:val="single" w:sz="4" w:space="1" w:color="auto"/>
        </w:pBdr>
        <w:ind w:right="113"/>
        <w:jc w:val="center"/>
      </w:pPr>
      <w:r>
        <w:t>в случае получения государственного жилищного сертификата – орган, выдавший сертификат,</w:t>
      </w:r>
      <w:r>
        <w:br/>
        <w:t>серия и номер сертификата)</w:t>
      </w:r>
    </w:p>
    <w:p w:rsidR="009B0185" w:rsidRDefault="009B0185" w:rsidP="009B0185">
      <w:pPr>
        <w:spacing w:before="200"/>
        <w:ind w:firstLine="567"/>
        <w:jc w:val="both"/>
      </w:pPr>
      <w:r>
        <w:rPr>
          <w:lang w:val="en-US"/>
        </w:rPr>
        <w:t>III</w:t>
      </w:r>
      <w:r>
        <w:t>. Гражданско-правовые сделки, приведшие к отчуждению жилого помещения, принадлежащего мне и (или) членам моей семьи на праве собственности (за исключением отчуждения этого жилого помещения в государственную или муниципальную собственность), совершал (не совершал).</w:t>
      </w:r>
    </w:p>
    <w:p w:rsidR="009B0185" w:rsidRDefault="009B0185" w:rsidP="009B0185">
      <w:pPr>
        <w:pBdr>
          <w:top w:val="single" w:sz="4" w:space="1" w:color="auto"/>
        </w:pBdr>
        <w:ind w:right="7484"/>
        <w:jc w:val="center"/>
      </w:pPr>
      <w:r>
        <w:t>(ненужное зачеркнуть)</w:t>
      </w:r>
    </w:p>
    <w:p w:rsidR="009B0185" w:rsidRDefault="009B0185" w:rsidP="009B0185">
      <w:pPr>
        <w:spacing w:before="200" w:after="120"/>
        <w:ind w:firstLine="567"/>
        <w:jc w:val="both"/>
      </w:pPr>
      <w:r>
        <w:t>Сведения о гражданско-правовых сделках, приведших к отчуждению жилого помещения, принадлежащего мне и (или) членам моей семьи на праве собственности (за исключением отчуждения этого жилого помещения в государственную или муниципальную собственность):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126"/>
        <w:gridCol w:w="1701"/>
        <w:gridCol w:w="2268"/>
        <w:gridCol w:w="1276"/>
        <w:gridCol w:w="2126"/>
      </w:tblGrid>
      <w:tr w:rsidR="009B0185" w:rsidRPr="00300647" w:rsidTr="00C3066C">
        <w:tc>
          <w:tcPr>
            <w:tcW w:w="454" w:type="dxa"/>
            <w:vAlign w:val="center"/>
          </w:tcPr>
          <w:p w:rsidR="009B0185" w:rsidRPr="00300647" w:rsidRDefault="009B0185" w:rsidP="00C3066C">
            <w:pPr>
              <w:keepNext/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№</w:t>
            </w:r>
            <w:r w:rsidRPr="00300647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26" w:type="dxa"/>
            <w:vAlign w:val="center"/>
          </w:tcPr>
          <w:p w:rsidR="009B0185" w:rsidRPr="00300647" w:rsidRDefault="009B0185" w:rsidP="00C3066C">
            <w:pPr>
              <w:keepNext/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701" w:type="dxa"/>
            <w:vAlign w:val="center"/>
          </w:tcPr>
          <w:p w:rsidR="009B0185" w:rsidRPr="00300647" w:rsidRDefault="009B0185" w:rsidP="00C3066C">
            <w:pPr>
              <w:keepNext/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Родственные отношения лица, осуществив</w:t>
            </w:r>
            <w:r w:rsidRPr="00300647">
              <w:rPr>
                <w:sz w:val="22"/>
                <w:szCs w:val="22"/>
              </w:rPr>
              <w:softHyphen/>
              <w:t>шего отчуждение жилого помещения, с получателем сертификата</w:t>
            </w:r>
          </w:p>
        </w:tc>
        <w:tc>
          <w:tcPr>
            <w:tcW w:w="2268" w:type="dxa"/>
            <w:vAlign w:val="center"/>
          </w:tcPr>
          <w:p w:rsidR="009B0185" w:rsidRPr="00300647" w:rsidRDefault="009B0185" w:rsidP="00C3066C">
            <w:pPr>
              <w:keepNext/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Почтовый адрес местона</w:t>
            </w:r>
            <w:r w:rsidRPr="00300647">
              <w:rPr>
                <w:sz w:val="22"/>
                <w:szCs w:val="22"/>
              </w:rPr>
              <w:softHyphen/>
              <w:t>хождения жилого помещения</w:t>
            </w:r>
          </w:p>
        </w:tc>
        <w:tc>
          <w:tcPr>
            <w:tcW w:w="1276" w:type="dxa"/>
            <w:vAlign w:val="center"/>
          </w:tcPr>
          <w:p w:rsidR="009B0185" w:rsidRPr="00300647" w:rsidRDefault="009B0185" w:rsidP="00C3066C">
            <w:pPr>
              <w:keepNext/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Вид, общая площадь жилого помещения,</w:t>
            </w:r>
            <w:r w:rsidRPr="00300647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2126" w:type="dxa"/>
            <w:vAlign w:val="center"/>
          </w:tcPr>
          <w:p w:rsidR="009B0185" w:rsidRPr="00300647" w:rsidRDefault="009B0185" w:rsidP="00C3066C">
            <w:pPr>
              <w:keepNext/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Гражданско-правовая сделка, приведшая к отчуждению жилого помещения, и реквизиты документов, подтверж</w:t>
            </w:r>
            <w:r w:rsidRPr="00300647">
              <w:rPr>
                <w:sz w:val="22"/>
                <w:szCs w:val="22"/>
              </w:rPr>
              <w:softHyphen/>
              <w:t>дающие факт совершения указанной сделки</w:t>
            </w:r>
          </w:p>
        </w:tc>
      </w:tr>
      <w:tr w:rsidR="009B0185" w:rsidRPr="00300647" w:rsidTr="00C3066C">
        <w:tc>
          <w:tcPr>
            <w:tcW w:w="454" w:type="dxa"/>
          </w:tcPr>
          <w:p w:rsidR="009B0185" w:rsidRPr="00300647" w:rsidRDefault="009B0185" w:rsidP="00C3066C">
            <w:pPr>
              <w:keepNext/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9B0185" w:rsidRPr="00300647" w:rsidRDefault="009B0185" w:rsidP="00C3066C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0185" w:rsidRPr="00300647" w:rsidRDefault="009B0185" w:rsidP="00C3066C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B0185" w:rsidRPr="00300647" w:rsidRDefault="009B0185" w:rsidP="00C3066C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0185" w:rsidRPr="00300647" w:rsidRDefault="009B0185" w:rsidP="00C3066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0185" w:rsidRPr="00300647" w:rsidRDefault="009B0185" w:rsidP="00C3066C">
            <w:pPr>
              <w:keepNext/>
              <w:rPr>
                <w:sz w:val="22"/>
                <w:szCs w:val="22"/>
              </w:rPr>
            </w:pPr>
          </w:p>
        </w:tc>
      </w:tr>
      <w:tr w:rsidR="009B0185" w:rsidRPr="00300647" w:rsidTr="00C3066C">
        <w:tc>
          <w:tcPr>
            <w:tcW w:w="454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</w:tr>
      <w:tr w:rsidR="009B0185" w:rsidRPr="00300647" w:rsidTr="00C3066C">
        <w:tc>
          <w:tcPr>
            <w:tcW w:w="454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  <w:r w:rsidRPr="0030064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0185" w:rsidRPr="00300647" w:rsidRDefault="009B0185" w:rsidP="00C30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0185" w:rsidRPr="00300647" w:rsidRDefault="009B0185" w:rsidP="00C3066C">
            <w:pPr>
              <w:rPr>
                <w:sz w:val="22"/>
                <w:szCs w:val="22"/>
              </w:rPr>
            </w:pPr>
          </w:p>
        </w:tc>
      </w:tr>
    </w:tbl>
    <w:p w:rsidR="009B0185" w:rsidRDefault="009B0185" w:rsidP="009B0185">
      <w:pPr>
        <w:spacing w:before="200"/>
        <w:ind w:firstLine="567"/>
        <w:jc w:val="both"/>
      </w:pPr>
      <w:r>
        <w:t>Я и члены моей семьи достоверность и полноту настоящих сведений подтверждаем. Даем согласие на проведение проверки представленных сведений в федеральных органах исполнительной власти, включая Федеральную налоговую службу, федеральный орган исполнительной власти, уполномоченный на осуществление функций по контролю и надзору в сфере миграции, Федеральную службу государственной регистрации, кадастра и картографии, а также согласие на обработку персональных данных.</w:t>
      </w:r>
    </w:p>
    <w:p w:rsidR="009B0185" w:rsidRDefault="009B0185" w:rsidP="009B0185">
      <w:pPr>
        <w:tabs>
          <w:tab w:val="left" w:pos="9837"/>
        </w:tabs>
        <w:spacing w:before="200"/>
        <w:ind w:firstLine="567"/>
      </w:pPr>
      <w:r>
        <w:t xml:space="preserve">Я,  </w:t>
      </w:r>
      <w:r>
        <w:tab/>
        <w:t>,</w:t>
      </w:r>
    </w:p>
    <w:p w:rsidR="009B0185" w:rsidRDefault="009B0185" w:rsidP="009B0185">
      <w:pPr>
        <w:pBdr>
          <w:top w:val="single" w:sz="4" w:space="1" w:color="auto"/>
        </w:pBdr>
        <w:ind w:left="937" w:right="113"/>
        <w:jc w:val="center"/>
      </w:pPr>
      <w:r>
        <w:t>(ф.и.о.)</w:t>
      </w:r>
    </w:p>
    <w:p w:rsidR="009B0185" w:rsidRDefault="009B0185" w:rsidP="009B0185">
      <w:pPr>
        <w:jc w:val="both"/>
      </w:pPr>
      <w:r>
        <w:t>предупрежден о привлечении к ответственности в соответствии с законодательством Российской Федерации в случае выявления в представленных мною сведениях и документах, прилагаемых к заявлению, данных, не соответствующих действительности и послуживших основанием для получения государственного жилищного сертификата.</w:t>
      </w:r>
    </w:p>
    <w:p w:rsidR="009B0185" w:rsidRDefault="009B0185" w:rsidP="009B0185">
      <w:pPr>
        <w:ind w:firstLine="567"/>
        <w:jc w:val="both"/>
      </w:pPr>
      <w:r>
        <w:t>С условиями получения и использования государственного жилищного сертификата ознакомлен, согласен и обязуюсь их выполнять.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7"/>
        <w:gridCol w:w="170"/>
        <w:gridCol w:w="1815"/>
        <w:gridCol w:w="170"/>
        <w:gridCol w:w="2098"/>
      </w:tblGrid>
      <w:tr w:rsidR="009B0185" w:rsidRPr="00300647" w:rsidTr="00C3066C">
        <w:trPr>
          <w:cantSplit/>
        </w:trPr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</w:tr>
      <w:tr w:rsidR="009B0185" w:rsidRPr="00300647" w:rsidTr="00C3066C">
        <w:trPr>
          <w:cantSplit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(ф.и.о. заявителя)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(дата)</w:t>
            </w:r>
          </w:p>
        </w:tc>
      </w:tr>
    </w:tbl>
    <w:p w:rsidR="009B0185" w:rsidRDefault="009B0185" w:rsidP="009B0185">
      <w:pPr>
        <w:spacing w:before="120" w:after="120"/>
      </w:pPr>
      <w:r>
        <w:t>Члены семьи с заявлением согласны: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6379"/>
        <w:gridCol w:w="170"/>
        <w:gridCol w:w="2977"/>
        <w:gridCol w:w="269"/>
      </w:tblGrid>
      <w:tr w:rsidR="009B0185" w:rsidRPr="00300647" w:rsidTr="00C3066C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lastRenderedPageBreak/>
              <w:t>1)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;</w:t>
            </w:r>
          </w:p>
        </w:tc>
      </w:tr>
      <w:tr w:rsidR="009B0185" w:rsidRPr="00300647" w:rsidTr="00C3066C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(подпись)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</w:tr>
      <w:tr w:rsidR="009B0185" w:rsidRPr="00300647" w:rsidTr="00C3066C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2)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;</w:t>
            </w:r>
          </w:p>
        </w:tc>
      </w:tr>
      <w:tr w:rsidR="009B0185" w:rsidRPr="00300647" w:rsidTr="00C3066C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(подпись)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</w:tr>
      <w:tr w:rsidR="009B0185" w:rsidRPr="00300647" w:rsidTr="00C3066C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3)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;</w:t>
            </w:r>
          </w:p>
        </w:tc>
      </w:tr>
      <w:tr w:rsidR="009B0185" w:rsidRPr="00300647" w:rsidTr="00C3066C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(подпись)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</w:tr>
      <w:tr w:rsidR="009B0185" w:rsidRPr="00300647" w:rsidTr="00C3066C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4)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0185" w:rsidRPr="00300647" w:rsidRDefault="009B0185" w:rsidP="00C3066C">
            <w:pPr>
              <w:jc w:val="center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185" w:rsidRPr="00300647" w:rsidRDefault="009B0185" w:rsidP="00C3066C">
            <w:r w:rsidRPr="00300647">
              <w:t>.</w:t>
            </w:r>
          </w:p>
        </w:tc>
      </w:tr>
      <w:tr w:rsidR="009B0185" w:rsidRPr="00300647" w:rsidTr="00C3066C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>
            <w:pPr>
              <w:jc w:val="center"/>
            </w:pPr>
            <w:r w:rsidRPr="00300647">
              <w:t>(подпись)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9B0185" w:rsidRPr="00300647" w:rsidRDefault="009B0185" w:rsidP="00C3066C"/>
        </w:tc>
      </w:tr>
    </w:tbl>
    <w:p w:rsidR="009B0185" w:rsidRDefault="009B0185" w:rsidP="009B0185">
      <w:pPr>
        <w:spacing w:before="120" w:after="120"/>
      </w:pPr>
      <w:r>
        <w:t>К заявлению прилагаются следующие документы:</w:t>
      </w:r>
    </w:p>
    <w:p w:rsidR="009B0185" w:rsidRDefault="009B0185" w:rsidP="009B0185">
      <w:pPr>
        <w:tabs>
          <w:tab w:val="left" w:pos="9837"/>
        </w:tabs>
      </w:pPr>
      <w:r>
        <w:t xml:space="preserve">1)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</w:pPr>
      <w:r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2)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</w:pPr>
      <w:r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3)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</w:pPr>
      <w:r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4)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</w:pPr>
      <w:r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5)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</w:pPr>
      <w:r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6)  </w:t>
      </w:r>
      <w:r>
        <w:tab/>
        <w:t>;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</w:pPr>
      <w:r>
        <w:t>(наименование и номер документа, кем и когда выдан)</w:t>
      </w:r>
    </w:p>
    <w:p w:rsidR="009B0185" w:rsidRDefault="009B0185" w:rsidP="009B0185">
      <w:pPr>
        <w:tabs>
          <w:tab w:val="left" w:pos="9837"/>
        </w:tabs>
      </w:pPr>
      <w:r>
        <w:t xml:space="preserve">7)  </w:t>
      </w:r>
      <w:r>
        <w:tab/>
        <w:t>.</w:t>
      </w:r>
    </w:p>
    <w:p w:rsidR="009B0185" w:rsidRDefault="009B0185" w:rsidP="009B0185">
      <w:pPr>
        <w:pBdr>
          <w:top w:val="single" w:sz="4" w:space="1" w:color="auto"/>
        </w:pBdr>
        <w:ind w:left="312" w:right="113"/>
        <w:jc w:val="center"/>
      </w:pPr>
      <w:r>
        <w:t>(наименование и номер документа, кем и когда выдан)</w:t>
      </w:r>
    </w:p>
    <w:p w:rsidR="009B0185" w:rsidRDefault="009B0185" w:rsidP="009B0185">
      <w:pPr>
        <w:spacing w:before="200"/>
        <w:jc w:val="center"/>
      </w:pPr>
    </w:p>
    <w:p w:rsidR="009B0185" w:rsidRDefault="009B0185" w:rsidP="009B0185">
      <w:pPr>
        <w:pBdr>
          <w:top w:val="single" w:sz="4" w:space="1" w:color="auto"/>
        </w:pBdr>
        <w:jc w:val="center"/>
      </w:pPr>
      <w:r>
        <w:t>(нотариальная запись, заверяющая подпись заявителя и членов его семьи)</w:t>
      </w:r>
    </w:p>
    <w:p w:rsidR="009B0185" w:rsidRDefault="009B0185" w:rsidP="009B0185">
      <w:pPr>
        <w:tabs>
          <w:tab w:val="left" w:pos="1843"/>
        </w:tabs>
        <w:spacing w:before="240"/>
        <w:ind w:left="1843" w:hanging="1276"/>
        <w:jc w:val="both"/>
      </w:pPr>
      <w:r>
        <w:t>Примечание.</w:t>
      </w:r>
      <w:r>
        <w:tab/>
        <w:t>Согласие с заявлением за несовершеннолетних и (или) недееспособных членов семьи подписывают их законные представители.</w:t>
      </w:r>
    </w:p>
    <w:p w:rsidR="009B0185" w:rsidRDefault="009B0185" w:rsidP="009B0185"/>
    <w:p w:rsidR="009B0185" w:rsidRPr="00A83CCF" w:rsidRDefault="009B0185" w:rsidP="009B0185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474A27" w:rsidRPr="00F12D13" w:rsidRDefault="00474A27" w:rsidP="00474A27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2.2</w:t>
      </w:r>
    </w:p>
    <w:p w:rsidR="00474A27" w:rsidRDefault="00474A27" w:rsidP="00474A27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474A27" w:rsidRPr="000277EE" w:rsidRDefault="00474A27" w:rsidP="00474A27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474A27" w:rsidRPr="000277EE" w:rsidRDefault="00474A27" w:rsidP="00474A27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474A27" w:rsidRDefault="00474A27" w:rsidP="00474A27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474A27" w:rsidRPr="000277EE" w:rsidRDefault="00474A27" w:rsidP="00474A27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474A27" w:rsidRDefault="00474A27" w:rsidP="00474A27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474A27" w:rsidP="00474A27">
      <w:pPr>
        <w:jc w:val="right"/>
        <w:rPr>
          <w:b/>
          <w:color w:val="000000"/>
          <w:spacing w:val="-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474A27" w:rsidRDefault="00474A27" w:rsidP="00474A27">
      <w:pPr>
        <w:ind w:left="5160"/>
        <w:jc w:val="center"/>
      </w:pPr>
      <w:r>
        <w:t>Приложение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454"/>
        <w:gridCol w:w="255"/>
        <w:gridCol w:w="1247"/>
        <w:gridCol w:w="369"/>
        <w:gridCol w:w="369"/>
        <w:gridCol w:w="283"/>
      </w:tblGrid>
      <w:tr w:rsidR="00474A27" w:rsidRPr="00ED0C3C" w:rsidTr="00A002B8">
        <w:trPr>
          <w:jc w:val="right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right"/>
            </w:pPr>
            <w:r w:rsidRPr="00ED0C3C">
              <w:t>к заявлению 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right"/>
            </w:pPr>
            <w:r w:rsidRPr="00ED0C3C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г.</w:t>
            </w:r>
          </w:p>
        </w:tc>
      </w:tr>
    </w:tbl>
    <w:p w:rsidR="00474A27" w:rsidRDefault="00474A27" w:rsidP="00474A27">
      <w:pPr>
        <w:spacing w:before="360" w:after="120"/>
        <w:jc w:val="center"/>
        <w:rPr>
          <w:b/>
          <w:bCs/>
          <w:spacing w:val="44"/>
          <w:sz w:val="26"/>
          <w:szCs w:val="26"/>
        </w:rPr>
      </w:pPr>
      <w:r>
        <w:rPr>
          <w:b/>
          <w:bCs/>
          <w:spacing w:val="44"/>
          <w:sz w:val="26"/>
          <w:szCs w:val="26"/>
        </w:rPr>
        <w:t>ОБЯЗАТЕЛЬСТВО</w:t>
      </w:r>
    </w:p>
    <w:p w:rsidR="00474A27" w:rsidRDefault="00474A27" w:rsidP="00474A27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расторжении договора социального найма жилого помещения </w:t>
      </w:r>
      <w:r>
        <w:rPr>
          <w:b/>
          <w:bCs/>
          <w:sz w:val="26"/>
          <w:szCs w:val="26"/>
        </w:rPr>
        <w:br/>
        <w:t xml:space="preserve">(найма специализированного жилого помещения) </w:t>
      </w:r>
      <w:r>
        <w:rPr>
          <w:b/>
          <w:bCs/>
          <w:sz w:val="26"/>
          <w:szCs w:val="26"/>
        </w:rPr>
        <w:br/>
        <w:t>и об освобождении занимаемого жилого помещения (о безвозмездном</w:t>
      </w:r>
      <w:r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lastRenderedPageBreak/>
        <w:t>отчуждении находящегося в собственности жилого помещения (жилых</w:t>
      </w:r>
      <w:r>
        <w:rPr>
          <w:b/>
          <w:bCs/>
          <w:sz w:val="26"/>
          <w:szCs w:val="26"/>
        </w:rPr>
        <w:br/>
        <w:t>помещений) в государственную (муниципальную) собственность)</w:t>
      </w:r>
    </w:p>
    <w:p w:rsidR="00474A27" w:rsidRDefault="00474A27" w:rsidP="00474A27">
      <w:pPr>
        <w:ind w:firstLine="567"/>
      </w:pPr>
      <w:r>
        <w:t xml:space="preserve">Мы, нижеподписавшиеся,  </w:t>
      </w:r>
    </w:p>
    <w:p w:rsidR="00474A27" w:rsidRDefault="00474A27" w:rsidP="00474A27">
      <w:pPr>
        <w:pBdr>
          <w:top w:val="single" w:sz="4" w:space="1" w:color="auto"/>
        </w:pBdr>
        <w:ind w:left="3345"/>
        <w:rPr>
          <w:sz w:val="2"/>
          <w:szCs w:val="2"/>
        </w:rPr>
      </w:pPr>
    </w:p>
    <w:p w:rsidR="00474A27" w:rsidRDefault="00474A27" w:rsidP="00474A27">
      <w:pPr>
        <w:tabs>
          <w:tab w:val="right" w:pos="9923"/>
        </w:tabs>
      </w:pPr>
      <w:r>
        <w:tab/>
        <w:t>,</w:t>
      </w:r>
    </w:p>
    <w:p w:rsidR="00474A27" w:rsidRDefault="00474A27" w:rsidP="00474A27">
      <w:pPr>
        <w:pBdr>
          <w:top w:val="single" w:sz="4" w:space="1" w:color="auto"/>
        </w:pBdr>
        <w:ind w:right="113"/>
        <w:jc w:val="center"/>
      </w:pPr>
      <w:r>
        <w:t>(ф.и.о., год рождения гражданина – участника подпрограммы)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2493"/>
        <w:gridCol w:w="1350"/>
        <w:gridCol w:w="5171"/>
      </w:tblGrid>
      <w:tr w:rsidR="00474A27" w:rsidRPr="00ED0C3C" w:rsidTr="00A002B8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паспорт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, выданный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</w:tr>
    </w:tbl>
    <w:p w:rsidR="00474A27" w:rsidRDefault="00474A27" w:rsidP="00474A2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10"/>
        <w:gridCol w:w="255"/>
        <w:gridCol w:w="1588"/>
        <w:gridCol w:w="113"/>
        <w:gridCol w:w="737"/>
        <w:gridCol w:w="6720"/>
      </w:tblGrid>
      <w:tr w:rsidR="00474A27" w:rsidRPr="00ED0C3C" w:rsidTr="00A002B8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г. (далее – должник), с одной стороны, и глава органа местного</w:t>
            </w:r>
          </w:p>
        </w:tc>
      </w:tr>
    </w:tbl>
    <w:p w:rsidR="00474A27" w:rsidRDefault="00474A27" w:rsidP="00474A27">
      <w:pPr>
        <w:jc w:val="both"/>
      </w:pPr>
      <w:r>
        <w:t xml:space="preserve">самоуправления (командир подразделения, начальник службы федерального органа исполнительной власти)  </w:t>
      </w:r>
    </w:p>
    <w:p w:rsidR="00474A27" w:rsidRDefault="00474A27" w:rsidP="00474A27">
      <w:pPr>
        <w:pBdr>
          <w:top w:val="single" w:sz="4" w:space="1" w:color="auto"/>
        </w:pBdr>
        <w:ind w:left="2637"/>
        <w:rPr>
          <w:sz w:val="2"/>
          <w:szCs w:val="2"/>
        </w:rPr>
      </w:pPr>
    </w:p>
    <w:p w:rsidR="00474A27" w:rsidRDefault="00474A27" w:rsidP="00474A27">
      <w:pPr>
        <w:tabs>
          <w:tab w:val="right" w:pos="9923"/>
        </w:tabs>
      </w:pPr>
      <w:r>
        <w:tab/>
        <w:t>,</w:t>
      </w:r>
    </w:p>
    <w:p w:rsidR="00474A27" w:rsidRDefault="00474A27" w:rsidP="00474A27">
      <w:pPr>
        <w:pBdr>
          <w:top w:val="single" w:sz="4" w:space="1" w:color="auto"/>
        </w:pBdr>
        <w:ind w:right="113"/>
        <w:jc w:val="center"/>
      </w:pPr>
      <w:r>
        <w:t>(наименование органа местного самоуправления, подразделения, службы – нужное указать)</w:t>
      </w:r>
    </w:p>
    <w:p w:rsidR="00474A27" w:rsidRDefault="00474A27" w:rsidP="00474A27">
      <w:pPr>
        <w:tabs>
          <w:tab w:val="right" w:pos="9923"/>
        </w:tabs>
      </w:pPr>
      <w:r>
        <w:tab/>
        <w:t>,</w:t>
      </w:r>
    </w:p>
    <w:p w:rsidR="00474A27" w:rsidRDefault="00474A27" w:rsidP="00474A27">
      <w:pPr>
        <w:pBdr>
          <w:top w:val="single" w:sz="4" w:space="1" w:color="auto"/>
        </w:pBdr>
        <w:ind w:right="113"/>
        <w:jc w:val="center"/>
      </w:pPr>
      <w:r>
        <w:t>(воинское звание, ф.и.о.)</w:t>
      </w:r>
    </w:p>
    <w:p w:rsidR="00474A27" w:rsidRDefault="00474A27" w:rsidP="00474A27">
      <w:r>
        <w:t>с другой стороны, обязуемся совершить следующие действия.</w:t>
      </w:r>
    </w:p>
    <w:p w:rsidR="00474A27" w:rsidRDefault="00474A27" w:rsidP="00474A27">
      <w:pPr>
        <w:ind w:firstLine="567"/>
        <w:jc w:val="both"/>
      </w:pPr>
      <w:r>
        <w:t xml:space="preserve">В связи с предоставлением государственного жилищного сертификата для приобретения жилого помещения на территории  </w:t>
      </w:r>
    </w:p>
    <w:p w:rsidR="00474A27" w:rsidRDefault="00474A27" w:rsidP="00474A27">
      <w:pPr>
        <w:pBdr>
          <w:top w:val="single" w:sz="4" w:space="1" w:color="auto"/>
        </w:pBdr>
        <w:ind w:left="3657"/>
        <w:rPr>
          <w:sz w:val="2"/>
          <w:szCs w:val="2"/>
        </w:rPr>
      </w:pPr>
    </w:p>
    <w:p w:rsidR="00474A27" w:rsidRDefault="00474A27" w:rsidP="00474A27"/>
    <w:p w:rsidR="00474A27" w:rsidRDefault="00474A27" w:rsidP="00474A27">
      <w:pPr>
        <w:pBdr>
          <w:top w:val="single" w:sz="4" w:space="1" w:color="auto"/>
        </w:pBdr>
        <w:jc w:val="center"/>
      </w:pPr>
      <w:r>
        <w:t>(наименование субъекта Российской Федерации, в котором должник</w:t>
      </w:r>
    </w:p>
    <w:p w:rsidR="00474A27" w:rsidRDefault="00474A27" w:rsidP="00474A27"/>
    <w:p w:rsidR="00474A27" w:rsidRDefault="00474A27" w:rsidP="00474A27">
      <w:pPr>
        <w:pBdr>
          <w:top w:val="single" w:sz="4" w:space="1" w:color="auto"/>
        </w:pBdr>
        <w:jc w:val="center"/>
      </w:pPr>
      <w:r>
        <w:t>будет приобретать жилое помещение)</w:t>
      </w:r>
    </w:p>
    <w:p w:rsidR="00474A27" w:rsidRDefault="00474A27" w:rsidP="00474A27">
      <w:pPr>
        <w:jc w:val="both"/>
      </w:pPr>
      <w:r>
        <w:t>должник принимает на себя обязательство в 2-месячный срок с даты приобретения им жилого помещения посредством реализации государственного жилищного сертификата освободить со всеми совместно проживающими с ним членами семьи и сдать в установленном законодательством Российской Федерации порядке (нужное заполнить):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1"/>
        <w:gridCol w:w="964"/>
        <w:gridCol w:w="992"/>
        <w:gridCol w:w="1077"/>
        <w:gridCol w:w="2781"/>
        <w:gridCol w:w="964"/>
      </w:tblGrid>
      <w:tr w:rsidR="00474A27" w:rsidRPr="00ED0C3C" w:rsidTr="00A002B8"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firstLine="567"/>
            </w:pPr>
            <w:r w:rsidRPr="00ED0C3C">
              <w:t>1) Жилое помещение из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  <w:r w:rsidRPr="00ED0C3C">
              <w:t>комнат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  <w:r w:rsidRPr="00ED0C3C">
              <w:t>кв. метров в квартире №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</w:tr>
    </w:tbl>
    <w:p w:rsidR="00474A27" w:rsidRDefault="00474A27" w:rsidP="00474A2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021"/>
        <w:gridCol w:w="1134"/>
        <w:gridCol w:w="4649"/>
        <w:gridCol w:w="2382"/>
      </w:tblGrid>
      <w:tr w:rsidR="00474A27" w:rsidRPr="00ED0C3C" w:rsidTr="00A002B8"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дома №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  <w:r w:rsidRPr="00ED0C3C">
              <w:t>по улице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в населенном пункте</w:t>
            </w:r>
          </w:p>
        </w:tc>
      </w:tr>
    </w:tbl>
    <w:p w:rsidR="00474A27" w:rsidRDefault="00474A27" w:rsidP="00474A2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2976"/>
        <w:gridCol w:w="113"/>
        <w:gridCol w:w="2977"/>
        <w:gridCol w:w="994"/>
      </w:tblGrid>
      <w:tr w:rsidR="00474A27" w:rsidRPr="00ED0C3C" w:rsidTr="00A002B8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(закрытом военном городке)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района</w:t>
            </w:r>
          </w:p>
        </w:tc>
      </w:tr>
    </w:tbl>
    <w:p w:rsidR="00474A27" w:rsidRDefault="00474A27" w:rsidP="00474A2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6011"/>
      </w:tblGrid>
      <w:tr w:rsidR="00474A27" w:rsidRPr="00ED0C3C" w:rsidTr="00A002B8"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области, занимаемое им на основании (нужное указать):</w:t>
            </w:r>
          </w:p>
        </w:tc>
      </w:tr>
    </w:tbl>
    <w:p w:rsidR="00474A27" w:rsidRDefault="00474A27" w:rsidP="00474A27">
      <w:pPr>
        <w:spacing w:after="36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454"/>
        <w:gridCol w:w="255"/>
        <w:gridCol w:w="1814"/>
        <w:gridCol w:w="113"/>
        <w:gridCol w:w="737"/>
        <w:gridCol w:w="1588"/>
        <w:gridCol w:w="3799"/>
      </w:tblGrid>
      <w:tr w:rsidR="00474A27" w:rsidRPr="00ED0C3C" w:rsidTr="00A002B8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ордера 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/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г., выданного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/>
        </w:tc>
      </w:tr>
    </w:tbl>
    <w:p w:rsidR="00474A27" w:rsidRDefault="00474A27" w:rsidP="00474A27">
      <w:pPr>
        <w:tabs>
          <w:tab w:val="right" w:pos="9923"/>
        </w:tabs>
      </w:pPr>
      <w:r>
        <w:tab/>
        <w:t>,</w:t>
      </w:r>
    </w:p>
    <w:p w:rsidR="00474A27" w:rsidRDefault="00474A27" w:rsidP="00474A27">
      <w:pPr>
        <w:pBdr>
          <w:top w:val="single" w:sz="4" w:space="1" w:color="auto"/>
        </w:pBdr>
        <w:ind w:right="113"/>
        <w:jc w:val="center"/>
      </w:pPr>
      <w:r>
        <w:t>(наименование органа, выдавшего ордер)</w:t>
      </w:r>
    </w:p>
    <w:p w:rsidR="00474A27" w:rsidRDefault="00474A27" w:rsidP="00474A27">
      <w:r>
        <w:t xml:space="preserve">находящееся в  </w:t>
      </w:r>
    </w:p>
    <w:p w:rsidR="00474A27" w:rsidRDefault="00474A27" w:rsidP="00474A27">
      <w:pPr>
        <w:pBdr>
          <w:top w:val="single" w:sz="4" w:space="1" w:color="auto"/>
        </w:pBdr>
        <w:ind w:left="1588"/>
        <w:jc w:val="center"/>
      </w:pPr>
      <w:r>
        <w:t>(федеральной, государственной субъекта Российской Федерации,</w:t>
      </w:r>
    </w:p>
    <w:p w:rsidR="00474A27" w:rsidRDefault="00474A27" w:rsidP="00474A27">
      <w:pPr>
        <w:tabs>
          <w:tab w:val="right" w:pos="9923"/>
        </w:tabs>
      </w:pPr>
      <w:r>
        <w:tab/>
        <w:t>собственности;</w:t>
      </w:r>
    </w:p>
    <w:p w:rsidR="00474A27" w:rsidRDefault="00474A27" w:rsidP="00474A27">
      <w:pPr>
        <w:pBdr>
          <w:top w:val="single" w:sz="4" w:space="1" w:color="auto"/>
        </w:pBdr>
        <w:ind w:right="1699"/>
        <w:jc w:val="center"/>
      </w:pPr>
      <w:r>
        <w:t>муниципальной, частной – нужное указать)</w:t>
      </w:r>
    </w:p>
    <w:p w:rsidR="00474A27" w:rsidRDefault="00474A27" w:rsidP="00474A27">
      <w:pPr>
        <w:jc w:val="both"/>
        <w:rPr>
          <w:sz w:val="2"/>
          <w:szCs w:val="2"/>
        </w:rPr>
      </w:pPr>
      <w:r>
        <w:t xml:space="preserve">договора социального найма жилого помещения (найма специализированного жилого </w:t>
      </w:r>
      <w: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510"/>
        <w:gridCol w:w="255"/>
        <w:gridCol w:w="2325"/>
        <w:gridCol w:w="113"/>
        <w:gridCol w:w="737"/>
        <w:gridCol w:w="851"/>
        <w:gridCol w:w="1758"/>
        <w:gridCol w:w="1843"/>
      </w:tblGrid>
      <w:tr w:rsidR="00474A27" w:rsidRPr="00ED0C3C" w:rsidTr="00A002B8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помещения 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”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/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г.   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, заключенного</w:t>
            </w:r>
          </w:p>
        </w:tc>
      </w:tr>
    </w:tbl>
    <w:p w:rsidR="00474A27" w:rsidRDefault="00474A27" w:rsidP="00474A27">
      <w:r>
        <w:t xml:space="preserve">с  </w:t>
      </w:r>
    </w:p>
    <w:p w:rsidR="00474A27" w:rsidRDefault="00474A27" w:rsidP="00474A27">
      <w:pPr>
        <w:pBdr>
          <w:top w:val="single" w:sz="4" w:space="1" w:color="auto"/>
        </w:pBdr>
        <w:ind w:left="238"/>
        <w:rPr>
          <w:sz w:val="2"/>
          <w:szCs w:val="2"/>
        </w:rPr>
      </w:pPr>
    </w:p>
    <w:p w:rsidR="00474A27" w:rsidRDefault="00474A27" w:rsidP="00474A27">
      <w:pPr>
        <w:tabs>
          <w:tab w:val="right" w:pos="9923"/>
        </w:tabs>
      </w:pPr>
      <w:r>
        <w:tab/>
        <w:t>;</w:t>
      </w:r>
    </w:p>
    <w:p w:rsidR="00474A27" w:rsidRDefault="00474A27" w:rsidP="00474A27">
      <w:pPr>
        <w:pBdr>
          <w:top w:val="single" w:sz="4" w:space="1" w:color="auto"/>
        </w:pBdr>
        <w:spacing w:after="120"/>
        <w:ind w:right="113"/>
        <w:jc w:val="center"/>
      </w:pPr>
      <w:r>
        <w:t>(наименование уполномоченного органа государственной власти Российской Федерации, органа</w:t>
      </w:r>
      <w:r>
        <w:br/>
        <w:t>государственной власти субъекта Российской Федерации, органа местного самоуправления либо иного управомоченного собственником лица, с которым заключен договор социального найма жилого помещения)</w:t>
      </w:r>
    </w:p>
    <w:p w:rsidR="00474A27" w:rsidRPr="00474A27" w:rsidRDefault="00474A27" w:rsidP="00474A27">
      <w:pPr>
        <w:jc w:val="both"/>
        <w:rPr>
          <w:sz w:val="2"/>
          <w:szCs w:val="2"/>
        </w:rPr>
      </w:pPr>
      <w:r>
        <w:t>свидетельства о государственной регистрации права собственности</w:t>
      </w:r>
      <w:r w:rsidRPr="00474A27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99"/>
        <w:gridCol w:w="510"/>
        <w:gridCol w:w="255"/>
        <w:gridCol w:w="1814"/>
        <w:gridCol w:w="113"/>
        <w:gridCol w:w="737"/>
        <w:gridCol w:w="652"/>
        <w:gridCol w:w="794"/>
        <w:gridCol w:w="1419"/>
      </w:tblGrid>
      <w:tr w:rsidR="00474A27" w:rsidRPr="00ED0C3C" w:rsidTr="00A002B8"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на указанное жилое помещение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/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г. №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, выданного</w:t>
            </w:r>
          </w:p>
        </w:tc>
      </w:tr>
    </w:tbl>
    <w:p w:rsidR="00474A27" w:rsidRDefault="00474A27" w:rsidP="00474A27"/>
    <w:p w:rsidR="00474A27" w:rsidRDefault="00474A27" w:rsidP="00474A27">
      <w:pPr>
        <w:pBdr>
          <w:top w:val="single" w:sz="4" w:space="1" w:color="auto"/>
        </w:pBdr>
        <w:jc w:val="center"/>
      </w:pPr>
      <w:r>
        <w:lastRenderedPageBreak/>
        <w:t>(наименование органа, осуществляющего</w:t>
      </w:r>
    </w:p>
    <w:p w:rsidR="00474A27" w:rsidRDefault="00474A27" w:rsidP="00474A27">
      <w:pPr>
        <w:tabs>
          <w:tab w:val="right" w:pos="9923"/>
        </w:tabs>
      </w:pPr>
      <w:r>
        <w:tab/>
        <w:t>;</w:t>
      </w:r>
    </w:p>
    <w:p w:rsidR="00474A27" w:rsidRDefault="00474A27" w:rsidP="00474A27">
      <w:pPr>
        <w:pBdr>
          <w:top w:val="single" w:sz="4" w:space="1" w:color="auto"/>
        </w:pBdr>
        <w:spacing w:after="240"/>
        <w:ind w:right="113"/>
        <w:jc w:val="center"/>
      </w:pPr>
      <w:r>
        <w:t>государственную регистрацию права на недвижимое имущество и сделок с ним)</w:t>
      </w:r>
    </w:p>
    <w:p w:rsidR="00474A27" w:rsidRPr="00474A27" w:rsidRDefault="00474A27" w:rsidP="00474A27">
      <w:pPr>
        <w:ind w:firstLine="567"/>
        <w:jc w:val="both"/>
        <w:rPr>
          <w:sz w:val="2"/>
          <w:szCs w:val="2"/>
        </w:rPr>
      </w:pPr>
      <w:r>
        <w:t>2) Земельный участок, занятый жилым домом (частью жилого дома) и необходимый для</w:t>
      </w:r>
      <w:r w:rsidRPr="00474A27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4"/>
        <w:gridCol w:w="765"/>
        <w:gridCol w:w="3402"/>
        <w:gridCol w:w="1814"/>
        <w:gridCol w:w="228"/>
      </w:tblGrid>
      <w:tr w:rsidR="00474A27" w:rsidRPr="00ED0C3C" w:rsidTr="00A002B8"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его использования общей площадью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  <w:r w:rsidRPr="00ED0C3C">
              <w:t>кв. метров, кадастровый номер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,</w:t>
            </w:r>
          </w:p>
        </w:tc>
      </w:tr>
    </w:tbl>
    <w:p w:rsidR="00474A27" w:rsidRDefault="00474A27" w:rsidP="00474A2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1389"/>
        <w:gridCol w:w="3686"/>
        <w:gridCol w:w="1418"/>
        <w:gridCol w:w="226"/>
      </w:tblGrid>
      <w:tr w:rsidR="00474A27" w:rsidRPr="00ED0C3C" w:rsidTr="00A002B8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целевое назначение (категория)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, вид разрешенного использования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.</w:t>
            </w:r>
          </w:p>
        </w:tc>
      </w:tr>
    </w:tbl>
    <w:p w:rsidR="00474A27" w:rsidRDefault="00474A27" w:rsidP="00474A27">
      <w:pPr>
        <w:ind w:firstLine="567"/>
        <w:jc w:val="both"/>
      </w:pPr>
      <w:r>
        <w:t>Кроме того, должник обязуется с момента подписания настоящего обязательства не приватизировать жилое помещение и не совершать иных действий, которые влекут или могут повлечь его отчуждение, а также не предоставлять указанное жилое помещение для проживания другим лицам, не являющимся членами его семьи.</w:t>
      </w:r>
    </w:p>
    <w:p w:rsidR="00474A27" w:rsidRPr="00474A27" w:rsidRDefault="00474A27" w:rsidP="00474A27">
      <w:pPr>
        <w:ind w:firstLine="567"/>
        <w:jc w:val="both"/>
      </w:pPr>
      <w:r>
        <w:t>Глава органа местного самоуправления (командир подразделения, начальник подразделения (службы) федерального органа исполнительной власти)</w:t>
      </w:r>
      <w:r w:rsidRPr="00474A27">
        <w:br/>
      </w:r>
    </w:p>
    <w:p w:rsidR="00474A27" w:rsidRDefault="00474A27" w:rsidP="00474A27">
      <w:pPr>
        <w:pBdr>
          <w:top w:val="single" w:sz="4" w:space="1" w:color="auto"/>
        </w:pBdr>
        <w:jc w:val="center"/>
      </w:pPr>
      <w:r>
        <w:t>(ф.и.о.)</w:t>
      </w:r>
    </w:p>
    <w:p w:rsidR="00474A27" w:rsidRDefault="00474A27" w:rsidP="00474A27">
      <w:pPr>
        <w:jc w:val="both"/>
      </w:pPr>
      <w:r>
        <w:t>обязуется принять от должника занимаемое им жилое помещение (земельный участок, занятый жилым домом (частью жилого дома), указанное в настоящем обязательстве, в установленный этим обязательством срок.</w:t>
      </w:r>
    </w:p>
    <w:p w:rsidR="00474A27" w:rsidRDefault="00474A27" w:rsidP="00474A27">
      <w:pPr>
        <w:tabs>
          <w:tab w:val="right" w:pos="9923"/>
        </w:tabs>
        <w:ind w:firstLine="567"/>
        <w:jc w:val="both"/>
      </w:pPr>
      <w:r>
        <w:t>Согласие совершеннолетних членов семьи, совместно проживающих с</w:t>
      </w:r>
      <w:r w:rsidRPr="00474A27">
        <w:br/>
      </w:r>
      <w:r>
        <w:tab/>
        <w:t>,</w:t>
      </w:r>
    </w:p>
    <w:p w:rsidR="00474A27" w:rsidRDefault="00474A27" w:rsidP="00474A27">
      <w:pPr>
        <w:pBdr>
          <w:top w:val="single" w:sz="4" w:space="1" w:color="auto"/>
        </w:pBdr>
        <w:ind w:right="113"/>
        <w:jc w:val="center"/>
      </w:pPr>
      <w:r>
        <w:t>(ф.и.о. должника)</w:t>
      </w:r>
    </w:p>
    <w:p w:rsidR="00474A27" w:rsidRDefault="00474A27" w:rsidP="00474A27">
      <w:pPr>
        <w:spacing w:after="240"/>
      </w:pPr>
      <w:r>
        <w:t>имеется.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448"/>
        <w:gridCol w:w="1243"/>
        <w:gridCol w:w="1496"/>
        <w:gridCol w:w="1134"/>
        <w:gridCol w:w="1764"/>
        <w:gridCol w:w="1278"/>
      </w:tblGrid>
      <w:tr w:rsidR="00474A27" w:rsidRPr="00ED0C3C" w:rsidTr="00A002B8">
        <w:trPr>
          <w:cantSplit/>
        </w:trPr>
        <w:tc>
          <w:tcPr>
            <w:tcW w:w="42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Данные о членах семьи должника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Данные паспорта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Подпись</w:t>
            </w:r>
          </w:p>
        </w:tc>
      </w:tr>
      <w:tr w:rsidR="00474A27" w:rsidRPr="00ED0C3C" w:rsidTr="00A002B8">
        <w:trPr>
          <w:cantSplit/>
        </w:trPr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ф.и.о.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степень родства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дата рождения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номер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дата выдачи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74A27" w:rsidRPr="00ED0C3C" w:rsidRDefault="00474A27" w:rsidP="00A002B8">
            <w:pPr>
              <w:jc w:val="center"/>
            </w:pPr>
            <w:r w:rsidRPr="00ED0C3C">
              <w:t>кем выдан</w:t>
            </w:r>
          </w:p>
        </w:tc>
        <w:tc>
          <w:tcPr>
            <w:tcW w:w="1278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74A27" w:rsidRPr="00ED0C3C" w:rsidRDefault="00474A27" w:rsidP="00A002B8">
            <w:pPr>
              <w:jc w:val="center"/>
            </w:pPr>
          </w:p>
        </w:tc>
      </w:tr>
      <w:tr w:rsidR="00474A27" w:rsidRPr="00ED0C3C" w:rsidTr="00A002B8"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74A27" w:rsidRPr="00ED0C3C" w:rsidRDefault="00474A27" w:rsidP="00A002B8"/>
        </w:tc>
        <w:tc>
          <w:tcPr>
            <w:tcW w:w="1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74A27" w:rsidRPr="00ED0C3C" w:rsidRDefault="00474A27" w:rsidP="00A002B8"/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74A27" w:rsidRPr="00ED0C3C" w:rsidRDefault="00474A27" w:rsidP="00A002B8"/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</w:tr>
    </w:tbl>
    <w:p w:rsidR="00474A27" w:rsidRDefault="00474A27" w:rsidP="00474A27">
      <w:pPr>
        <w:spacing w:before="240" w:after="240"/>
      </w:pPr>
      <w:r>
        <w:t>М.П.</w:t>
      </w:r>
    </w:p>
    <w:p w:rsidR="00474A27" w:rsidRDefault="00474A27" w:rsidP="00474A27">
      <w:pPr>
        <w:jc w:val="both"/>
      </w:pPr>
      <w:r>
        <w:t>Глава органа местного самоуправления (командир подразделения, начальник подразделения (службы) федерального органа исполнительной власти)</w:t>
      </w:r>
    </w:p>
    <w:p w:rsidR="00474A27" w:rsidRDefault="00474A27" w:rsidP="00474A27"/>
    <w:p w:rsidR="00474A27" w:rsidRDefault="00474A27" w:rsidP="00474A27">
      <w:pPr>
        <w:pBdr>
          <w:top w:val="single" w:sz="4" w:space="1" w:color="auto"/>
        </w:pBdr>
        <w:spacing w:after="120"/>
        <w:jc w:val="center"/>
      </w:pPr>
      <w:r>
        <w:t>(ф.и.о.,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588"/>
        <w:gridCol w:w="397"/>
        <w:gridCol w:w="397"/>
        <w:gridCol w:w="340"/>
      </w:tblGrid>
      <w:tr w:rsidR="00474A27" w:rsidRPr="00ED0C3C" w:rsidTr="00A002B8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right"/>
            </w:pPr>
            <w:r w:rsidRPr="00ED0C3C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г.</w:t>
            </w:r>
          </w:p>
        </w:tc>
      </w:tr>
    </w:tbl>
    <w:p w:rsidR="00474A27" w:rsidRDefault="00474A27" w:rsidP="00474A27">
      <w:pPr>
        <w:spacing w:before="240"/>
      </w:pPr>
      <w:r>
        <w:t xml:space="preserve">Должник  </w:t>
      </w:r>
    </w:p>
    <w:p w:rsidR="00474A27" w:rsidRDefault="00474A27" w:rsidP="00474A27">
      <w:pPr>
        <w:pBdr>
          <w:top w:val="single" w:sz="4" w:space="1" w:color="auto"/>
        </w:pBdr>
        <w:spacing w:after="120"/>
        <w:ind w:left="1077"/>
        <w:jc w:val="center"/>
      </w:pPr>
      <w:r>
        <w:t>(ф.и.о.,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588"/>
        <w:gridCol w:w="397"/>
        <w:gridCol w:w="397"/>
        <w:gridCol w:w="340"/>
      </w:tblGrid>
      <w:tr w:rsidR="00474A27" w:rsidRPr="00ED0C3C" w:rsidTr="00A002B8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r w:rsidRPr="00ED0C3C"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jc w:val="right"/>
            </w:pPr>
            <w:r w:rsidRPr="00ED0C3C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D0C3C" w:rsidRDefault="00474A27" w:rsidP="00A002B8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D0C3C" w:rsidRDefault="00474A27" w:rsidP="00A002B8">
            <w:pPr>
              <w:ind w:left="57"/>
            </w:pPr>
            <w:r w:rsidRPr="00ED0C3C">
              <w:t>г.</w:t>
            </w:r>
          </w:p>
        </w:tc>
      </w:tr>
    </w:tbl>
    <w:p w:rsidR="00474A27" w:rsidRDefault="00474A27" w:rsidP="00474A27">
      <w:pPr>
        <w:spacing w:before="240"/>
        <w:ind w:left="1418" w:hanging="1418"/>
        <w:jc w:val="both"/>
      </w:pPr>
      <w:r>
        <w:t>Примечание.</w:t>
      </w:r>
      <w:r>
        <w:tab/>
        <w:t>Каждая страница настоящего обязательства подписывается главой органа местного самоуправления (командиром подразделения, начальником подразделения (службы) федерального органа исполнительной власти) и должником.</w:t>
      </w: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474A27" w:rsidRPr="00F12D13" w:rsidRDefault="00474A27" w:rsidP="00474A27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2.3</w:t>
      </w:r>
    </w:p>
    <w:p w:rsidR="00474A27" w:rsidRDefault="00474A27" w:rsidP="00474A27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474A27" w:rsidRPr="000277EE" w:rsidRDefault="00474A27" w:rsidP="00474A27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474A27" w:rsidRPr="000277EE" w:rsidRDefault="00474A27" w:rsidP="00474A27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474A27" w:rsidRDefault="00474A27" w:rsidP="00474A27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474A27" w:rsidRPr="000277EE" w:rsidRDefault="00474A27" w:rsidP="00474A27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474A27" w:rsidRDefault="00474A27" w:rsidP="00474A27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474A27" w:rsidP="00474A27">
      <w:pPr>
        <w:jc w:val="right"/>
        <w:rPr>
          <w:b/>
          <w:color w:val="000000"/>
          <w:spacing w:val="-6"/>
          <w:sz w:val="20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474A27" w:rsidRDefault="00474A27" w:rsidP="00474A27">
      <w:pPr>
        <w:pBdr>
          <w:top w:val="single" w:sz="4" w:space="1" w:color="auto"/>
        </w:pBdr>
        <w:ind w:left="3402"/>
        <w:jc w:val="center"/>
      </w:pPr>
      <w:r>
        <w:t>(руководителю органа местного самоуправления, подразделения)</w:t>
      </w:r>
    </w:p>
    <w:p w:rsidR="00474A27" w:rsidRDefault="00474A27" w:rsidP="00474A27">
      <w:pPr>
        <w:tabs>
          <w:tab w:val="right" w:pos="9923"/>
        </w:tabs>
        <w:ind w:left="3402"/>
      </w:pPr>
      <w:r>
        <w:t xml:space="preserve">от гражданина(ки)  </w:t>
      </w:r>
      <w:r>
        <w:tab/>
        <w:t>,</w:t>
      </w:r>
    </w:p>
    <w:p w:rsidR="00474A27" w:rsidRDefault="00474A27" w:rsidP="00474A27">
      <w:pPr>
        <w:pBdr>
          <w:top w:val="single" w:sz="4" w:space="1" w:color="auto"/>
        </w:pBdr>
        <w:ind w:left="5415" w:right="113"/>
        <w:jc w:val="center"/>
      </w:pPr>
      <w:r>
        <w:t>(фамилия, имя и отчество)</w:t>
      </w:r>
    </w:p>
    <w:p w:rsidR="00474A27" w:rsidRDefault="00474A27" w:rsidP="00474A27">
      <w:pPr>
        <w:tabs>
          <w:tab w:val="right" w:pos="9923"/>
        </w:tabs>
        <w:ind w:left="3402"/>
      </w:pPr>
      <w:r>
        <w:t xml:space="preserve">паспорт  </w:t>
      </w:r>
      <w:r>
        <w:tab/>
        <w:t>,</w:t>
      </w:r>
    </w:p>
    <w:p w:rsidR="00474A27" w:rsidRDefault="00474A27" w:rsidP="00474A27">
      <w:pPr>
        <w:pBdr>
          <w:top w:val="single" w:sz="4" w:space="1" w:color="auto"/>
        </w:pBdr>
        <w:ind w:left="4338" w:right="113"/>
        <w:jc w:val="center"/>
      </w:pPr>
      <w:r>
        <w:t>(серия и номер паспорта,</w:t>
      </w:r>
    </w:p>
    <w:p w:rsidR="00474A27" w:rsidRDefault="00474A27" w:rsidP="00474A27">
      <w:pPr>
        <w:tabs>
          <w:tab w:val="right" w:pos="9923"/>
        </w:tabs>
        <w:ind w:left="3402"/>
      </w:pPr>
      <w:r>
        <w:tab/>
        <w:t>,</w:t>
      </w:r>
    </w:p>
    <w:p w:rsidR="00474A27" w:rsidRDefault="00474A27" w:rsidP="00474A27">
      <w:pPr>
        <w:pBdr>
          <w:top w:val="single" w:sz="4" w:space="1" w:color="auto"/>
        </w:pBdr>
        <w:ind w:left="3402" w:right="113"/>
        <w:jc w:val="center"/>
      </w:pPr>
      <w:r>
        <w:t>кем и когда выдан паспорт)</w:t>
      </w:r>
    </w:p>
    <w:p w:rsidR="00474A27" w:rsidRDefault="00474A27" w:rsidP="00474A27">
      <w:pPr>
        <w:ind w:left="3402"/>
      </w:pPr>
      <w:r>
        <w:t xml:space="preserve">проживающего(ей) по адресу  </w:t>
      </w:r>
    </w:p>
    <w:p w:rsidR="00474A27" w:rsidRDefault="00474A27" w:rsidP="00474A27">
      <w:pPr>
        <w:pBdr>
          <w:top w:val="single" w:sz="4" w:space="1" w:color="auto"/>
        </w:pBdr>
        <w:ind w:left="6521"/>
        <w:jc w:val="center"/>
        <w:rPr>
          <w:sz w:val="2"/>
          <w:szCs w:val="2"/>
        </w:rPr>
      </w:pPr>
    </w:p>
    <w:p w:rsidR="00474A27" w:rsidRDefault="00474A27" w:rsidP="00474A27">
      <w:pPr>
        <w:ind w:left="3402"/>
      </w:pPr>
    </w:p>
    <w:p w:rsidR="00474A27" w:rsidRDefault="00474A27" w:rsidP="00474A27">
      <w:pPr>
        <w:pBdr>
          <w:top w:val="single" w:sz="4" w:space="1" w:color="auto"/>
        </w:pBdr>
        <w:ind w:left="3402"/>
        <w:jc w:val="center"/>
      </w:pPr>
      <w:r>
        <w:t>(адрес регистрации)</w:t>
      </w:r>
    </w:p>
    <w:p w:rsidR="00474A27" w:rsidRDefault="00474A27" w:rsidP="00474A27">
      <w:pPr>
        <w:spacing w:before="360" w:after="360"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СОГЛАСИЕ</w:t>
      </w:r>
      <w:r>
        <w:rPr>
          <w:sz w:val="26"/>
          <w:szCs w:val="26"/>
        </w:rPr>
        <w:br/>
        <w:t>на обработку персональных данных</w:t>
      </w:r>
    </w:p>
    <w:p w:rsidR="00474A27" w:rsidRDefault="00474A27" w:rsidP="00474A27">
      <w:pPr>
        <w:tabs>
          <w:tab w:val="right" w:pos="9923"/>
        </w:tabs>
        <w:ind w:firstLine="567"/>
      </w:pPr>
      <w:r>
        <w:t xml:space="preserve">Я,  </w:t>
      </w:r>
      <w:r>
        <w:tab/>
        <w:t>,</w:t>
      </w:r>
    </w:p>
    <w:p w:rsidR="00474A27" w:rsidRPr="00474A27" w:rsidRDefault="00474A27" w:rsidP="00474A27">
      <w:pPr>
        <w:pBdr>
          <w:top w:val="single" w:sz="4" w:space="1" w:color="auto"/>
        </w:pBdr>
        <w:ind w:left="907" w:right="113"/>
        <w:jc w:val="center"/>
      </w:pPr>
      <w:r>
        <w:t>(фамилия, имя и отчество</w:t>
      </w:r>
      <w:r w:rsidRPr="00474A27">
        <w:t>)</w:t>
      </w:r>
    </w:p>
    <w:p w:rsidR="00474A27" w:rsidRDefault="00474A27" w:rsidP="00474A27">
      <w:r>
        <w:t xml:space="preserve">даю согласие  </w:t>
      </w:r>
    </w:p>
    <w:p w:rsidR="00474A27" w:rsidRDefault="00474A27" w:rsidP="00474A27">
      <w:pPr>
        <w:pBdr>
          <w:top w:val="single" w:sz="4" w:space="1" w:color="auto"/>
        </w:pBdr>
        <w:ind w:left="1474"/>
        <w:jc w:val="center"/>
      </w:pPr>
      <w:r>
        <w:t>(наименование и адрес органа местного самоуправления, подразделения)</w:t>
      </w:r>
    </w:p>
    <w:p w:rsidR="00474A27" w:rsidRDefault="00474A27" w:rsidP="00474A27">
      <w:pPr>
        <w:spacing w:before="240"/>
        <w:jc w:val="both"/>
      </w:pPr>
      <w:r>
        <w:t>в соответствии со статьей 9 Федерального закона “О персональных данных” на автоматизированную, а также без использования средств автоматизации обработку моих персональных данных в целях участия в подпрограмме “Выполнение государственных обязательств по обеспечению жильем категорий граждан, установленных федеральным законодательством” федеральной целевой программы “Жилище” на 201</w:t>
      </w:r>
      <w:r w:rsidRPr="00474A27">
        <w:t>5</w:t>
      </w:r>
      <w:r>
        <w:t xml:space="preserve"> – 20</w:t>
      </w:r>
      <w:r w:rsidRPr="00474A27">
        <w:t>20</w:t>
      </w:r>
      <w:r>
        <w:t xml:space="preserve"> годы, а именно на совершение действий, предусмотренных пунктом 3 статьи 3 Федерального закона “О персональных данных”, со сведениями, представленными мной в  </w:t>
      </w:r>
    </w:p>
    <w:p w:rsidR="00474A27" w:rsidRDefault="00474A27" w:rsidP="00474A27">
      <w:pPr>
        <w:pBdr>
          <w:top w:val="single" w:sz="4" w:space="1" w:color="auto"/>
        </w:pBdr>
        <w:ind w:left="6861"/>
        <w:rPr>
          <w:sz w:val="2"/>
          <w:szCs w:val="2"/>
        </w:rPr>
      </w:pPr>
    </w:p>
    <w:p w:rsidR="00474A27" w:rsidRDefault="00474A27" w:rsidP="00474A27"/>
    <w:p w:rsidR="00474A27" w:rsidRDefault="00474A27" w:rsidP="00474A27">
      <w:pPr>
        <w:pBdr>
          <w:top w:val="single" w:sz="4" w:space="1" w:color="auto"/>
        </w:pBdr>
        <w:jc w:val="center"/>
      </w:pPr>
      <w:r>
        <w:t>(наименование органа местного самоуправления, подразделения)</w:t>
      </w:r>
    </w:p>
    <w:p w:rsidR="00474A27" w:rsidRDefault="00474A27" w:rsidP="00474A27">
      <w:pPr>
        <w:jc w:val="both"/>
      </w:pPr>
      <w:r>
        <w:t>для участия в указанной подпрограмме.</w:t>
      </w:r>
    </w:p>
    <w:p w:rsidR="00474A27" w:rsidRDefault="00474A27" w:rsidP="00474A27">
      <w:pPr>
        <w:spacing w:after="720"/>
        <w:ind w:firstLine="567"/>
        <w:jc w:val="both"/>
      </w:pPr>
      <w: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"/>
        <w:gridCol w:w="3119"/>
      </w:tblGrid>
      <w:tr w:rsidR="00474A27" w:rsidRPr="00E83646" w:rsidTr="00A002B8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83646" w:rsidRDefault="00474A27" w:rsidP="00A002B8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83646" w:rsidRDefault="00474A27" w:rsidP="00A002B8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83646" w:rsidRDefault="00474A27" w:rsidP="00A002B8">
            <w:pPr>
              <w:jc w:val="center"/>
            </w:pPr>
          </w:p>
        </w:tc>
      </w:tr>
      <w:tr w:rsidR="00474A27" w:rsidRPr="00E83646" w:rsidTr="00A002B8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>
            <w:pPr>
              <w:jc w:val="center"/>
            </w:pPr>
            <w:r w:rsidRPr="00E83646"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>
            <w:pPr>
              <w:jc w:val="center"/>
            </w:pPr>
            <w:r w:rsidRPr="00E83646">
              <w:t>(фамилия и инициалы)</w:t>
            </w:r>
          </w:p>
        </w:tc>
      </w:tr>
    </w:tbl>
    <w:p w:rsidR="00474A27" w:rsidRDefault="00474A27" w:rsidP="00474A27">
      <w:pPr>
        <w:jc w:val="right"/>
        <w:rPr>
          <w:sz w:val="6"/>
          <w:szCs w:val="6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369"/>
        <w:gridCol w:w="340"/>
        <w:gridCol w:w="284"/>
      </w:tblGrid>
      <w:tr w:rsidR="00474A27" w:rsidRPr="00E83646" w:rsidTr="00A002B8">
        <w:trPr>
          <w:cantSplit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83646" w:rsidRDefault="00474A27" w:rsidP="00A002B8">
            <w:r w:rsidRPr="00E83646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83646" w:rsidRDefault="00474A27" w:rsidP="00A002B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83646" w:rsidRDefault="00474A27" w:rsidP="00A002B8">
            <w:r w:rsidRPr="00E83646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83646" w:rsidRDefault="00474A27" w:rsidP="00A002B8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83646" w:rsidRDefault="00474A27" w:rsidP="00A002B8">
            <w:pPr>
              <w:jc w:val="right"/>
            </w:pPr>
            <w:r w:rsidRPr="00E83646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4A27" w:rsidRPr="00E83646" w:rsidRDefault="00474A27" w:rsidP="00A002B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A27" w:rsidRPr="00E83646" w:rsidRDefault="00474A27" w:rsidP="00A002B8">
            <w:pPr>
              <w:ind w:left="57"/>
            </w:pPr>
            <w:r w:rsidRPr="00E83646">
              <w:t>г.</w:t>
            </w:r>
          </w:p>
        </w:tc>
      </w:tr>
      <w:tr w:rsidR="00474A27" w:rsidRPr="00E83646" w:rsidTr="00A002B8">
        <w:trPr>
          <w:cantSplit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>
            <w:pPr>
              <w:jc w:val="center"/>
            </w:pPr>
            <w:r w:rsidRPr="00E83646">
              <w:t>(дата)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>
            <w:pPr>
              <w:jc w:val="righ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4A27" w:rsidRPr="00E83646" w:rsidRDefault="00474A27" w:rsidP="00A002B8">
            <w:pPr>
              <w:ind w:left="57"/>
            </w:pPr>
          </w:p>
        </w:tc>
      </w:tr>
    </w:tbl>
    <w:p w:rsidR="00474A27" w:rsidRDefault="00474A27" w:rsidP="00474A27">
      <w:pPr>
        <w:spacing w:before="360"/>
        <w:ind w:left="1389" w:hanging="1389"/>
        <w:jc w:val="both"/>
      </w:pPr>
      <w:r>
        <w:lastRenderedPageBreak/>
        <w:t>Примечание. Согласие на обработку персональных данных несовершеннолетних лиц подписывают их законные представители.</w:t>
      </w: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3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 w:rsidR="00474A27"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Pr="00EF7AE3" w:rsidRDefault="009B0185" w:rsidP="009B0185">
      <w:pPr>
        <w:tabs>
          <w:tab w:val="left" w:pos="1260"/>
        </w:tabs>
        <w:jc w:val="center"/>
        <w:rPr>
          <w:b/>
        </w:rPr>
      </w:pPr>
      <w:r>
        <w:rPr>
          <w:b/>
        </w:rPr>
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185" w:rsidRDefault="009B0185" w:rsidP="009B0185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</w:p>
    <w:p w:rsidR="009B0185" w:rsidRPr="00CA0D24" w:rsidRDefault="009B0185" w:rsidP="009B0185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9B0185" w:rsidRPr="00CA0D24" w:rsidRDefault="009B0185" w:rsidP="009B0185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9B0185" w:rsidRPr="00CA0D24" w:rsidRDefault="009B0185" w:rsidP="009B0185">
      <w:pPr>
        <w:pStyle w:val="a5"/>
        <w:spacing w:after="0"/>
        <w:ind w:left="-540" w:firstLine="540"/>
        <w:jc w:val="center"/>
        <w:rPr>
          <w:b/>
          <w:bCs/>
          <w:sz w:val="20"/>
        </w:rPr>
      </w:pPr>
    </w:p>
    <w:p w:rsidR="009B0185" w:rsidRPr="00CA0D24" w:rsidRDefault="009B0185" w:rsidP="009B0185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(АДМИНИСТРАЦИЯ ГЛАЗОВСКОГО РАЙОНА)</w:t>
      </w:r>
    </w:p>
    <w:p w:rsidR="009B0185" w:rsidRPr="00CA0D24" w:rsidRDefault="009B0185" w:rsidP="009B0185">
      <w:pPr>
        <w:pStyle w:val="a5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(ГЛАЗ ЁРОСЛЭН АДМИНИСТРАЦИЕЗ)</w:t>
      </w:r>
    </w:p>
    <w:p w:rsidR="009B0185" w:rsidRPr="00CA0D24" w:rsidRDefault="009B0185" w:rsidP="009B0185"/>
    <w:p w:rsidR="009B0185" w:rsidRPr="00CA0D24" w:rsidRDefault="009B0185" w:rsidP="009B0185">
      <w:pPr>
        <w:pStyle w:val="3"/>
        <w:numPr>
          <w:ilvl w:val="2"/>
          <w:numId w:val="1"/>
        </w:numPr>
        <w:tabs>
          <w:tab w:val="clear" w:pos="720"/>
          <w:tab w:val="left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pacing w:val="-20"/>
          <w:sz w:val="32"/>
          <w:szCs w:val="28"/>
        </w:rPr>
      </w:pPr>
      <w:r w:rsidRPr="00CA0D24">
        <w:rPr>
          <w:rFonts w:ascii="Times New Roman" w:hAnsi="Times New Roman" w:cs="Times New Roman"/>
          <w:spacing w:val="-20"/>
          <w:sz w:val="32"/>
          <w:szCs w:val="28"/>
        </w:rPr>
        <w:t>ПОСТАНОВЛЕНИЕ</w:t>
      </w:r>
    </w:p>
    <w:p w:rsidR="009B0185" w:rsidRPr="00CA0D24" w:rsidRDefault="009B0185" w:rsidP="009B0185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  <w:r>
        <w:rPr>
          <w:b/>
          <w:bCs/>
          <w:color w:val="000000"/>
          <w:spacing w:val="-5"/>
        </w:rPr>
        <w:t>______________________</w:t>
      </w:r>
      <w:r w:rsidRPr="00CA0D24">
        <w:rPr>
          <w:b/>
          <w:bCs/>
          <w:color w:val="000000"/>
        </w:rPr>
        <w:t xml:space="preserve">                                                                                           </w:t>
      </w:r>
      <w:r w:rsidRPr="00CA0D24">
        <w:rPr>
          <w:b/>
          <w:bCs/>
          <w:color w:val="000000"/>
          <w:spacing w:val="-5"/>
        </w:rPr>
        <w:t>№ ___________</w:t>
      </w:r>
    </w:p>
    <w:p w:rsidR="009B0185" w:rsidRPr="00B53003" w:rsidRDefault="009B0185" w:rsidP="009B0185">
      <w:pPr>
        <w:shd w:val="clear" w:color="auto" w:fill="FFFFFF"/>
        <w:rPr>
          <w:bCs/>
          <w:color w:val="000000"/>
          <w:spacing w:val="-4"/>
          <w:sz w:val="20"/>
        </w:rPr>
      </w:pPr>
      <w:r w:rsidRPr="00B53003">
        <w:rPr>
          <w:bCs/>
          <w:color w:val="000000"/>
          <w:spacing w:val="-4"/>
          <w:sz w:val="20"/>
        </w:rPr>
        <w:t xml:space="preserve">                   дата</w:t>
      </w:r>
    </w:p>
    <w:p w:rsidR="009B0185" w:rsidRPr="00CA0D24" w:rsidRDefault="009B0185" w:rsidP="009B0185">
      <w:pPr>
        <w:shd w:val="clear" w:color="auto" w:fill="FFFFFF"/>
        <w:jc w:val="center"/>
      </w:pPr>
      <w:r w:rsidRPr="00CA0D24">
        <w:rPr>
          <w:b/>
          <w:bCs/>
          <w:color w:val="000000"/>
          <w:spacing w:val="-4"/>
        </w:rPr>
        <w:t>город Глазов</w:t>
      </w:r>
    </w:p>
    <w:p w:rsidR="009B0185" w:rsidRDefault="009B0185" w:rsidP="009B0185">
      <w:pPr>
        <w:rPr>
          <w:b/>
        </w:rPr>
      </w:pPr>
      <w:r>
        <w:rPr>
          <w:b/>
        </w:rPr>
        <w:t>О признании Фамилия И.О.</w:t>
      </w:r>
    </w:p>
    <w:p w:rsidR="009B0185" w:rsidRDefault="009B0185" w:rsidP="009B0185">
      <w:pPr>
        <w:rPr>
          <w:b/>
        </w:rPr>
      </w:pPr>
      <w:r>
        <w:rPr>
          <w:b/>
        </w:rPr>
        <w:t xml:space="preserve">участником подпрограммы </w:t>
      </w:r>
    </w:p>
    <w:p w:rsidR="009B0185" w:rsidRDefault="009B0185" w:rsidP="009B0185">
      <w:pPr>
        <w:rPr>
          <w:b/>
        </w:rPr>
      </w:pPr>
      <w:r>
        <w:rPr>
          <w:b/>
        </w:rPr>
        <w:t xml:space="preserve">«Выполнение государственных </w:t>
      </w:r>
    </w:p>
    <w:p w:rsidR="009B0185" w:rsidRDefault="009B0185" w:rsidP="009B0185">
      <w:pPr>
        <w:rPr>
          <w:b/>
        </w:rPr>
      </w:pPr>
      <w:r>
        <w:rPr>
          <w:b/>
        </w:rPr>
        <w:t xml:space="preserve">обязательств по обеспечению жильем </w:t>
      </w:r>
    </w:p>
    <w:p w:rsidR="009B0185" w:rsidRDefault="009B0185" w:rsidP="009B0185">
      <w:pPr>
        <w:rPr>
          <w:b/>
        </w:rPr>
      </w:pPr>
      <w:r>
        <w:rPr>
          <w:b/>
        </w:rPr>
        <w:t xml:space="preserve">категорий граждан, установленных </w:t>
      </w:r>
    </w:p>
    <w:p w:rsidR="009B0185" w:rsidRDefault="009B0185" w:rsidP="009B0185">
      <w:pPr>
        <w:rPr>
          <w:b/>
        </w:rPr>
      </w:pPr>
      <w:r>
        <w:rPr>
          <w:b/>
        </w:rPr>
        <w:t>федеральным законодательством»</w:t>
      </w:r>
    </w:p>
    <w:p w:rsidR="009B0185" w:rsidRDefault="009B0185" w:rsidP="009B0185">
      <w:pPr>
        <w:jc w:val="both"/>
      </w:pPr>
    </w:p>
    <w:p w:rsidR="009B0185" w:rsidRDefault="009B0185" w:rsidP="009B0185">
      <w:pPr>
        <w:autoSpaceDE w:val="0"/>
        <w:autoSpaceDN w:val="0"/>
        <w:adjustRightInd w:val="0"/>
        <w:jc w:val="both"/>
        <w:rPr>
          <w:b/>
        </w:rPr>
      </w:pPr>
      <w:r>
        <w:tab/>
        <w:t>Рассмотрев документы, представленные Фамилия Имя Отчество, зарегистрированной по адресу: Удмуртская Республика, Глазовский район, д. _______4 о включении ее в состав участников подпрограммы «</w:t>
      </w:r>
      <w:r w:rsidRPr="00534E42">
        <w:t>Выполнение государственных обязательств по обеспечению жильем категорий граждан, установленных федеральным законодательством</w:t>
      </w:r>
      <w:r>
        <w:t>», в соответствии с постановлением Правительства Российской Федерации от 21.03.2006 №153 «О некоторых вопросах реализации подпрограммы «</w:t>
      </w:r>
      <w:r w:rsidRPr="00534E42">
        <w:t>Выполнение государственных обязательств по обеспечению жильем категорий граждан, установленных федеральным законодательством</w:t>
      </w:r>
      <w:r>
        <w:t xml:space="preserve">» федеральной целевой программы «Жилище» на </w:t>
      </w:r>
      <w:r w:rsidRPr="009B310C">
        <w:t>2015 - 2020</w:t>
      </w:r>
      <w:r>
        <w:rPr>
          <w:rFonts w:ascii="Arial" w:hAnsi="Arial" w:cs="Arial"/>
          <w:sz w:val="20"/>
          <w:szCs w:val="20"/>
        </w:rPr>
        <w:t xml:space="preserve"> </w:t>
      </w:r>
      <w:r>
        <w:t xml:space="preserve"> годы, Уставом муниципального образования «Глазовский район», </w:t>
      </w:r>
      <w:r w:rsidRPr="00490409">
        <w:rPr>
          <w:b/>
        </w:rPr>
        <w:t>Администрация муниципального образования «Глазовский район»</w:t>
      </w:r>
      <w:r w:rsidRPr="00490409">
        <w:t xml:space="preserve"> </w:t>
      </w:r>
      <w:r w:rsidRPr="00490409">
        <w:rPr>
          <w:b/>
        </w:rPr>
        <w:t>ПОСТАНОВЛЯЕТ</w:t>
      </w:r>
      <w:r>
        <w:rPr>
          <w:b/>
        </w:rPr>
        <w:t>:</w:t>
      </w:r>
    </w:p>
    <w:p w:rsidR="009B0185" w:rsidRDefault="009B0185" w:rsidP="009B0185">
      <w:pPr>
        <w:jc w:val="both"/>
        <w:rPr>
          <w:b/>
        </w:rPr>
      </w:pPr>
    </w:p>
    <w:p w:rsidR="009B0185" w:rsidRDefault="009B0185" w:rsidP="009B0185">
      <w:pPr>
        <w:ind w:firstLine="708"/>
        <w:jc w:val="both"/>
      </w:pPr>
      <w:r>
        <w:t>Признать Фамилия Имя Отчество, относящейся к категории граждан, подвергшихся воздействию радиации вследствие радиационных аварий и катастроф, состоящей на учете в качестве нуждающейся в жилом помещении, предоставляемом по договору социального найма с 07.08.2017</w:t>
      </w:r>
      <w:r>
        <w:rPr>
          <w:sz w:val="22"/>
          <w:szCs w:val="22"/>
        </w:rPr>
        <w:t xml:space="preserve"> г., участником подпрограммы </w:t>
      </w:r>
      <w:r>
        <w:t>«</w:t>
      </w:r>
      <w:r w:rsidRPr="00534E42">
        <w:t xml:space="preserve">Выполнение государственных обязательств </w:t>
      </w:r>
      <w:r w:rsidRPr="00534E42">
        <w:lastRenderedPageBreak/>
        <w:t>по обеспечению жильем категорий граждан, установленных федеральным законодательством</w:t>
      </w:r>
      <w:r>
        <w:t>».</w:t>
      </w:r>
    </w:p>
    <w:p w:rsidR="009B0185" w:rsidRPr="008B087D" w:rsidRDefault="009B0185" w:rsidP="009B0185">
      <w:pPr>
        <w:pStyle w:val="a8"/>
        <w:spacing w:after="0"/>
        <w:rPr>
          <w:b/>
        </w:rPr>
      </w:pPr>
      <w:r w:rsidRPr="008B087D">
        <w:rPr>
          <w:b/>
        </w:rPr>
        <w:t xml:space="preserve">Глава муниципального </w:t>
      </w:r>
    </w:p>
    <w:p w:rsidR="009B0185" w:rsidRPr="008B087D" w:rsidRDefault="009B0185" w:rsidP="009B0185">
      <w:pPr>
        <w:pStyle w:val="a8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9B0185" w:rsidRPr="00B53003" w:rsidRDefault="009B0185" w:rsidP="009B0185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</w:t>
      </w:r>
      <w:r w:rsidRPr="00F12D13">
        <w:rPr>
          <w:b/>
          <w:color w:val="000000"/>
          <w:spacing w:val="-6"/>
          <w:sz w:val="20"/>
        </w:rPr>
        <w:t xml:space="preserve">риложение № </w:t>
      </w:r>
      <w:r>
        <w:rPr>
          <w:b/>
          <w:color w:val="000000"/>
          <w:spacing w:val="-6"/>
          <w:sz w:val="20"/>
        </w:rPr>
        <w:t>4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об отзыве</w:t>
      </w:r>
      <w:r w:rsidRPr="00E32AE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>заявления</w:t>
      </w:r>
      <w:r w:rsidRPr="00E32AE6">
        <w:rPr>
          <w:b/>
          <w:color w:val="000000"/>
          <w:szCs w:val="16"/>
        </w:rPr>
        <w:t xml:space="preserve"> на получение муниципальной услуги</w:t>
      </w: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9B0185" w:rsidRDefault="009B0185" w:rsidP="009B0185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9B0185" w:rsidRDefault="009B0185" w:rsidP="009B0185">
      <w:pPr>
        <w:pStyle w:val="2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A6E7F">
        <w:rPr>
          <w:snapToGrid w:val="0"/>
        </w:rPr>
        <w:t>Прошу отозвать мое заявление от ____________ на пред</w:t>
      </w:r>
      <w:r>
        <w:rPr>
          <w:snapToGrid w:val="0"/>
        </w:rPr>
        <w:t xml:space="preserve">оставление муниципальной услуги </w:t>
      </w: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Default="009B0185" w:rsidP="009B0185">
      <w:pPr>
        <w:ind w:firstLine="708"/>
        <w:jc w:val="both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ind w:firstLine="708"/>
        <w:jc w:val="both"/>
        <w:rPr>
          <w:b/>
        </w:rPr>
      </w:pPr>
      <w:r>
        <w:rPr>
          <w:b/>
        </w:rPr>
        <w:t>По своему желанию гражданин в заявлении может указать причину отзыва заявления.</w:t>
      </w:r>
    </w:p>
    <w:p w:rsidR="009B0185" w:rsidRDefault="009B0185" w:rsidP="009B0185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B0185" w:rsidRDefault="009B0185" w:rsidP="009B0185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9B0185" w:rsidRPr="00643484" w:rsidRDefault="009B0185" w:rsidP="009B0185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9B0185" w:rsidRDefault="009B0185" w:rsidP="009B0185">
      <w:pPr>
        <w:rPr>
          <w:snapToGrid w:val="0"/>
        </w:rPr>
      </w:pP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5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pStyle w:val="a8"/>
        <w:widowControl w:val="0"/>
        <w:spacing w:after="0"/>
        <w:jc w:val="center"/>
        <w:rPr>
          <w:b/>
        </w:rPr>
      </w:pPr>
      <w:r w:rsidRPr="00F042A4">
        <w:rPr>
          <w:b/>
        </w:rPr>
        <w:t xml:space="preserve">Блок-схема </w:t>
      </w:r>
      <w:r w:rsidRPr="00017A5A">
        <w:rPr>
          <w:b/>
        </w:rPr>
        <w:t xml:space="preserve">последовательности </w:t>
      </w:r>
      <w:r>
        <w:rPr>
          <w:b/>
        </w:rPr>
        <w:t>административных действий</w:t>
      </w:r>
      <w:r w:rsidRPr="00017A5A">
        <w:rPr>
          <w:b/>
        </w:rPr>
        <w:t xml:space="preserve"> </w:t>
      </w:r>
    </w:p>
    <w:p w:rsidR="009B0185" w:rsidRPr="00F042A4" w:rsidRDefault="009B0185" w:rsidP="009B0185">
      <w:pPr>
        <w:pStyle w:val="a8"/>
        <w:widowControl w:val="0"/>
        <w:spacing w:after="0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5606415</wp:posOffset>
                </wp:positionH>
                <wp:positionV relativeFrom="paragraph">
                  <wp:posOffset>163830</wp:posOffset>
                </wp:positionV>
                <wp:extent cx="528955" cy="235585"/>
                <wp:effectExtent l="9525" t="5080" r="13970" b="698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23558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Pr="00851C55" w:rsidRDefault="009B018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left:0;text-align:left;margin-left:441.45pt;margin-top:12.9pt;width:41.65pt;height:18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" fillcolor="#d8d8d8">
                <v:textbox>
                  <w:txbxContent>
                    <w:p w:rsidR="009B0185" w:rsidRPr="00851C55" w:rsidRDefault="009B018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 w:rsidRPr="00017A5A">
        <w:rPr>
          <w:b/>
        </w:rPr>
        <w:t>при предоставлении муниципальной услуги</w:t>
      </w:r>
    </w:p>
    <w:p w:rsidR="009B0185" w:rsidRDefault="009B0185" w:rsidP="009B0185">
      <w:pPr>
        <w:pStyle w:val="a8"/>
        <w:widowControl w:val="0"/>
        <w:spacing w:after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140970</wp:posOffset>
                </wp:positionV>
                <wp:extent cx="314325" cy="3209290"/>
                <wp:effectExtent l="12700" t="5080" r="6350" b="508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20929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Pr="00851C55" w:rsidRDefault="009B018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 день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7" style="position:absolute;left:0;text-align:left;margin-left:12.7pt;margin-top:11.1pt;width:24.75pt;height:252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" fillcolor="#d8d8d8">
                <v:textbox style="layout-flow:vertical;mso-layout-flow-alt:bottom-to-top">
                  <w:txbxContent>
                    <w:p w:rsidR="009B0185" w:rsidRPr="00851C55" w:rsidRDefault="009B018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 день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140970</wp:posOffset>
                </wp:positionV>
                <wp:extent cx="3516630" cy="507365"/>
                <wp:effectExtent l="7620" t="5080" r="9525" b="1143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663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Специалист офиса «Мои документы», в случае подачи заявления заявителем через данный офис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8" style="position:absolute;left:0;text-align:left;margin-left:155.55pt;margin-top:11.1pt;width:276.9pt;height:39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Специалист офиса «Мои документы», в случае подачи заявления заявителем через данный офис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140970</wp:posOffset>
                </wp:positionV>
                <wp:extent cx="1154430" cy="297180"/>
                <wp:effectExtent l="11430" t="5080" r="5715" b="1206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9" style="position:absolute;left:0;text-align:left;margin-left:52.35pt;margin-top:11.1pt;width:90.9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pStyle w:val="a8"/>
        <w:widowControl w:val="0"/>
        <w:spacing w:after="0"/>
        <w:jc w:val="center"/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6135370</wp:posOffset>
                </wp:positionH>
                <wp:positionV relativeFrom="paragraph">
                  <wp:posOffset>127635</wp:posOffset>
                </wp:positionV>
                <wp:extent cx="5080" cy="2295525"/>
                <wp:effectExtent l="5080" t="5080" r="8890" b="1397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2295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1pt,10.05pt" to="483.5pt,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133350</wp:posOffset>
                </wp:positionV>
                <wp:extent cx="695960" cy="0"/>
                <wp:effectExtent l="23495" t="58420" r="13970" b="5588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5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10.5pt" to="483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">
                <v:stroke endarrow="block"/>
              </v:line>
            </w:pict>
          </mc:Fallback>
        </mc:AlternateContent>
      </w:r>
    </w:p>
    <w:p w:rsidR="009B0185" w:rsidRPr="00086E73" w:rsidRDefault="009B0185" w:rsidP="009B0185">
      <w:pPr>
        <w:pStyle w:val="a8"/>
        <w:widowControl w:val="0"/>
        <w:spacing w:after="0"/>
        <w:jc w:val="center"/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87630</wp:posOffset>
                </wp:positionV>
                <wp:extent cx="0" cy="379095"/>
                <wp:effectExtent l="57150" t="6985" r="57150" b="23495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pt,6.9pt" to="98.7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9B0185" w:rsidRPr="008E31D9" w:rsidRDefault="009B0185" w:rsidP="009B0185">
      <w:pPr>
        <w:jc w:val="right"/>
        <w:rPr>
          <w:b/>
          <w:color w:val="FF0000"/>
          <w:szCs w:val="1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122555</wp:posOffset>
                </wp:positionV>
                <wp:extent cx="0" cy="168910"/>
                <wp:effectExtent l="57150" t="7620" r="57150" b="23495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9.65pt" to="298.9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B0185" w:rsidRPr="008E31D9" w:rsidRDefault="009B0185" w:rsidP="009B0185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116205</wp:posOffset>
                </wp:positionV>
                <wp:extent cx="4911090" cy="293370"/>
                <wp:effectExtent l="13335" t="5080" r="9525" b="63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10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Прием и первичная обработка заявления,</w:t>
                            </w:r>
                            <w:r w:rsidRPr="001575A5">
                              <w:t xml:space="preserve"> </w:t>
                            </w:r>
                            <w:r>
                              <w:t>поступившего посредством: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0" style="position:absolute;left:0;text-align:left;margin-left:49.5pt;margin-top:9.15pt;width:386.7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Прием и первичная обработка заявления,</w:t>
                      </w:r>
                      <w:r w:rsidRPr="001575A5">
                        <w:t xml:space="preserve"> </w:t>
                      </w:r>
                      <w:r>
                        <w:t>поступившего посредством: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76200</wp:posOffset>
                </wp:positionV>
                <wp:extent cx="0" cy="175260"/>
                <wp:effectExtent l="9525" t="10795" r="9525" b="1397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6pt" to="22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68580</wp:posOffset>
                </wp:positionV>
                <wp:extent cx="0" cy="182880"/>
                <wp:effectExtent l="9525" t="12700" r="9525" b="1397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5.4pt" to="298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68580</wp:posOffset>
                </wp:positionV>
                <wp:extent cx="0" cy="182880"/>
                <wp:effectExtent l="9525" t="12700" r="9525" b="1397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45pt,5.4pt" to="387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59055</wp:posOffset>
                </wp:positionV>
                <wp:extent cx="0" cy="548640"/>
                <wp:effectExtent l="9525" t="12700" r="9525" b="1016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4.65pt" to="170.7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59055</wp:posOffset>
                </wp:positionV>
                <wp:extent cx="0" cy="173355"/>
                <wp:effectExtent l="9525" t="12700" r="9525" b="1397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4.65pt" to="7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59055</wp:posOffset>
                </wp:positionV>
                <wp:extent cx="0" cy="173355"/>
                <wp:effectExtent l="9525" t="12700" r="9525" b="1397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2pt,4.65pt" to="136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"/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76200</wp:posOffset>
                </wp:positionV>
                <wp:extent cx="1162050" cy="516255"/>
                <wp:effectExtent l="9525" t="5080" r="9525" b="1206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ЕПГУ, РПГУ, инфоматов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1" style="position:absolute;left:0;text-align:left;margin-left:344.7pt;margin-top:6pt;width:91.5pt;height:4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ЕПГУ, РПГУ, инфоматов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76200</wp:posOffset>
                </wp:positionV>
                <wp:extent cx="935990" cy="617220"/>
                <wp:effectExtent l="12065" t="5080" r="13970" b="63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9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портала Глазовско-го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2" style="position:absolute;left:0;text-align:left;margin-left:265.4pt;margin-top:6pt;width:73.7pt;height:4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портала Глазовско-го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76200</wp:posOffset>
                </wp:positionV>
                <wp:extent cx="876300" cy="426720"/>
                <wp:effectExtent l="9525" t="5080" r="9525" b="635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электрон-ной 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3" style="position:absolute;left:0;text-align:left;margin-left:190.95pt;margin-top:6pt;width:69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электрон-ной почты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1421765</wp:posOffset>
                </wp:positionH>
                <wp:positionV relativeFrom="paragraph">
                  <wp:posOffset>57150</wp:posOffset>
                </wp:positionV>
                <wp:extent cx="629920" cy="293370"/>
                <wp:effectExtent l="6350" t="5080" r="11430" b="635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4" style="position:absolute;left:0;text-align:left;margin-left:111.95pt;margin-top:4.5pt;width:49.6pt;height:23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почты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57150</wp:posOffset>
                </wp:positionV>
                <wp:extent cx="680720" cy="769620"/>
                <wp:effectExtent l="11430" t="5080" r="12700" b="63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72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личной явки гражданина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5" style="position:absolute;left:0;text-align:left;margin-left:52.35pt;margin-top:4.5pt;width:53.6pt;height:6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личной явки гражданина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162560</wp:posOffset>
                </wp:positionV>
                <wp:extent cx="0" cy="927735"/>
                <wp:effectExtent l="57150" t="9525" r="57150" b="1524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7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2.8pt" to="121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140970</wp:posOffset>
                </wp:positionV>
                <wp:extent cx="0" cy="293370"/>
                <wp:effectExtent l="57150" t="10795" r="57150" b="1968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11.1pt" to="224.7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81915</wp:posOffset>
                </wp:positionV>
                <wp:extent cx="746125" cy="293370"/>
                <wp:effectExtent l="6350" t="8890" r="9525" b="1206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12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курьера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6" style="position:absolute;left:0;text-align:left;margin-left:126.95pt;margin-top:6.45pt;width:58.75pt;height:2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курьера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167640</wp:posOffset>
                </wp:positionV>
                <wp:extent cx="520065" cy="251460"/>
                <wp:effectExtent l="40640" t="12065" r="10795" b="60325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0065" cy="251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13.2pt" to="306.3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">
                <v:stroke endarrow="block"/>
              </v:line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66675</wp:posOffset>
                </wp:positionV>
                <wp:extent cx="1614170" cy="398780"/>
                <wp:effectExtent l="31115" t="6350" r="12065" b="6159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4170" cy="398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5.25pt" to="392.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109855</wp:posOffset>
                </wp:positionV>
                <wp:extent cx="0" cy="454660"/>
                <wp:effectExtent l="57150" t="5715" r="57150" b="15875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4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8.65pt" to="78.4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60325</wp:posOffset>
                </wp:positionV>
                <wp:extent cx="0" cy="504190"/>
                <wp:effectExtent l="57150" t="13335" r="57150" b="1587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4.75pt" to="170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Xq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83820</wp:posOffset>
                </wp:positionV>
                <wp:extent cx="922020" cy="293370"/>
                <wp:effectExtent l="13970" t="8255" r="6985" b="1270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202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Распечатка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7" style="position:absolute;left:0;text-align:left;margin-left:192.8pt;margin-top:6.6pt;width:72.6pt;height:2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Распечатка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57785</wp:posOffset>
                </wp:positionV>
                <wp:extent cx="0" cy="156845"/>
                <wp:effectExtent l="57150" t="8890" r="57150" b="1524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8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4.55pt" to="224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145415</wp:posOffset>
                </wp:positionV>
                <wp:extent cx="416560" cy="0"/>
                <wp:effectExtent l="7620" t="5080" r="13970" b="1397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3pt,11.45pt" to="48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39370</wp:posOffset>
                </wp:positionV>
                <wp:extent cx="5053965" cy="275590"/>
                <wp:effectExtent l="11430" t="13335" r="11430" b="63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Регистрация обращения в СЭД, выдача расписки о получении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8" style="position:absolute;left:0;text-align:left;margin-left:52.35pt;margin-top:3.1pt;width:397.95pt;height:2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Регистрация обращения в СЭД, выдача расписки о получении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139700</wp:posOffset>
                </wp:positionV>
                <wp:extent cx="0" cy="144780"/>
                <wp:effectExtent l="53340" t="12700" r="60960" b="234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11pt" to="23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109220</wp:posOffset>
                </wp:positionV>
                <wp:extent cx="5053965" cy="437515"/>
                <wp:effectExtent l="11430" t="5080" r="11430" b="508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Передача заявления Главе Глазовского района для рассмотрения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52.35pt;margin-top:8.6pt;width:397.95pt;height:34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Передача заявления Главе Глазовского района для рассмотрения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20955</wp:posOffset>
                </wp:positionV>
                <wp:extent cx="0" cy="153035"/>
                <wp:effectExtent l="53340" t="13970" r="60960" b="2349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1.65pt" to="239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-1270</wp:posOffset>
                </wp:positionV>
                <wp:extent cx="314325" cy="800100"/>
                <wp:effectExtent l="12700" t="5080" r="6350" b="1397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001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Pr="00851C55" w:rsidRDefault="009B018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0" style="position:absolute;left:0;text-align:left;margin-left:12.7pt;margin-top:-.1pt;width:24.75pt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" fillcolor="#d8d8d8">
                <v:textbox style="layout-flow:vertical;mso-layout-flow-alt:bottom-to-top">
                  <w:txbxContent>
                    <w:p w:rsidR="009B0185" w:rsidRPr="00851C55" w:rsidRDefault="009B018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-1270</wp:posOffset>
                </wp:positionV>
                <wp:extent cx="5059045" cy="800100"/>
                <wp:effectExtent l="6350" t="5080" r="11430" b="1397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04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Наложение резолюции Главой Глазовского района, направление документов начальнику отдела жилищно-коммунального хозяйства, транспорта и связи, назначение исполнителя, ответственного за исполнение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1" style="position:absolute;left:0;text-align:left;margin-left:51.95pt;margin-top:-.1pt;width:398.3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Наложение резолюции Главой Глазовского района, направление документов начальнику отдела жилищно-коммунального хозяйства, транспорта и связи, назначение исполнителя, ответственного за исполнение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Pr="00823297" w:rsidRDefault="009B0185" w:rsidP="009B0185">
      <w:pPr>
        <w:rPr>
          <w:spacing w:val="-6"/>
        </w:rPr>
      </w:pP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  <w:t xml:space="preserve">       </w:t>
      </w:r>
      <w:r>
        <w:rPr>
          <w:spacing w:val="-6"/>
        </w:rPr>
        <w:t xml:space="preserve">             </w: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97790</wp:posOffset>
                </wp:positionV>
                <wp:extent cx="0" cy="152400"/>
                <wp:effectExtent l="53340" t="5080" r="60960" b="2349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7.7pt" to="239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Vp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74930</wp:posOffset>
                </wp:positionV>
                <wp:extent cx="314325" cy="661035"/>
                <wp:effectExtent l="12700" t="5080" r="6350" b="1016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610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Pr="00851C55" w:rsidRDefault="009B018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 дней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2" style="position:absolute;left:0;text-align:left;margin-left:12.7pt;margin-top:5.9pt;width:24.75pt;height:52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" fillcolor="#d8d8d8">
                <v:textbox style="layout-flow:vertical;mso-layout-flow-alt:bottom-to-top">
                  <w:txbxContent>
                    <w:p w:rsidR="009B0185" w:rsidRPr="00851C55" w:rsidRDefault="009B018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 дней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74930</wp:posOffset>
                </wp:positionV>
                <wp:extent cx="5053965" cy="661035"/>
                <wp:effectExtent l="11430" t="5080" r="11430" b="1016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3" style="position:absolute;left:0;text-align:left;margin-left:52.35pt;margin-top:5.9pt;width:397.95pt;height:52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34925</wp:posOffset>
                </wp:positionV>
                <wp:extent cx="0" cy="161925"/>
                <wp:effectExtent l="53340" t="8890" r="60960" b="1968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2.75pt" to="239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">
                <v:stroke endarrow="block"/>
              </v:line>
            </w:pict>
          </mc:Fallback>
        </mc:AlternateConten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21590</wp:posOffset>
                </wp:positionV>
                <wp:extent cx="314325" cy="838200"/>
                <wp:effectExtent l="12700" t="8890" r="6350" b="1016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382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Pr="00851C55" w:rsidRDefault="009B018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 дней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4" style="position:absolute;left:0;text-align:left;margin-left:12.7pt;margin-top:1.7pt;width:24.75pt;height:6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" fillcolor="#d8d8d8">
                <v:textbox style="layout-flow:vertical;mso-layout-flow-alt:bottom-to-top">
                  <w:txbxContent>
                    <w:p w:rsidR="009B0185" w:rsidRPr="00851C55" w:rsidRDefault="009B018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10 дней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21590</wp:posOffset>
                </wp:positionV>
                <wp:extent cx="5048885" cy="838200"/>
                <wp:effectExtent l="6350" t="8890" r="12065" b="1016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88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5" style="position:absolute;left:0;text-align:left;margin-left:51.95pt;margin-top:1.7pt;width:397.55pt;height:6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158750</wp:posOffset>
                </wp:positionV>
                <wp:extent cx="0" cy="210820"/>
                <wp:effectExtent l="52705" t="8890" r="61595" b="1841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0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pt,12.5pt" to="339.1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158750</wp:posOffset>
                </wp:positionV>
                <wp:extent cx="0" cy="196215"/>
                <wp:effectExtent l="57150" t="8890" r="57150" b="2349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2.5pt" to="121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19050</wp:posOffset>
                </wp:positionV>
                <wp:extent cx="314325" cy="784860"/>
                <wp:effectExtent l="12700" t="10160" r="6350" b="508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7848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Pr="00851C55" w:rsidRDefault="009B0185" w:rsidP="009B018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6" style="position:absolute;left:0;text-align:left;margin-left:12.7pt;margin-top:1.5pt;width:24.75pt;height:61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" fillcolor="#d8d8d8">
                <v:textbox style="layout-flow:vertical;mso-layout-flow-alt:bottom-to-top">
                  <w:txbxContent>
                    <w:p w:rsidR="009B0185" w:rsidRPr="00851C55" w:rsidRDefault="009B0185" w:rsidP="009B0185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19050</wp:posOffset>
                </wp:positionV>
                <wp:extent cx="2886075" cy="784860"/>
                <wp:effectExtent l="7620" t="10160" r="11430" b="50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7" style="position:absolute;left:0;text-align:left;margin-left:223.05pt;margin-top:1.5pt;width:227.25pt;height:61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19050</wp:posOffset>
                </wp:positionV>
                <wp:extent cx="2063115" cy="784860"/>
                <wp:effectExtent l="6350" t="10160" r="6985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11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8" style="position:absolute;left:0;text-align:left;margin-left:51.95pt;margin-top:1.5pt;width:162.45pt;height:6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заявителю 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125730</wp:posOffset>
                </wp:positionV>
                <wp:extent cx="0" cy="196215"/>
                <wp:effectExtent l="52705" t="8255" r="61595" b="1460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pt,9.9pt" to="339.1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146685</wp:posOffset>
                </wp:positionV>
                <wp:extent cx="314325" cy="622935"/>
                <wp:effectExtent l="12700" t="13970" r="6350" b="1079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229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Pr="00851C55" w:rsidRDefault="009B018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9" style="position:absolute;left:0;text-align:left;margin-left:12.7pt;margin-top:11.55pt;width:24.75pt;height:49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" fillcolor="#d8d8d8">
                <v:textbox style="layout-flow:vertical;mso-layout-flow-alt:bottom-to-top">
                  <w:txbxContent>
                    <w:p w:rsidR="009B0185" w:rsidRPr="00851C55" w:rsidRDefault="009B018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146685</wp:posOffset>
                </wp:positionV>
                <wp:extent cx="2865120" cy="622935"/>
                <wp:effectExtent l="9525" t="13970" r="11430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5120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185" w:rsidRDefault="009B0185" w:rsidP="009B0185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50" style="position:absolute;left:0;text-align:left;margin-left:224.7pt;margin-top:11.55pt;width:225.6pt;height:49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">
                <v:textbox>
                  <w:txbxContent>
                    <w:p w:rsidR="009B0185" w:rsidRDefault="009B0185" w:rsidP="009B0185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заявителю 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6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Pr="003B405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pStyle w:val="a7"/>
        <w:spacing w:before="0" w:after="0"/>
        <w:jc w:val="center"/>
        <w:rPr>
          <w:b/>
        </w:rPr>
      </w:pPr>
      <w:r w:rsidRPr="000E4515">
        <w:rPr>
          <w:b/>
        </w:rPr>
        <w:t xml:space="preserve">Форма расписки о приеме документов от заявителя на предоставление </w:t>
      </w:r>
    </w:p>
    <w:p w:rsidR="009B0185" w:rsidRPr="000E4515" w:rsidRDefault="009B0185" w:rsidP="009B0185">
      <w:pPr>
        <w:pStyle w:val="a7"/>
        <w:spacing w:before="0" w:after="0"/>
        <w:jc w:val="center"/>
        <w:rPr>
          <w:b/>
        </w:rPr>
      </w:pPr>
      <w:r w:rsidRPr="000E4515">
        <w:rPr>
          <w:b/>
        </w:rPr>
        <w:t>муниципальной услуги, выдаваемая офисами «Мои документы»</w:t>
      </w: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в </w:t>
      </w:r>
    </w:p>
    <w:p w:rsidR="009B0185" w:rsidRDefault="009B0185" w:rsidP="009B0185">
      <w:pPr>
        <w:pStyle w:val="p1"/>
        <w:shd w:val="clear" w:color="auto" w:fill="FFFFFF"/>
        <w:spacing w:before="0" w:beforeAutospacing="0" w:after="0" w:afterAutospacing="0"/>
        <w:jc w:val="center"/>
      </w:pPr>
      <w:r>
        <w:rPr>
          <w:rStyle w:val="s10"/>
          <w:b/>
          <w:bCs/>
          <w:color w:val="000000"/>
        </w:rPr>
        <w:t>Глазовском  районе</w:t>
      </w:r>
    </w:p>
    <w:p w:rsidR="009B0185" w:rsidRDefault="009B0185" w:rsidP="009B0185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0"/>
          <w:b/>
          <w:bCs/>
          <w:color w:val="000000"/>
        </w:rPr>
        <w:t>(д. Гулеково, ул. Центральная 15)</w:t>
      </w:r>
    </w:p>
    <w:p w:rsidR="009B0185" w:rsidRPr="00EE3F61" w:rsidRDefault="009B0185" w:rsidP="009B0185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9B0185" w:rsidRPr="00EE3F61" w:rsidRDefault="009B0185" w:rsidP="009B0185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r w:rsidRPr="00EE3F61">
        <w:rPr>
          <w:rStyle w:val="s10"/>
          <w:b/>
          <w:bCs/>
          <w:color w:val="000000"/>
          <w:szCs w:val="28"/>
        </w:rPr>
        <w:t>Р а с п и с к а</w:t>
      </w:r>
    </w:p>
    <w:p w:rsidR="009B0185" w:rsidRPr="00EE3F61" w:rsidRDefault="009B0185" w:rsidP="009B0185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9B0185" w:rsidRPr="00EE3F61" w:rsidRDefault="009B0185" w:rsidP="009B0185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Вид государственной (муниципальной) услуги: 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Срок предоставления государственной (муниципальной) услуги: 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Заявитель: 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Представлены следующие документы: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9B0185" w:rsidTr="00C3066C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6"/>
              <w:spacing w:before="0" w:beforeAutospacing="0" w:after="0" w:afterAutospacing="0"/>
            </w:pPr>
            <w:r>
              <w:t>№</w:t>
            </w:r>
          </w:p>
          <w:p w:rsidR="009B0185" w:rsidRDefault="009B0185" w:rsidP="00C3066C">
            <w:pPr>
              <w:pStyle w:val="p6"/>
              <w:spacing w:before="0" w:beforeAutospacing="0" w:after="0" w:afterAutospacing="0"/>
            </w:pPr>
            <w:r>
              <w:t>п/п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Отметка о выдаче документов заявителю</w:t>
            </w:r>
          </w:p>
        </w:tc>
      </w:tr>
      <w:tr w:rsidR="009B0185" w:rsidTr="00C3066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185" w:rsidRDefault="009B0185" w:rsidP="00C3066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185" w:rsidRDefault="009B0185" w:rsidP="00C3066C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C3066C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</w:tr>
      <w:tr w:rsidR="009B0185" w:rsidTr="00C3066C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</w:tr>
      <w:tr w:rsidR="009B0185" w:rsidTr="00C3066C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</w:tr>
      <w:tr w:rsidR="009B0185" w:rsidTr="00C3066C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</w:tr>
      <w:tr w:rsidR="009B0185" w:rsidTr="00C3066C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</w:tr>
      <w:tr w:rsidR="009B0185" w:rsidTr="00C3066C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C3066C"/>
        </w:tc>
      </w:tr>
    </w:tbl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>О чем в книгу учета входящих документов «    »               г. внесена запись за    №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>
        <w:rPr>
          <w:color w:val="000000"/>
        </w:rPr>
        <w:t xml:space="preserve">Заявитель                                                                            </w:t>
      </w:r>
      <w:r>
        <w:rPr>
          <w:rStyle w:val="s2"/>
          <w:color w:val="000000"/>
          <w:sz w:val="16"/>
          <w:szCs w:val="16"/>
        </w:rPr>
        <w:t xml:space="preserve"> подпись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color w:val="000000"/>
        </w:rPr>
        <w:t xml:space="preserve">Контактный телефон: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Ведущий документовед : 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выдачи расписки:</w:t>
      </w:r>
      <w:r>
        <w:rPr>
          <w:rStyle w:val="apple-converted-space"/>
          <w:color w:val="000000"/>
        </w:rPr>
        <w:t xml:space="preserve">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получения результата государственной (муниципальной) услуги:</w:t>
      </w:r>
      <w:r>
        <w:rPr>
          <w:rStyle w:val="apple-converted-space"/>
          <w:b/>
          <w:bCs/>
          <w:color w:val="000000"/>
        </w:rPr>
        <w:t xml:space="preserve">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Способ получения результата услуги:</w:t>
      </w:r>
    </w:p>
    <w:p w:rsidR="009B0185" w:rsidRDefault="009B0185" w:rsidP="009B0185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1.</w:t>
      </w:r>
      <w:r>
        <w:rPr>
          <w:rStyle w:val="s4"/>
          <w:rFonts w:ascii="Cambria Math" w:hAnsi="Cambria Math" w:cs="Cambria Math"/>
          <w:color w:val="000000"/>
        </w:rPr>
        <w:t>​</w:t>
      </w:r>
      <w:r>
        <w:rPr>
          <w:rStyle w:val="s4"/>
          <w:color w:val="000000"/>
        </w:rPr>
        <w:t> </w:t>
      </w:r>
      <w:r>
        <w:rPr>
          <w:color w:val="000000"/>
        </w:rPr>
        <w:t>В ТОСП многофункционального центра лично _______________________</w:t>
      </w:r>
    </w:p>
    <w:p w:rsidR="009B0185" w:rsidRDefault="009B0185" w:rsidP="009B0185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2.​ </w:t>
      </w:r>
      <w:r>
        <w:rPr>
          <w:color w:val="000000"/>
        </w:rPr>
        <w:t>Отправить на почтовый адрес: ________________________________________</w:t>
      </w:r>
    </w:p>
    <w:p w:rsidR="009B0185" w:rsidRDefault="009B0185" w:rsidP="009B0185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3.​ </w:t>
      </w:r>
      <w:r>
        <w:rPr>
          <w:color w:val="000000"/>
        </w:rPr>
        <w:t>Отправить на электронный адрес: ________________________________________</w:t>
      </w:r>
    </w:p>
    <w:p w:rsidR="009B0185" w:rsidRDefault="009B0185" w:rsidP="009B0185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4.​ </w:t>
      </w:r>
      <w:r>
        <w:rPr>
          <w:color w:val="000000"/>
        </w:rPr>
        <w:t xml:space="preserve">Иной     УФМС г.Глазова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</w:pPr>
      <w:r>
        <w:rPr>
          <w:rStyle w:val="s10"/>
          <w:b/>
          <w:bCs/>
          <w:color w:val="000000"/>
        </w:rPr>
        <w:lastRenderedPageBreak/>
        <w:t>Выдано: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Выдал: _______________________ ____________________ _____________________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Получил _______________ ___________________</w:t>
      </w:r>
    </w:p>
    <w:p w:rsidR="009B0185" w:rsidRDefault="009B0185" w:rsidP="009B0185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color w:val="000000"/>
          <w:sz w:val="18"/>
          <w:szCs w:val="18"/>
        </w:rPr>
      </w:pPr>
      <w:r>
        <w:rPr>
          <w:rStyle w:val="s5"/>
          <w:color w:val="000000"/>
          <w:sz w:val="18"/>
          <w:szCs w:val="18"/>
        </w:rPr>
        <w:t>подпись дата</w:t>
      </w:r>
      <w:r>
        <w:rPr>
          <w:rStyle w:val="s5"/>
          <w:color w:val="000000"/>
          <w:sz w:val="18"/>
          <w:szCs w:val="18"/>
        </w:rPr>
        <w:tab/>
      </w: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7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Pr="00F12D13" w:rsidRDefault="009B0185" w:rsidP="009B0185">
      <w:pPr>
        <w:jc w:val="right"/>
        <w:rPr>
          <w:color w:val="000000"/>
          <w:sz w:val="2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  <w:lang w:eastAsia="ru-RU"/>
        </w:rPr>
        <w:t xml:space="preserve">Формы межведомственных запросов, направляемых в </w:t>
      </w:r>
      <w:r w:rsidRPr="00B8053C">
        <w:rPr>
          <w:b/>
        </w:rPr>
        <w:t xml:space="preserve">организации, </w:t>
      </w:r>
    </w:p>
    <w:p w:rsidR="009B0185" w:rsidRPr="00B8053C" w:rsidRDefault="009B0185" w:rsidP="009B0185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участвующие</w:t>
      </w:r>
      <w:r w:rsidRPr="00B8053C">
        <w:rPr>
          <w:b/>
        </w:rPr>
        <w:t xml:space="preserve"> в предоставлении муниципальной услуги </w:t>
      </w:r>
    </w:p>
    <w:p w:rsidR="009B0185" w:rsidRDefault="009B0185" w:rsidP="009B0185">
      <w:pPr>
        <w:rPr>
          <w:color w:val="000000"/>
          <w:spacing w:val="-6"/>
        </w:rPr>
      </w:pPr>
    </w:p>
    <w:p w:rsidR="009B0185" w:rsidRDefault="009B0185" w:rsidP="009B0185">
      <w:pPr>
        <w:jc w:val="center"/>
        <w:rPr>
          <w:color w:val="000000"/>
          <w:spacing w:val="-6"/>
        </w:rPr>
      </w:pPr>
    </w:p>
    <w:p w:rsidR="009B0185" w:rsidRDefault="009B0185" w:rsidP="009B0185">
      <w:pPr>
        <w:jc w:val="center"/>
        <w:rPr>
          <w:color w:val="000000"/>
          <w:spacing w:val="-6"/>
        </w:rPr>
      </w:pPr>
    </w:p>
    <w:p w:rsidR="009B0185" w:rsidRDefault="009B0185" w:rsidP="009B0185">
      <w:pPr>
        <w:pStyle w:val="a5"/>
        <w:ind w:left="-180"/>
        <w:rPr>
          <w:b/>
          <w:bCs/>
          <w:sz w:val="22"/>
        </w:rPr>
      </w:pPr>
      <w:r>
        <w:rPr>
          <w:b/>
          <w:bCs/>
          <w:noProof/>
          <w:sz w:val="22"/>
          <w:lang w:eastAsia="ru-RU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5" name="Рисунок 5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2"/>
        </w:rPr>
        <w:t>Администрация муниципального                                                             «Глаз ёрос» муниципал                                       образования «Глазовский район»                                                       кылдытэтлэн Администрациез</w:t>
      </w:r>
    </w:p>
    <w:p w:rsidR="009B0185" w:rsidRDefault="009B0185" w:rsidP="009B0185">
      <w:pPr>
        <w:pStyle w:val="a5"/>
        <w:rPr>
          <w:b/>
          <w:bCs/>
          <w:sz w:val="22"/>
        </w:rPr>
      </w:pPr>
      <w:r>
        <w:rPr>
          <w:b/>
          <w:bCs/>
          <w:sz w:val="22"/>
        </w:rPr>
        <w:t>(Администрация Глазовского района)                                                 (Глаз ёрослэн Администрациез)</w:t>
      </w:r>
    </w:p>
    <w:p w:rsidR="009B0185" w:rsidRDefault="009B0185" w:rsidP="009B0185"/>
    <w:p w:rsidR="009B0185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9B0185" w:rsidRPr="008A741B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8A741B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8A741B">
        <w:rPr>
          <w:sz w:val="20"/>
        </w:rPr>
        <w:t xml:space="preserve"> </w:t>
      </w:r>
      <w:hyperlink r:id="rId49" w:history="1">
        <w:r>
          <w:rPr>
            <w:sz w:val="20"/>
          </w:rPr>
          <w:t>glazrayon@mail.ru</w:t>
        </w:r>
      </w:hyperlink>
    </w:p>
    <w:p w:rsidR="009B0185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9B0185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>ИНН/КПП 1805004049/180501001,</w:t>
      </w:r>
    </w:p>
    <w:p w:rsidR="009B0185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9B0185" w:rsidRDefault="009B0185" w:rsidP="009B0185">
      <w:pPr>
        <w:ind w:left="-540"/>
        <w:jc w:val="center"/>
        <w:rPr>
          <w:sz w:val="20"/>
          <w:u w:val="single"/>
        </w:rPr>
      </w:pP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709"/>
        <w:gridCol w:w="1418"/>
        <w:gridCol w:w="567"/>
        <w:gridCol w:w="1701"/>
        <w:gridCol w:w="850"/>
        <w:gridCol w:w="4295"/>
      </w:tblGrid>
      <w:tr w:rsidR="009B0185" w:rsidTr="00C3066C">
        <w:trPr>
          <w:trHeight w:val="279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9B0185" w:rsidRPr="005B64DA" w:rsidRDefault="009B0185" w:rsidP="00C3066C"/>
        </w:tc>
        <w:tc>
          <w:tcPr>
            <w:tcW w:w="567" w:type="dxa"/>
            <w:vAlign w:val="bottom"/>
          </w:tcPr>
          <w:p w:rsidR="009B0185" w:rsidRPr="005B64DA" w:rsidRDefault="009B0185" w:rsidP="00C3066C">
            <w:pPr>
              <w:jc w:val="center"/>
            </w:pPr>
            <w: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9B0185" w:rsidRPr="005B64DA" w:rsidRDefault="009B0185" w:rsidP="00C3066C">
            <w:pPr>
              <w:jc w:val="center"/>
            </w:pPr>
          </w:p>
        </w:tc>
        <w:tc>
          <w:tcPr>
            <w:tcW w:w="850" w:type="dxa"/>
            <w:vMerge w:val="restart"/>
            <w:vAlign w:val="bottom"/>
          </w:tcPr>
          <w:p w:rsidR="009B0185" w:rsidRPr="003C24E7" w:rsidRDefault="009B0185" w:rsidP="00C3066C">
            <w:pPr>
              <w:jc w:val="center"/>
              <w:rPr>
                <w:b/>
              </w:rPr>
            </w:pPr>
          </w:p>
        </w:tc>
        <w:tc>
          <w:tcPr>
            <w:tcW w:w="4295" w:type="dxa"/>
            <w:vMerge w:val="restart"/>
          </w:tcPr>
          <w:p w:rsidR="009B0185" w:rsidRDefault="009B0185" w:rsidP="00C3066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МАУ «Многофункциональный центр </w:t>
            </w:r>
          </w:p>
          <w:p w:rsidR="009B0185" w:rsidRDefault="009B0185" w:rsidP="00C3066C">
            <w:pPr>
              <w:snapToGrid w:val="0"/>
              <w:rPr>
                <w:b/>
              </w:rPr>
            </w:pPr>
            <w:r>
              <w:rPr>
                <w:b/>
              </w:rPr>
              <w:t>г. Глазова»</w:t>
            </w:r>
          </w:p>
          <w:p w:rsidR="009B0185" w:rsidRDefault="009B0185" w:rsidP="00C3066C">
            <w:pPr>
              <w:snapToGrid w:val="0"/>
              <w:rPr>
                <w:b/>
              </w:rPr>
            </w:pPr>
          </w:p>
          <w:p w:rsidR="009B0185" w:rsidRDefault="009B0185" w:rsidP="00C3066C">
            <w:pPr>
              <w:snapToGrid w:val="0"/>
              <w:rPr>
                <w:b/>
              </w:rPr>
            </w:pPr>
            <w:r>
              <w:rPr>
                <w:b/>
              </w:rPr>
              <w:t>Директору</w:t>
            </w:r>
          </w:p>
          <w:p w:rsidR="009B0185" w:rsidRDefault="009B0185" w:rsidP="00C3066C">
            <w:pPr>
              <w:snapToGrid w:val="0"/>
              <w:rPr>
                <w:b/>
              </w:rPr>
            </w:pPr>
            <w:r>
              <w:rPr>
                <w:b/>
              </w:rPr>
              <w:t>Л.Г. Кормильцевой</w:t>
            </w:r>
          </w:p>
          <w:p w:rsidR="009B0185" w:rsidRDefault="009B0185" w:rsidP="00C3066C">
            <w:pPr>
              <w:rPr>
                <w:b/>
              </w:rPr>
            </w:pPr>
          </w:p>
        </w:tc>
      </w:tr>
      <w:tr w:rsidR="009B0185" w:rsidTr="00C3066C">
        <w:trPr>
          <w:trHeight w:val="375"/>
        </w:trPr>
        <w:tc>
          <w:tcPr>
            <w:tcW w:w="4395" w:type="dxa"/>
            <w:gridSpan w:val="4"/>
            <w:vAlign w:val="bottom"/>
          </w:tcPr>
          <w:p w:rsidR="009B0185" w:rsidRPr="005B64DA" w:rsidRDefault="009B0185" w:rsidP="00C3066C">
            <w:pPr>
              <w:jc w:val="center"/>
            </w:pPr>
          </w:p>
        </w:tc>
        <w:tc>
          <w:tcPr>
            <w:tcW w:w="850" w:type="dxa"/>
            <w:vMerge/>
            <w:vAlign w:val="bottom"/>
          </w:tcPr>
          <w:p w:rsidR="009B0185" w:rsidRPr="005B64DA" w:rsidRDefault="009B0185" w:rsidP="00C3066C">
            <w:pPr>
              <w:jc w:val="center"/>
            </w:pPr>
          </w:p>
        </w:tc>
        <w:tc>
          <w:tcPr>
            <w:tcW w:w="4295" w:type="dxa"/>
            <w:vMerge/>
          </w:tcPr>
          <w:p w:rsidR="009B0185" w:rsidRDefault="009B0185" w:rsidP="00C3066C">
            <w:pPr>
              <w:rPr>
                <w:b/>
              </w:rPr>
            </w:pPr>
          </w:p>
        </w:tc>
      </w:tr>
      <w:tr w:rsidR="009B0185" w:rsidTr="00C3066C">
        <w:trPr>
          <w:trHeight w:val="345"/>
        </w:trPr>
        <w:tc>
          <w:tcPr>
            <w:tcW w:w="709" w:type="dxa"/>
            <w:vAlign w:val="bottom"/>
          </w:tcPr>
          <w:p w:rsidR="009B0185" w:rsidRPr="005B64DA" w:rsidRDefault="009B0185" w:rsidP="00C3066C">
            <w:r>
              <w:t>на№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9B0185" w:rsidRPr="005B64DA" w:rsidRDefault="009B0185" w:rsidP="00C3066C"/>
        </w:tc>
        <w:tc>
          <w:tcPr>
            <w:tcW w:w="567" w:type="dxa"/>
            <w:vAlign w:val="bottom"/>
          </w:tcPr>
          <w:p w:rsidR="009B0185" w:rsidRPr="005B64DA" w:rsidRDefault="009B0185" w:rsidP="00C3066C">
            <w:pPr>
              <w:jc w:val="center"/>
            </w:pPr>
            <w: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9B0185" w:rsidRPr="005B64DA" w:rsidRDefault="009B0185" w:rsidP="00C3066C"/>
        </w:tc>
        <w:tc>
          <w:tcPr>
            <w:tcW w:w="850" w:type="dxa"/>
            <w:vMerge/>
            <w:vAlign w:val="bottom"/>
          </w:tcPr>
          <w:p w:rsidR="009B0185" w:rsidRPr="005B64DA" w:rsidRDefault="009B0185" w:rsidP="00C3066C">
            <w:pPr>
              <w:jc w:val="center"/>
            </w:pPr>
          </w:p>
        </w:tc>
        <w:tc>
          <w:tcPr>
            <w:tcW w:w="4295" w:type="dxa"/>
            <w:vMerge/>
          </w:tcPr>
          <w:p w:rsidR="009B0185" w:rsidRDefault="009B0185" w:rsidP="00C3066C">
            <w:pPr>
              <w:rPr>
                <w:b/>
              </w:rPr>
            </w:pPr>
          </w:p>
        </w:tc>
      </w:tr>
      <w:tr w:rsidR="009B0185" w:rsidTr="00C3066C">
        <w:trPr>
          <w:trHeight w:val="165"/>
        </w:trPr>
        <w:tc>
          <w:tcPr>
            <w:tcW w:w="4395" w:type="dxa"/>
            <w:gridSpan w:val="4"/>
          </w:tcPr>
          <w:p w:rsidR="009B0185" w:rsidRPr="005B64DA" w:rsidRDefault="009B0185" w:rsidP="00C3066C"/>
        </w:tc>
        <w:tc>
          <w:tcPr>
            <w:tcW w:w="850" w:type="dxa"/>
            <w:vMerge/>
          </w:tcPr>
          <w:p w:rsidR="009B0185" w:rsidRPr="005B64DA" w:rsidRDefault="009B0185" w:rsidP="00C3066C"/>
        </w:tc>
        <w:tc>
          <w:tcPr>
            <w:tcW w:w="4295" w:type="dxa"/>
            <w:vMerge/>
          </w:tcPr>
          <w:p w:rsidR="009B0185" w:rsidRDefault="009B0185" w:rsidP="00C3066C">
            <w:pPr>
              <w:rPr>
                <w:b/>
              </w:rPr>
            </w:pPr>
          </w:p>
        </w:tc>
      </w:tr>
    </w:tbl>
    <w:p w:rsidR="009B0185" w:rsidRDefault="009B0185" w:rsidP="009B0185">
      <w:pPr>
        <w:jc w:val="center"/>
      </w:pPr>
      <w:r>
        <w:rPr>
          <w:b/>
        </w:rPr>
        <w:t>У</w:t>
      </w:r>
      <w:r w:rsidRPr="00F55F1A">
        <w:rPr>
          <w:b/>
        </w:rPr>
        <w:t>важаем</w:t>
      </w:r>
      <w:r>
        <w:rPr>
          <w:b/>
        </w:rPr>
        <w:t>ая</w:t>
      </w:r>
      <w:r w:rsidRPr="00F55F1A">
        <w:rPr>
          <w:b/>
        </w:rPr>
        <w:t xml:space="preserve"> </w:t>
      </w:r>
      <w:r>
        <w:rPr>
          <w:b/>
        </w:rPr>
        <w:t>Людмила Геннадьевна</w:t>
      </w:r>
      <w:r w:rsidRPr="00F55F1A">
        <w:rPr>
          <w:b/>
        </w:rPr>
        <w:t>!</w:t>
      </w:r>
    </w:p>
    <w:p w:rsidR="009B0185" w:rsidRPr="008A741B" w:rsidRDefault="009B0185" w:rsidP="009B0185">
      <w:pPr>
        <w:pStyle w:val="21"/>
        <w:rPr>
          <w:sz w:val="24"/>
        </w:rPr>
      </w:pPr>
      <w:r w:rsidRPr="008A741B">
        <w:rPr>
          <w:sz w:val="24"/>
        </w:rPr>
        <w:t xml:space="preserve">В соответствии с Законом Удмуртской Республики от 13.10.2005 г. № 57-РЗ «О порядке признания граждан малоимущими в целях применения Жилищного кодекса Российской федерации» и Законом Удмуртской Республики от 19.10.2005 г. № 58-РЗ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с целью признания / непризнания граждан малоимущими и постановкой малоимущих граждан на учет в качестве нуждающихся в жилых помещениях, предоставляемых по договорам социального найма, Администрация МО «Глазовский район» просит предоставить информацию о </w:t>
      </w:r>
      <w:r w:rsidRPr="008A741B">
        <w:rPr>
          <w:sz w:val="24"/>
        </w:rPr>
        <w:lastRenderedPageBreak/>
        <w:t>зарегистрированных правах на объекты недвижимого имущества за следующими гражданами:</w:t>
      </w:r>
    </w:p>
    <w:p w:rsidR="009B0185" w:rsidRPr="008A741B" w:rsidRDefault="009B0185" w:rsidP="009B0185">
      <w:pPr>
        <w:pStyle w:val="21"/>
        <w:ind w:firstLine="567"/>
        <w:rPr>
          <w:sz w:val="24"/>
        </w:rPr>
      </w:pPr>
      <w:r w:rsidRPr="008A741B">
        <w:rPr>
          <w:sz w:val="24"/>
        </w:rPr>
        <w:t xml:space="preserve">- </w:t>
      </w:r>
      <w:r>
        <w:rPr>
          <w:sz w:val="24"/>
        </w:rPr>
        <w:t>Фамилия Имя Отчество</w:t>
      </w:r>
      <w:r w:rsidRPr="008A741B">
        <w:rPr>
          <w:sz w:val="24"/>
        </w:rPr>
        <w:t xml:space="preserve">, </w:t>
      </w:r>
      <w:r>
        <w:rPr>
          <w:sz w:val="24"/>
        </w:rPr>
        <w:t>00.00.0000</w:t>
      </w:r>
      <w:r w:rsidRPr="008A741B">
        <w:rPr>
          <w:sz w:val="24"/>
        </w:rPr>
        <w:t xml:space="preserve"> г.р., зарегистрированная по адресу: Глазовский район, </w:t>
      </w:r>
      <w:r>
        <w:rPr>
          <w:sz w:val="24"/>
        </w:rPr>
        <w:t>_____________________________</w:t>
      </w:r>
      <w:r w:rsidRPr="008A741B">
        <w:rPr>
          <w:sz w:val="24"/>
        </w:rPr>
        <w:t>.</w:t>
      </w:r>
    </w:p>
    <w:p w:rsidR="009B0185" w:rsidRPr="008A741B" w:rsidRDefault="009B0185" w:rsidP="009B0185">
      <w:pPr>
        <w:pStyle w:val="21"/>
        <w:ind w:firstLine="567"/>
        <w:rPr>
          <w:sz w:val="24"/>
        </w:rPr>
      </w:pPr>
    </w:p>
    <w:p w:rsidR="009B0185" w:rsidRPr="008A741B" w:rsidRDefault="009B0185" w:rsidP="009B0185">
      <w:pPr>
        <w:pStyle w:val="21"/>
        <w:ind w:firstLine="567"/>
        <w:rPr>
          <w:sz w:val="24"/>
        </w:rPr>
      </w:pPr>
    </w:p>
    <w:p w:rsidR="009B0185" w:rsidRPr="008A741B" w:rsidRDefault="009B0185" w:rsidP="009B0185">
      <w:pPr>
        <w:pStyle w:val="1"/>
        <w:rPr>
          <w:sz w:val="24"/>
          <w:szCs w:val="24"/>
        </w:rPr>
      </w:pPr>
      <w:r w:rsidRPr="008A741B">
        <w:rPr>
          <w:sz w:val="24"/>
          <w:szCs w:val="24"/>
        </w:rPr>
        <w:t xml:space="preserve">Глава муниципального образования  </w:t>
      </w:r>
    </w:p>
    <w:p w:rsidR="009B0185" w:rsidRPr="008A741B" w:rsidRDefault="009B0185" w:rsidP="009B0185">
      <w:pPr>
        <w:pStyle w:val="1"/>
        <w:rPr>
          <w:sz w:val="24"/>
          <w:szCs w:val="24"/>
        </w:rPr>
      </w:pPr>
      <w:r w:rsidRPr="008A741B">
        <w:rPr>
          <w:sz w:val="24"/>
          <w:szCs w:val="24"/>
        </w:rPr>
        <w:t>«Глазовский район»</w:t>
      </w:r>
      <w:r w:rsidRPr="008A741B">
        <w:rPr>
          <w:sz w:val="24"/>
          <w:szCs w:val="24"/>
        </w:rPr>
        <w:tab/>
      </w:r>
      <w:r w:rsidRPr="008A741B">
        <w:rPr>
          <w:sz w:val="24"/>
          <w:szCs w:val="24"/>
        </w:rPr>
        <w:tab/>
        <w:t xml:space="preserve">          </w:t>
      </w:r>
      <w:r w:rsidRPr="008A741B">
        <w:rPr>
          <w:sz w:val="24"/>
          <w:szCs w:val="24"/>
        </w:rPr>
        <w:tab/>
        <w:t xml:space="preserve">        </w:t>
      </w:r>
      <w:r w:rsidRPr="008A741B">
        <w:rPr>
          <w:sz w:val="24"/>
          <w:szCs w:val="24"/>
        </w:rPr>
        <w:tab/>
      </w:r>
      <w:r w:rsidRPr="008A741B">
        <w:rPr>
          <w:sz w:val="24"/>
          <w:szCs w:val="24"/>
        </w:rPr>
        <w:tab/>
        <w:t xml:space="preserve">         </w:t>
      </w:r>
      <w:r w:rsidRPr="008A741B">
        <w:rPr>
          <w:sz w:val="24"/>
          <w:szCs w:val="24"/>
        </w:rPr>
        <w:tab/>
      </w:r>
      <w:r w:rsidRPr="008A741B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>__________</w:t>
      </w:r>
    </w:p>
    <w:p w:rsidR="009B0185" w:rsidRDefault="009B0185" w:rsidP="009B0185">
      <w:pPr>
        <w:jc w:val="center"/>
        <w:rPr>
          <w:color w:val="000000"/>
          <w:spacing w:val="-6"/>
        </w:rPr>
      </w:pPr>
    </w:p>
    <w:p w:rsidR="009B0185" w:rsidRDefault="009B0185" w:rsidP="009B0185">
      <w:pPr>
        <w:pStyle w:val="ConsPlusNonformat"/>
        <w:jc w:val="both"/>
      </w:pPr>
      <w:r>
        <w:t xml:space="preserve">                                  ЗАПРОС</w:t>
      </w:r>
    </w:p>
    <w:p w:rsidR="009B0185" w:rsidRDefault="009B0185" w:rsidP="009B0185">
      <w:pPr>
        <w:pStyle w:val="ConsPlusNonformat"/>
        <w:jc w:val="both"/>
      </w:pPr>
      <w:r>
        <w:t xml:space="preserve">             о предоставлении сведений, содержащихся в Едином</w:t>
      </w:r>
    </w:p>
    <w:p w:rsidR="009B0185" w:rsidRDefault="009B0185" w:rsidP="009B0185">
      <w:pPr>
        <w:pStyle w:val="ConsPlusNonformat"/>
        <w:jc w:val="both"/>
      </w:pPr>
      <w:r>
        <w:t xml:space="preserve">                государственном реестре прав на недвижимое</w:t>
      </w:r>
    </w:p>
    <w:p w:rsidR="009B0185" w:rsidRDefault="009B0185" w:rsidP="009B0185">
      <w:pPr>
        <w:pStyle w:val="ConsPlusNonformat"/>
        <w:jc w:val="both"/>
      </w:pPr>
      <w:r>
        <w:t xml:space="preserve">                         имущество и сделок с ним</w:t>
      </w:r>
    </w:p>
    <w:p w:rsidR="009B0185" w:rsidRDefault="009B0185" w:rsidP="009B0185">
      <w:pPr>
        <w:pStyle w:val="ConsPlusNormal"/>
        <w:jc w:val="both"/>
        <w:outlineLvl w:val="0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369"/>
        <w:gridCol w:w="378"/>
        <w:gridCol w:w="2264"/>
        <w:gridCol w:w="341"/>
        <w:gridCol w:w="751"/>
        <w:gridCol w:w="1956"/>
        <w:gridCol w:w="493"/>
        <w:gridCol w:w="2482"/>
      </w:tblGrid>
      <w:tr w:rsidR="009B0185" w:rsidTr="00C3066C">
        <w:tc>
          <w:tcPr>
            <w:tcW w:w="4708" w:type="dxa"/>
            <w:gridSpan w:val="6"/>
            <w:tcBorders>
              <w:top w:val="nil"/>
              <w:left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1956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2975" w:type="dxa"/>
            <w:gridSpan w:val="2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3957" w:type="dxa"/>
            <w:gridSpan w:val="5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1. Запрос о предоставлении сведений, содержащихся в Едином государственном реестре прав на недвижимое имущество и сделок с ним </w:t>
            </w:r>
            <w:hyperlink r:id="rId50" w:history="1">
              <w:r>
                <w:rPr>
                  <w:color w:val="0000FF"/>
                  <w:sz w:val="22"/>
                </w:rPr>
                <w:t>&lt;1&gt;</w:t>
              </w:r>
            </w:hyperlink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_______________________________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(полное наименование органа, осуществляющего государственную регистрацию прав на недвижимое имущество и сделок с ним, или многофункционального центра)</w:t>
            </w:r>
          </w:p>
        </w:tc>
        <w:tc>
          <w:tcPr>
            <w:tcW w:w="751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2. </w:t>
            </w:r>
            <w:hyperlink r:id="rId51" w:history="1">
              <w:r>
                <w:rPr>
                  <w:color w:val="0000FF"/>
                  <w:sz w:val="22"/>
                </w:rPr>
                <w:t>&lt;2&gt;</w:t>
              </w:r>
            </w:hyperlink>
          </w:p>
        </w:tc>
        <w:tc>
          <w:tcPr>
            <w:tcW w:w="4931" w:type="dxa"/>
            <w:gridSpan w:val="3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2.1. регистрационный N 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2.2. количество листов запроса 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2.3. количество прилагаемых документов ________/листов в них 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2.4. Ф.И.О., подпись 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2.5. дата "__" ________ ____ г.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 w:val="restart"/>
            <w:tcBorders>
              <w:bottom w:val="nil"/>
            </w:tcBorders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1.1</w:t>
            </w:r>
          </w:p>
        </w:tc>
        <w:tc>
          <w:tcPr>
            <w:tcW w:w="9034" w:type="dxa"/>
            <w:gridSpan w:val="8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Прошу предоставить сведения: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69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5" w:type="dxa"/>
            <w:gridSpan w:val="7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объект недвижимости </w:t>
            </w:r>
            <w:hyperlink r:id="rId52" w:history="1">
              <w:r>
                <w:rPr>
                  <w:color w:val="0000FF"/>
                  <w:sz w:val="22"/>
                </w:rPr>
                <w:t>&lt;3&gt;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69" w:type="dxa"/>
            <w:vMerge w:val="restart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5" w:type="dxa"/>
            <w:gridSpan w:val="7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вид </w:t>
            </w:r>
            <w:hyperlink r:id="rId53" w:history="1">
              <w:r>
                <w:rPr>
                  <w:color w:val="0000FF"/>
                  <w:sz w:val="22"/>
                </w:rPr>
                <w:t>&lt;4&gt;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69" w:type="dxa"/>
            <w:vMerge/>
          </w:tcPr>
          <w:p w:rsidR="009B0185" w:rsidRDefault="009B0185" w:rsidP="00C3066C"/>
        </w:tc>
        <w:tc>
          <w:tcPr>
            <w:tcW w:w="378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264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341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707" w:type="dxa"/>
            <w:gridSpan w:val="2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нежилое здание</w:t>
            </w:r>
          </w:p>
        </w:tc>
        <w:tc>
          <w:tcPr>
            <w:tcW w:w="493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482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сооружение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69" w:type="dxa"/>
            <w:vMerge/>
          </w:tcPr>
          <w:p w:rsidR="009B0185" w:rsidRDefault="009B0185" w:rsidP="00C3066C"/>
        </w:tc>
        <w:tc>
          <w:tcPr>
            <w:tcW w:w="378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264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жилой дом</w:t>
            </w:r>
          </w:p>
        </w:tc>
        <w:tc>
          <w:tcPr>
            <w:tcW w:w="341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707" w:type="dxa"/>
            <w:gridSpan w:val="2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нежилое помещение</w:t>
            </w:r>
          </w:p>
        </w:tc>
        <w:tc>
          <w:tcPr>
            <w:tcW w:w="493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482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Квартира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69" w:type="dxa"/>
            <w:vMerge/>
          </w:tcPr>
          <w:p w:rsidR="009B0185" w:rsidRDefault="009B0185" w:rsidP="00C3066C"/>
        </w:tc>
        <w:tc>
          <w:tcPr>
            <w:tcW w:w="378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264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комната</w:t>
            </w:r>
          </w:p>
        </w:tc>
        <w:tc>
          <w:tcPr>
            <w:tcW w:w="341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707" w:type="dxa"/>
            <w:gridSpan w:val="2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объект незавершенного строительства</w:t>
            </w:r>
          </w:p>
        </w:tc>
        <w:tc>
          <w:tcPr>
            <w:tcW w:w="493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482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предприятие как имущественный комплекс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69" w:type="dxa"/>
            <w:vMerge/>
          </w:tcPr>
          <w:p w:rsidR="009B0185" w:rsidRDefault="009B0185" w:rsidP="00C3066C"/>
        </w:tc>
        <w:tc>
          <w:tcPr>
            <w:tcW w:w="378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287" w:type="dxa"/>
            <w:gridSpan w:val="6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иной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69" w:type="dxa"/>
            <w:vMerge/>
          </w:tcPr>
          <w:p w:rsidR="009B0185" w:rsidRDefault="009B0185" w:rsidP="00C3066C"/>
        </w:tc>
        <w:tc>
          <w:tcPr>
            <w:tcW w:w="8665" w:type="dxa"/>
            <w:gridSpan w:val="7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кадастровый (условный) номер 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адрес: 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площадь 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дополнительная информация </w:t>
            </w:r>
            <w:hyperlink r:id="rId54" w:history="1">
              <w:r>
                <w:rPr>
                  <w:color w:val="0000FF"/>
                  <w:sz w:val="22"/>
                </w:rPr>
                <w:t>&lt;5&gt;</w:t>
              </w:r>
            </w:hyperlink>
            <w:r>
              <w:rPr>
                <w:sz w:val="22"/>
              </w:rPr>
              <w:t xml:space="preserve"> 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69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5" w:type="dxa"/>
            <w:gridSpan w:val="7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правообладатель:</w:t>
            </w:r>
          </w:p>
        </w:tc>
      </w:tr>
    </w:tbl>
    <w:p w:rsidR="009B0185" w:rsidRDefault="009B0185" w:rsidP="009B01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392"/>
        <w:gridCol w:w="3738"/>
        <w:gridCol w:w="1956"/>
        <w:gridCol w:w="2975"/>
      </w:tblGrid>
      <w:tr w:rsidR="009B0185" w:rsidTr="00C3066C">
        <w:tc>
          <w:tcPr>
            <w:tcW w:w="4708" w:type="dxa"/>
            <w:gridSpan w:val="3"/>
            <w:tcBorders>
              <w:top w:val="nil"/>
              <w:left w:val="nil"/>
              <w:bottom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1956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2975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top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392" w:type="dxa"/>
            <w:vMerge w:val="restart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юридическое лицо, в том числе орган государственной власти, орган местного самоуправления, публично-правовое образование </w:t>
            </w:r>
            <w:hyperlink r:id="rId55" w:history="1">
              <w:r>
                <w:rPr>
                  <w:color w:val="0000FF"/>
                  <w:sz w:val="22"/>
                </w:rPr>
                <w:t>&lt;6&gt;</w:t>
              </w:r>
            </w:hyperlink>
            <w:r>
              <w:rPr>
                <w:sz w:val="22"/>
              </w:rPr>
              <w:t>: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наименование 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ОГРН _____________________ ИНН 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адрес местонахождения: 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страна регистрации (инкорпорации): 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дата и номер регистрации "__" ________ ____ г., N 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C3066C"/>
        </w:tc>
        <w:tc>
          <w:tcPr>
            <w:tcW w:w="392" w:type="dxa"/>
            <w:vMerge/>
          </w:tcPr>
          <w:p w:rsidR="009B0185" w:rsidRDefault="009B0185" w:rsidP="00C3066C"/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Предыдущее(ие) наименование(я) 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C3066C"/>
        </w:tc>
        <w:tc>
          <w:tcPr>
            <w:tcW w:w="392" w:type="dxa"/>
            <w:vMerge/>
          </w:tcPr>
          <w:p w:rsidR="009B0185" w:rsidRDefault="009B0185" w:rsidP="00C3066C"/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физическое лицо </w:t>
            </w:r>
            <w:hyperlink r:id="rId56" w:history="1">
              <w:r>
                <w:rPr>
                  <w:color w:val="0000FF"/>
                  <w:sz w:val="22"/>
                </w:rPr>
                <w:t>&lt;7&gt;</w:t>
              </w:r>
            </w:hyperlink>
            <w:r>
              <w:rPr>
                <w:sz w:val="22"/>
              </w:rPr>
              <w:t>: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фамилия, имя, отчество (полностью) </w:t>
            </w:r>
            <w:hyperlink r:id="rId57" w:history="1">
              <w:r>
                <w:rPr>
                  <w:color w:val="0000FF"/>
                  <w:sz w:val="22"/>
                </w:rPr>
                <w:t>&lt;8&gt;</w:t>
              </w:r>
            </w:hyperlink>
            <w:r>
              <w:rPr>
                <w:sz w:val="22"/>
              </w:rPr>
              <w:t xml:space="preserve"> 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дата рождения _____; документ, удостоверяющий личность _____,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серия _____ N __________, дата выдачи "__" ___________ ____ г.,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кем выдан документ, удостоверяющий личность 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СНИЛС </w:t>
            </w:r>
            <w:hyperlink r:id="rId58" w:history="1">
              <w:r>
                <w:rPr>
                  <w:color w:val="0000FF"/>
                  <w:sz w:val="22"/>
                </w:rPr>
                <w:t>&lt;17&gt;</w:t>
              </w:r>
            </w:hyperlink>
            <w:r>
              <w:rPr>
                <w:sz w:val="22"/>
              </w:rPr>
              <w:t xml:space="preserve"> 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адрес места жительства или места пребывания: 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C3066C"/>
        </w:tc>
        <w:tc>
          <w:tcPr>
            <w:tcW w:w="392" w:type="dxa"/>
            <w:vMerge/>
          </w:tcPr>
          <w:p w:rsidR="009B0185" w:rsidRDefault="009B0185" w:rsidP="00C3066C"/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предыдущие фамилия и/или имя, и/или отчество 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предыдущий(ие) документ(ы), удостоверяющий(ие) личность ___,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серия ____ N ____________, дата выдачи "__" __________ ____ г.,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кем выдан документ, удостоверяющий личность 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bottom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в виде </w:t>
            </w:r>
            <w:hyperlink r:id="rId59" w:history="1">
              <w:r>
                <w:rPr>
                  <w:color w:val="0000FF"/>
                  <w:sz w:val="22"/>
                </w:rPr>
                <w:t>&lt;9&gt;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выписки из Единого государственного реестра прав на недвижимое имущество и сделок с ним (содержащей общедоступные сведения о зарегистрированных правах на объект недвижимости)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выписки из Единого государственного реестра прав на недвижимое имущество и сделок с ним о переходе прав на объект недвижимого имущества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справки о содержании правоустанавливающего документа </w:t>
            </w:r>
            <w:hyperlink r:id="rId60" w:history="1">
              <w:r>
                <w:rPr>
                  <w:color w:val="0000FF"/>
                  <w:sz w:val="22"/>
                </w:rPr>
                <w:t>&lt;10&gt;</w:t>
              </w:r>
            </w:hyperlink>
            <w:r>
              <w:rPr>
                <w:sz w:val="22"/>
              </w:rPr>
              <w:t xml:space="preserve"> _______________________________________________________</w:t>
            </w:r>
          </w:p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копии договора или иного документа, выражающего содержание односторонней сделки, совершенного в простой письменной форме, или копии иного правоустанавливающего документа и (или) копий иных документов, помещенных в дела правоустанавливающих документов </w:t>
            </w:r>
            <w:hyperlink r:id="rId61" w:history="1">
              <w:r>
                <w:rPr>
                  <w:color w:val="0000FF"/>
                  <w:sz w:val="22"/>
                </w:rPr>
                <w:t>&lt;11&gt;</w:t>
              </w:r>
            </w:hyperlink>
            <w:r>
              <w:rPr>
                <w:sz w:val="22"/>
              </w:rPr>
              <w:t xml:space="preserve"> 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выписки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</w:t>
            </w:r>
          </w:p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вид(ы) объекта(ов) </w:t>
            </w:r>
            <w:hyperlink r:id="rId62" w:history="1">
              <w:r>
                <w:rPr>
                  <w:color w:val="0000FF"/>
                  <w:sz w:val="22"/>
                </w:rPr>
                <w:t>&lt;12&gt;</w:t>
              </w:r>
            </w:hyperlink>
            <w:r>
              <w:rPr>
                <w:sz w:val="22"/>
              </w:rPr>
              <w:t xml:space="preserve"> ____________________________________</w:t>
            </w:r>
          </w:p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на территории </w:t>
            </w:r>
            <w:hyperlink r:id="rId63" w:history="1">
              <w:r>
                <w:rPr>
                  <w:color w:val="0000FF"/>
                  <w:sz w:val="22"/>
                </w:rPr>
                <w:t>&lt;12&gt;</w:t>
              </w:r>
            </w:hyperlink>
            <w:r>
              <w:rPr>
                <w:sz w:val="22"/>
              </w:rPr>
              <w:t xml:space="preserve"> ________________________________________</w:t>
            </w:r>
          </w:p>
        </w:tc>
      </w:tr>
    </w:tbl>
    <w:p w:rsidR="009B0185" w:rsidRDefault="009B0185" w:rsidP="009B01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392"/>
        <w:gridCol w:w="3738"/>
        <w:gridCol w:w="150"/>
        <w:gridCol w:w="312"/>
        <w:gridCol w:w="1494"/>
        <w:gridCol w:w="2975"/>
      </w:tblGrid>
      <w:tr w:rsidR="009B0185" w:rsidTr="00C3066C">
        <w:tc>
          <w:tcPr>
            <w:tcW w:w="4708" w:type="dxa"/>
            <w:gridSpan w:val="3"/>
            <w:tcBorders>
              <w:top w:val="nil"/>
              <w:left w:val="nil"/>
              <w:bottom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1956" w:type="dxa"/>
            <w:gridSpan w:val="3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2975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top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выписки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</w:t>
            </w:r>
            <w:hyperlink r:id="rId64" w:history="1">
              <w:r>
                <w:rPr>
                  <w:color w:val="0000FF"/>
                  <w:sz w:val="22"/>
                </w:rPr>
                <w:t>&lt;13&gt;</w:t>
              </w:r>
            </w:hyperlink>
          </w:p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вид(ы) объекта(ов) </w:t>
            </w:r>
            <w:hyperlink r:id="rId65" w:history="1">
              <w:r>
                <w:rPr>
                  <w:color w:val="0000FF"/>
                  <w:sz w:val="22"/>
                </w:rPr>
                <w:t>&lt;14&gt;</w:t>
              </w:r>
            </w:hyperlink>
            <w:r>
              <w:rPr>
                <w:sz w:val="22"/>
              </w:rPr>
              <w:t xml:space="preserve"> 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на территории </w:t>
            </w:r>
            <w:hyperlink r:id="rId66" w:history="1">
              <w:r>
                <w:rPr>
                  <w:color w:val="0000FF"/>
                  <w:sz w:val="22"/>
                </w:rPr>
                <w:t>&lt;14&gt;</w:t>
              </w:r>
            </w:hyperlink>
            <w:r>
              <w:rPr>
                <w:sz w:val="22"/>
              </w:rPr>
              <w:t xml:space="preserve"> 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за период </w:t>
            </w:r>
            <w:hyperlink r:id="rId67" w:history="1">
              <w:r>
                <w:rPr>
                  <w:color w:val="0000FF"/>
                  <w:sz w:val="22"/>
                </w:rPr>
                <w:t>&lt;14&gt;</w:t>
              </w:r>
            </w:hyperlink>
            <w:r>
              <w:rPr>
                <w:sz w:val="22"/>
              </w:rPr>
              <w:t xml:space="preserve"> 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выписки из Единого государственного реестра прав на недвижимое имущество и сделок с ним о признании правообладателя недееспособным или ограниченно дееспособным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справки о лицах, получивших сведения об объекте недвижимости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1.2</w:t>
            </w:r>
          </w:p>
        </w:tc>
        <w:tc>
          <w:tcPr>
            <w:tcW w:w="9061" w:type="dxa"/>
            <w:gridSpan w:val="6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Форма предоставления сведений: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3888" w:type="dxa"/>
            <w:gridSpan w:val="2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в виде бумажного документа</w:t>
            </w:r>
          </w:p>
        </w:tc>
        <w:tc>
          <w:tcPr>
            <w:tcW w:w="31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4469" w:type="dxa"/>
            <w:gridSpan w:val="2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в виде электронного документа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1.3</w:t>
            </w:r>
          </w:p>
        </w:tc>
        <w:tc>
          <w:tcPr>
            <w:tcW w:w="9061" w:type="dxa"/>
            <w:gridSpan w:val="6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Способ получения сведений из Единого государственного реестра прав на недвижимое имущество и сделок с ним: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В органе, осуществляющем государственную регистрацию прав на недвижимое имущество и сделок с ним </w:t>
            </w:r>
            <w:hyperlink r:id="rId68" w:history="1">
              <w:r>
                <w:rPr>
                  <w:color w:val="0000FF"/>
                  <w:sz w:val="22"/>
                </w:rPr>
                <w:t>&lt;15&gt;</w:t>
              </w:r>
            </w:hyperlink>
            <w:r>
              <w:rPr>
                <w:sz w:val="22"/>
              </w:rPr>
              <w:t xml:space="preserve"> 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Почтовым отправлением по адресу: 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Посредством отправки электронного документа с использованием веб-сервисов </w:t>
            </w:r>
            <w:hyperlink r:id="rId69" w:history="1">
              <w:r>
                <w:rPr>
                  <w:color w:val="0000FF"/>
                  <w:sz w:val="22"/>
                </w:rPr>
                <w:t>&lt;16&gt;</w:t>
              </w:r>
            </w:hyperlink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По адресу электронной почты в виде ссылки на электронный документ:</w:t>
            </w:r>
          </w:p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_______________________________________________________________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C3066C"/>
        </w:tc>
        <w:tc>
          <w:tcPr>
            <w:tcW w:w="392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В многофункциональном центре в виде бумажного документа, составленного многофункциональным центром и подтверждающего содержание электронных документов, направленных в многофункциональный центр по результатам предоставления государственных услуг органом, осуществляющим государственную регистрацию прав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3.</w:t>
            </w:r>
          </w:p>
        </w:tc>
        <w:tc>
          <w:tcPr>
            <w:tcW w:w="9061" w:type="dxa"/>
            <w:gridSpan w:val="6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Сведения о заявителе (физическом лице, арбитражном управляющем, нотариусе):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9061" w:type="dxa"/>
            <w:gridSpan w:val="6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фамилия, имя, отчество </w:t>
            </w:r>
            <w:hyperlink r:id="rId70" w:history="1">
              <w:r>
                <w:rPr>
                  <w:color w:val="0000FF"/>
                  <w:sz w:val="22"/>
                </w:rPr>
                <w:t>&lt;8&gt;</w:t>
              </w:r>
            </w:hyperlink>
            <w:r>
              <w:rPr>
                <w:sz w:val="22"/>
              </w:rPr>
              <w:t xml:space="preserve"> 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документ, удостоверяющий личность __________, серия ___ N _____,</w:t>
            </w:r>
          </w:p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дата выдачи "__" _________________ ____ г., кем выдан документ, удостоверяющий личность 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СНИЛС </w:t>
            </w:r>
            <w:hyperlink r:id="rId71" w:history="1">
              <w:r>
                <w:rPr>
                  <w:color w:val="0000FF"/>
                  <w:sz w:val="22"/>
                </w:rPr>
                <w:t>&lt;17&gt;</w:t>
              </w:r>
            </w:hyperlink>
            <w:r>
              <w:rPr>
                <w:sz w:val="22"/>
              </w:rPr>
              <w:t xml:space="preserve"> 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адрес места жительства или места пребывания: 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C3066C"/>
        </w:tc>
        <w:tc>
          <w:tcPr>
            <w:tcW w:w="9061" w:type="dxa"/>
            <w:gridSpan w:val="6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почтовый адрес: 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Телефон: __________ адрес электронной почты: </w:t>
            </w:r>
            <w:hyperlink r:id="rId72" w:history="1">
              <w:r>
                <w:rPr>
                  <w:color w:val="0000FF"/>
                  <w:sz w:val="22"/>
                </w:rPr>
                <w:t>&lt;18&gt;</w:t>
              </w:r>
            </w:hyperlink>
            <w:r>
              <w:rPr>
                <w:sz w:val="22"/>
              </w:rPr>
              <w:t xml:space="preserve"> 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4</w:t>
            </w:r>
            <w:r>
              <w:rPr>
                <w:sz w:val="22"/>
              </w:rPr>
              <w:lastRenderedPageBreak/>
              <w:t>.</w:t>
            </w:r>
          </w:p>
        </w:tc>
        <w:tc>
          <w:tcPr>
            <w:tcW w:w="9061" w:type="dxa"/>
            <w:gridSpan w:val="6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lastRenderedPageBreak/>
              <w:t xml:space="preserve">Сведения о заявителе (юридическом лице, органе государственной власти, </w:t>
            </w:r>
            <w:r>
              <w:rPr>
                <w:sz w:val="22"/>
              </w:rPr>
              <w:lastRenderedPageBreak/>
              <w:t>органе местного самоуправления, ином органе):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tcBorders>
              <w:bottom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9061" w:type="dxa"/>
            <w:gridSpan w:val="6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полное наименование 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ОГРН ______________________ ИНН 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дата государственной регистрации "__" __________ ____ г.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документ, подтверждающий регистрацию юридического лица: 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страна регистрации (инкорпорации) 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дата и номер регистрации "__" __________ ____ г. ________________</w:t>
            </w:r>
          </w:p>
        </w:tc>
      </w:tr>
    </w:tbl>
    <w:p w:rsidR="009B0185" w:rsidRDefault="009B0185" w:rsidP="009B01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336"/>
        <w:gridCol w:w="3794"/>
        <w:gridCol w:w="1956"/>
        <w:gridCol w:w="2975"/>
      </w:tblGrid>
      <w:tr w:rsidR="009B0185" w:rsidTr="00C3066C">
        <w:tc>
          <w:tcPr>
            <w:tcW w:w="4708" w:type="dxa"/>
            <w:gridSpan w:val="3"/>
            <w:tcBorders>
              <w:top w:val="nil"/>
              <w:left w:val="nil"/>
              <w:bottom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1956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2975" w:type="dxa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top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адрес места нахождения: 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C3066C"/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почтовый адрес: 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телефон: ____________ адрес электронной почты: </w:t>
            </w:r>
            <w:hyperlink r:id="rId73" w:history="1">
              <w:r>
                <w:rPr>
                  <w:color w:val="0000FF"/>
                  <w:sz w:val="22"/>
                </w:rPr>
                <w:t>&lt;18&gt;</w:t>
              </w:r>
            </w:hyperlink>
            <w:r>
              <w:rPr>
                <w:sz w:val="22"/>
              </w:rPr>
              <w:t xml:space="preserve"> 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5.</w:t>
            </w:r>
          </w:p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Сведения о представителе заявителя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фамилия, имя, отчество </w:t>
            </w:r>
            <w:hyperlink r:id="rId74" w:history="1">
              <w:r>
                <w:rPr>
                  <w:color w:val="0000FF"/>
                  <w:sz w:val="22"/>
                </w:rPr>
                <w:t>&lt;8&gt;</w:t>
              </w:r>
            </w:hyperlink>
            <w:r>
              <w:rPr>
                <w:sz w:val="22"/>
              </w:rPr>
              <w:t xml:space="preserve"> 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документ, удостоверяющий личность _________ серия ____ N _____,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дата выдачи "__" ___________________ ____ г., кем выдан документ, удостоверяющий личность 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СНИЛС </w:t>
            </w:r>
            <w:hyperlink r:id="rId75" w:history="1">
              <w:r>
                <w:rPr>
                  <w:color w:val="0000FF"/>
                  <w:sz w:val="22"/>
                </w:rPr>
                <w:t>&lt;17&gt;</w:t>
              </w:r>
            </w:hyperlink>
            <w:r>
              <w:rPr>
                <w:sz w:val="22"/>
              </w:rPr>
              <w:t xml:space="preserve"> 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адрес места жительства или места пребывания: 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C3066C"/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почтовый адрес: 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телефон: ________ адрес электронной почты: </w:t>
            </w:r>
            <w:hyperlink r:id="rId76" w:history="1">
              <w:r>
                <w:rPr>
                  <w:color w:val="0000FF"/>
                  <w:sz w:val="22"/>
                </w:rPr>
                <w:t>&lt;18&gt;</w:t>
              </w:r>
            </w:hyperlink>
            <w:r>
              <w:rPr>
                <w:sz w:val="22"/>
              </w:rPr>
              <w:t xml:space="preserve"> 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6.</w:t>
            </w:r>
          </w:p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Документы, прилагаемые к запросу </w:t>
            </w:r>
            <w:hyperlink r:id="rId77" w:history="1">
              <w:r>
                <w:rPr>
                  <w:color w:val="0000FF"/>
                  <w:sz w:val="22"/>
                </w:rPr>
                <w:t>&lt;19&gt;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/>
        </w:tc>
        <w:tc>
          <w:tcPr>
            <w:tcW w:w="336" w:type="dxa"/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8725" w:type="dxa"/>
            <w:gridSpan w:val="3"/>
          </w:tcPr>
          <w:p w:rsidR="009B0185" w:rsidRDefault="009B0185" w:rsidP="00C3066C">
            <w:pPr>
              <w:pStyle w:val="ConsPlusNormal"/>
            </w:pP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7.</w:t>
            </w:r>
          </w:p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Даю свое согласие на участие в опросе по оценке качества предоставленной мне государственной услуги по телефону: + (___)_____________ </w:t>
            </w:r>
            <w:hyperlink r:id="rId78" w:history="1">
              <w:r>
                <w:rPr>
                  <w:color w:val="0000FF"/>
                  <w:sz w:val="22"/>
                </w:rPr>
                <w:t>&lt;20&gt;</w:t>
              </w:r>
            </w:hyperlink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8.</w:t>
            </w:r>
          </w:p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государственной услуги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9.</w:t>
            </w:r>
          </w:p>
        </w:tc>
        <w:tc>
          <w:tcPr>
            <w:tcW w:w="9061" w:type="dxa"/>
            <w:gridSpan w:val="4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Подпись и иная информация: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tcBorders>
              <w:bottom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9061" w:type="dxa"/>
            <w:gridSpan w:val="4"/>
            <w:tcBorders>
              <w:bottom w:val="nil"/>
            </w:tcBorders>
          </w:tcPr>
          <w:p w:rsidR="009B0185" w:rsidRDefault="009B0185" w:rsidP="00C3066C">
            <w:pPr>
              <w:pStyle w:val="ConsPlusNormal"/>
              <w:ind w:left="283"/>
              <w:jc w:val="both"/>
            </w:pPr>
            <w:r>
              <w:rPr>
                <w:sz w:val="22"/>
              </w:rPr>
              <w:t>Настоящим подтверждаю:</w:t>
            </w:r>
          </w:p>
          <w:p w:rsidR="009B0185" w:rsidRDefault="009B0185" w:rsidP="00C3066C">
            <w:pPr>
              <w:pStyle w:val="ConsPlusNormal"/>
              <w:ind w:firstLine="283"/>
              <w:jc w:val="both"/>
            </w:pPr>
            <w:r>
              <w:rPr>
                <w:sz w:val="22"/>
              </w:rPr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9B0185" w:rsidRDefault="009B0185" w:rsidP="00C3066C">
            <w:pPr>
              <w:pStyle w:val="ConsPlusNormal"/>
              <w:ind w:firstLine="283"/>
              <w:jc w:val="both"/>
            </w:pPr>
            <w:r>
              <w:rPr>
                <w:sz w:val="22"/>
              </w:rPr>
              <w:t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запроса эти документы действительны и содержат достоверные сведения;</w:t>
            </w:r>
          </w:p>
          <w:p w:rsidR="009B0185" w:rsidRDefault="009B0185" w:rsidP="00C3066C">
            <w:pPr>
              <w:pStyle w:val="ConsPlusNormal"/>
              <w:ind w:firstLine="283"/>
              <w:jc w:val="both"/>
            </w:pPr>
            <w:r>
              <w:rPr>
                <w:sz w:val="22"/>
              </w:rPr>
              <w:t xml:space="preserve">заявитель обладает правом на получение сведений, предусмотренных </w:t>
            </w:r>
            <w:hyperlink r:id="rId79" w:history="1">
              <w:r>
                <w:rPr>
                  <w:color w:val="0000FF"/>
                  <w:sz w:val="22"/>
                </w:rPr>
                <w:t>пунктами 1</w:t>
              </w:r>
            </w:hyperlink>
            <w:r>
              <w:rPr>
                <w:sz w:val="22"/>
              </w:rPr>
              <w:t xml:space="preserve">, </w:t>
            </w:r>
            <w:hyperlink r:id="rId80" w:history="1">
              <w:r>
                <w:rPr>
                  <w:color w:val="0000FF"/>
                  <w:sz w:val="22"/>
                </w:rPr>
                <w:t>3 статьи 7</w:t>
              </w:r>
            </w:hyperlink>
            <w:r>
              <w:rPr>
                <w:sz w:val="22"/>
              </w:rPr>
              <w:t xml:space="preserve"> Федерального закона от 21 июля 1997 г. N 122-ФЗ "О государственной регистрации прав на недвижимое имущество и сделок с ним", и (или) на безвозмездное предоставление сведений в соответствии со </w:t>
            </w:r>
            <w:hyperlink r:id="rId81" w:history="1">
              <w:r>
                <w:rPr>
                  <w:color w:val="0000FF"/>
                  <w:sz w:val="22"/>
                </w:rPr>
                <w:t>статьей 8</w:t>
              </w:r>
            </w:hyperlink>
            <w:r>
              <w:rPr>
                <w:sz w:val="22"/>
              </w:rPr>
              <w:t xml:space="preserve"> данного Федерального закона, иным федеральным законом </w:t>
            </w:r>
            <w:hyperlink r:id="rId82" w:history="1">
              <w:r>
                <w:rPr>
                  <w:color w:val="0000FF"/>
                  <w:sz w:val="22"/>
                </w:rPr>
                <w:t>&lt;21&gt;</w:t>
              </w:r>
            </w:hyperlink>
            <w:r>
              <w:rPr>
                <w:sz w:val="22"/>
              </w:rPr>
              <w:t>:</w:t>
            </w:r>
          </w:p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>_________________________________________________________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(основание запроса сведений, в том числе наименование государственной или муниципальной услуги или базового государственного информационного ресурса)</w:t>
            </w:r>
          </w:p>
        </w:tc>
      </w:tr>
    </w:tbl>
    <w:p w:rsidR="009B0185" w:rsidRDefault="009B0185" w:rsidP="009B01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2379"/>
        <w:gridCol w:w="909"/>
        <w:gridCol w:w="241"/>
        <w:gridCol w:w="244"/>
        <w:gridCol w:w="2211"/>
        <w:gridCol w:w="1142"/>
        <w:gridCol w:w="1928"/>
      </w:tblGrid>
      <w:tr w:rsidR="009B0185" w:rsidTr="00C3066C">
        <w:tc>
          <w:tcPr>
            <w:tcW w:w="4107" w:type="dxa"/>
            <w:gridSpan w:val="4"/>
            <w:tcBorders>
              <w:top w:val="nil"/>
              <w:left w:val="nil"/>
              <w:bottom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3597" w:type="dxa"/>
            <w:gridSpan w:val="3"/>
            <w:tcBorders>
              <w:bottom w:val="nil"/>
            </w:tcBorders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1928" w:type="dxa"/>
            <w:tcBorders>
              <w:bottom w:val="nil"/>
            </w:tcBorders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top w:val="nil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9054" w:type="dxa"/>
            <w:gridSpan w:val="7"/>
            <w:tcBorders>
              <w:top w:val="nil"/>
              <w:bottom w:val="nil"/>
            </w:tcBorders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номер (идентификатор) услуги в реестре государственных услуг или в реестре муниципальных услуг </w:t>
            </w:r>
            <w:hyperlink r:id="rId83" w:history="1">
              <w:r>
                <w:rPr>
                  <w:color w:val="0000FF"/>
                  <w:sz w:val="22"/>
                </w:rPr>
                <w:t>&lt;22&gt;</w:t>
              </w:r>
            </w:hyperlink>
            <w:r>
              <w:rPr>
                <w:sz w:val="22"/>
              </w:rPr>
              <w:t xml:space="preserve"> 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положение нормативного правового акта </w:t>
            </w:r>
            <w:hyperlink r:id="rId84" w:history="1">
              <w:r>
                <w:rPr>
                  <w:color w:val="0000FF"/>
                  <w:sz w:val="22"/>
                </w:rPr>
                <w:t>&lt;23&gt;</w:t>
              </w:r>
            </w:hyperlink>
            <w:r>
              <w:rPr>
                <w:sz w:val="22"/>
              </w:rPr>
              <w:t>: 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срок ожидаемого ответа на запрос </w:t>
            </w:r>
            <w:hyperlink r:id="rId85" w:history="1">
              <w:r>
                <w:rPr>
                  <w:color w:val="0000FF"/>
                  <w:sz w:val="22"/>
                </w:rPr>
                <w:t>&lt;24&gt;</w:t>
              </w:r>
            </w:hyperlink>
            <w:r>
              <w:rPr>
                <w:sz w:val="22"/>
              </w:rPr>
              <w:t>: ________________________</w:t>
            </w:r>
          </w:p>
        </w:tc>
      </w:tr>
      <w:tr w:rsidR="009B0185" w:rsidTr="00C3066C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C3066C"/>
        </w:tc>
        <w:tc>
          <w:tcPr>
            <w:tcW w:w="9054" w:type="dxa"/>
            <w:gridSpan w:val="7"/>
            <w:tcBorders>
              <w:top w:val="nil"/>
              <w:bottom w:val="nil"/>
            </w:tcBorders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реквизиты решения руководителя органа государственной, муниципальной власти, государственного внебюджетного фонда, его территориального органа, Председателя Банка России, которым уполномочено должностное лицо такого органа или фонда </w:t>
            </w:r>
            <w:hyperlink r:id="rId86" w:history="1">
              <w:r>
                <w:rPr>
                  <w:color w:val="0000FF"/>
                  <w:sz w:val="22"/>
                </w:rPr>
                <w:t>&lt;25&gt;</w:t>
              </w:r>
            </w:hyperlink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(должность, включая полное наименование органа, реквизиты документа, подтверждающего наделение нотариуса полномочиями)</w:t>
            </w:r>
          </w:p>
        </w:tc>
      </w:tr>
      <w:tr w:rsidR="009B0185" w:rsidTr="00C3066C">
        <w:tblPrEx>
          <w:tblBorders>
            <w:left w:val="single" w:sz="4" w:space="0" w:color="auto"/>
            <w:insideV w:val="nil"/>
          </w:tblBorders>
        </w:tblPrEx>
        <w:tc>
          <w:tcPr>
            <w:tcW w:w="5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0185" w:rsidRDefault="009B0185" w:rsidP="00C3066C"/>
        </w:tc>
        <w:tc>
          <w:tcPr>
            <w:tcW w:w="237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0185" w:rsidRDefault="009B0185" w:rsidP="00C3066C">
            <w:pPr>
              <w:pStyle w:val="ConsPlusNormal"/>
              <w:ind w:firstLine="0"/>
            </w:pPr>
            <w:r>
              <w:rPr>
                <w:sz w:val="22"/>
              </w:rPr>
              <w:t>___________</w:t>
            </w:r>
          </w:p>
          <w:p w:rsidR="009B0185" w:rsidRDefault="009B0185" w:rsidP="00C3066C">
            <w:pPr>
              <w:pStyle w:val="ConsPlusNormal"/>
              <w:ind w:firstLine="0"/>
            </w:pPr>
            <w:r>
              <w:rPr>
                <w:sz w:val="22"/>
              </w:rPr>
              <w:t>(подпись)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 w:rsidR="009B0185" w:rsidRDefault="005766E9" w:rsidP="00C3066C">
            <w:pPr>
              <w:pStyle w:val="ConsPlusNormal"/>
              <w:jc w:val="center"/>
            </w:pPr>
            <w:hyperlink r:id="rId87" w:history="1">
              <w:r w:rsidR="009B0185">
                <w:rPr>
                  <w:color w:val="0000FF"/>
                  <w:sz w:val="22"/>
                </w:rPr>
                <w:t>&lt;26&gt;</w:t>
              </w:r>
            </w:hyperlink>
          </w:p>
          <w:p w:rsidR="009B0185" w:rsidRDefault="009B0185" w:rsidP="00C3066C">
            <w:pPr>
              <w:pStyle w:val="ConsPlusNormal"/>
              <w:ind w:firstLine="0"/>
            </w:pPr>
            <w:r>
              <w:rPr>
                <w:sz w:val="22"/>
              </w:rPr>
              <w:t>м.п.</w:t>
            </w:r>
          </w:p>
        </w:tc>
        <w:tc>
          <w:tcPr>
            <w:tcW w:w="2696" w:type="dxa"/>
            <w:gridSpan w:val="3"/>
            <w:tcBorders>
              <w:top w:val="nil"/>
              <w:bottom w:val="nil"/>
            </w:tcBorders>
            <w:vAlign w:val="bottom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_______________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(инициалы, фамилия)</w:t>
            </w:r>
          </w:p>
        </w:tc>
        <w:tc>
          <w:tcPr>
            <w:tcW w:w="307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0185" w:rsidRDefault="009B0185" w:rsidP="00C3066C">
            <w:pPr>
              <w:pStyle w:val="ConsPlusNormal"/>
            </w:pPr>
          </w:p>
        </w:tc>
      </w:tr>
      <w:tr w:rsidR="009B0185" w:rsidTr="00C3066C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C3066C"/>
        </w:tc>
        <w:tc>
          <w:tcPr>
            <w:tcW w:w="9054" w:type="dxa"/>
            <w:gridSpan w:val="7"/>
            <w:tcBorders>
              <w:top w:val="nil"/>
            </w:tcBorders>
          </w:tcPr>
          <w:p w:rsidR="009B0185" w:rsidRDefault="009B0185" w:rsidP="00C3066C">
            <w:pPr>
              <w:pStyle w:val="ConsPlusNormal"/>
              <w:jc w:val="right"/>
            </w:pPr>
            <w:r>
              <w:rPr>
                <w:sz w:val="22"/>
              </w:rPr>
              <w:t>дата "__" _________ ____ г.</w:t>
            </w:r>
          </w:p>
        </w:tc>
      </w:tr>
      <w:tr w:rsidR="009B0185" w:rsidTr="00C3066C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10.</w:t>
            </w:r>
          </w:p>
        </w:tc>
        <w:tc>
          <w:tcPr>
            <w:tcW w:w="9054" w:type="dxa"/>
            <w:gridSpan w:val="7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Подлинность подписи заявителя (представителя заявителя) свидетельствую </w:t>
            </w:r>
            <w:hyperlink r:id="rId88" w:history="1">
              <w:r>
                <w:rPr>
                  <w:color w:val="0000FF"/>
                  <w:sz w:val="22"/>
                </w:rPr>
                <w:t>&lt;27&gt;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C3066C">
        <w:tblPrEx>
          <w:tblBorders>
            <w:left w:val="single" w:sz="4" w:space="0" w:color="auto"/>
            <w:insideH w:val="single" w:sz="4" w:space="0" w:color="auto"/>
            <w:insideV w:val="nil"/>
          </w:tblBorders>
        </w:tblPrEx>
        <w:tc>
          <w:tcPr>
            <w:tcW w:w="5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379" w:type="dxa"/>
            <w:tcBorders>
              <w:left w:val="single" w:sz="4" w:space="0" w:color="auto"/>
              <w:bottom w:val="nil"/>
            </w:tcBorders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(подпись)</w:t>
            </w:r>
          </w:p>
        </w:tc>
        <w:tc>
          <w:tcPr>
            <w:tcW w:w="1394" w:type="dxa"/>
            <w:gridSpan w:val="3"/>
            <w:tcBorders>
              <w:bottom w:val="nil"/>
            </w:tcBorders>
            <w:vAlign w:val="bottom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м.п.</w:t>
            </w:r>
          </w:p>
        </w:tc>
        <w:tc>
          <w:tcPr>
            <w:tcW w:w="5281" w:type="dxa"/>
            <w:gridSpan w:val="3"/>
            <w:tcBorders>
              <w:bottom w:val="nil"/>
              <w:right w:val="single" w:sz="4" w:space="0" w:color="auto"/>
            </w:tcBorders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____________________________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(инициалы, фамилия)</w:t>
            </w:r>
          </w:p>
        </w:tc>
      </w:tr>
      <w:tr w:rsidR="009B0185" w:rsidTr="00C3066C">
        <w:tblPrEx>
          <w:tblBorders>
            <w:left w:val="single" w:sz="4" w:space="0" w:color="auto"/>
            <w:insideH w:val="single" w:sz="4" w:space="0" w:color="auto"/>
            <w:insideV w:val="nil"/>
          </w:tblBorders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85" w:rsidRDefault="009B0185" w:rsidP="00C3066C"/>
        </w:tc>
        <w:tc>
          <w:tcPr>
            <w:tcW w:w="5984" w:type="dxa"/>
            <w:gridSpan w:val="5"/>
            <w:tcBorders>
              <w:top w:val="nil"/>
              <w:left w:val="single" w:sz="4" w:space="0" w:color="auto"/>
            </w:tcBorders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__________________________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(ИНН нотариуса)</w:t>
            </w:r>
          </w:p>
        </w:tc>
        <w:tc>
          <w:tcPr>
            <w:tcW w:w="3070" w:type="dxa"/>
            <w:gridSpan w:val="2"/>
            <w:tcBorders>
              <w:top w:val="nil"/>
              <w:right w:val="single" w:sz="4" w:space="0" w:color="auto"/>
            </w:tcBorders>
          </w:tcPr>
          <w:p w:rsidR="009B0185" w:rsidRDefault="009B0185" w:rsidP="00C3066C">
            <w:pPr>
              <w:pStyle w:val="ConsPlusNormal"/>
              <w:ind w:firstLine="0"/>
            </w:pPr>
            <w:r>
              <w:rPr>
                <w:sz w:val="22"/>
              </w:rPr>
              <w:t>дата "__" _____ ____ г.</w:t>
            </w:r>
          </w:p>
        </w:tc>
      </w:tr>
      <w:tr w:rsidR="009B0185" w:rsidTr="00C3066C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11.</w:t>
            </w:r>
          </w:p>
        </w:tc>
        <w:tc>
          <w:tcPr>
            <w:tcW w:w="9054" w:type="dxa"/>
            <w:gridSpan w:val="7"/>
          </w:tcPr>
          <w:p w:rsidR="009B0185" w:rsidRDefault="009B0185" w:rsidP="00C3066C">
            <w:pPr>
              <w:pStyle w:val="ConsPlusNormal"/>
              <w:jc w:val="both"/>
            </w:pPr>
            <w:r>
              <w:rPr>
                <w:sz w:val="22"/>
              </w:rPr>
              <w:t xml:space="preserve">Отметка принявшего запрос специалиста (или заполняется автоматически при представлении запроса) </w:t>
            </w:r>
            <w:hyperlink r:id="rId89" w:history="1">
              <w:r>
                <w:rPr>
                  <w:color w:val="0000FF"/>
                  <w:sz w:val="22"/>
                </w:rPr>
                <w:t>&lt;28&gt;</w:t>
              </w:r>
            </w:hyperlink>
          </w:p>
        </w:tc>
      </w:tr>
      <w:tr w:rsidR="009B0185" w:rsidTr="00C3066C">
        <w:tblPrEx>
          <w:tblBorders>
            <w:left w:val="single" w:sz="4" w:space="0" w:color="auto"/>
            <w:insideH w:val="single" w:sz="4" w:space="0" w:color="auto"/>
            <w:insideV w:val="nil"/>
          </w:tblBorders>
        </w:tblPrEx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</w:tcPr>
          <w:p w:rsidR="009B0185" w:rsidRDefault="009B0185" w:rsidP="00C3066C">
            <w:pPr>
              <w:pStyle w:val="ConsPlusNormal"/>
            </w:pP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(должность)</w:t>
            </w:r>
          </w:p>
        </w:tc>
        <w:tc>
          <w:tcPr>
            <w:tcW w:w="3605" w:type="dxa"/>
            <w:gridSpan w:val="4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(подпись)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__________________</w:t>
            </w:r>
          </w:p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(инициалы, фамилия)</w:t>
            </w:r>
          </w:p>
        </w:tc>
      </w:tr>
      <w:tr w:rsidR="009B0185" w:rsidTr="00C3066C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578" w:type="dxa"/>
          </w:tcPr>
          <w:p w:rsidR="009B0185" w:rsidRDefault="009B0185" w:rsidP="00C3066C">
            <w:pPr>
              <w:pStyle w:val="ConsPlusNormal"/>
              <w:jc w:val="center"/>
            </w:pPr>
            <w:r>
              <w:rPr>
                <w:sz w:val="22"/>
              </w:rPr>
              <w:t>12.</w:t>
            </w:r>
          </w:p>
        </w:tc>
        <w:tc>
          <w:tcPr>
            <w:tcW w:w="9054" w:type="dxa"/>
            <w:gridSpan w:val="7"/>
          </w:tcPr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 xml:space="preserve">ПРИМЕЧАНИЕ </w:t>
            </w:r>
            <w:hyperlink r:id="rId90" w:history="1">
              <w:r>
                <w:rPr>
                  <w:color w:val="0000FF"/>
                  <w:sz w:val="22"/>
                </w:rPr>
                <w:t>&lt;29&gt;</w:t>
              </w:r>
            </w:hyperlink>
            <w:r>
              <w:rPr>
                <w:sz w:val="22"/>
              </w:rPr>
              <w:t>: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lastRenderedPageBreak/>
              <w:t>___________________________________________________________</w:t>
            </w:r>
          </w:p>
          <w:p w:rsidR="009B0185" w:rsidRDefault="009B0185" w:rsidP="00C3066C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</w:tc>
      </w:tr>
    </w:tbl>
    <w:p w:rsidR="009B0185" w:rsidRDefault="005766E9" w:rsidP="009B0185">
      <w:pPr>
        <w:jc w:val="right"/>
        <w:rPr>
          <w:i/>
          <w:color w:val="0000FF"/>
        </w:rPr>
      </w:pPr>
      <w:hyperlink r:id="rId91" w:history="1">
        <w:r w:rsidR="009B0185">
          <w:rPr>
            <w:i/>
            <w:color w:val="0000FF"/>
            <w:sz w:val="22"/>
          </w:rPr>
          <w:br/>
          <w:t xml:space="preserve">Приказ Минэкономразвития России от 14.05.2010 N 180 (ред. от 31.10.2016) "Об установлении порядка предоставления сведений, содержащихся в Едином государственном реестре прав на недвижимое имущество и сделок с ним" </w:t>
        </w:r>
      </w:hyperlink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8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382592">
        <w:rPr>
          <w:b/>
          <w:color w:val="000000"/>
          <w:szCs w:val="16"/>
        </w:rPr>
        <w:t xml:space="preserve">об устранении технических ошибок в документе, </w:t>
      </w: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382592">
        <w:rPr>
          <w:b/>
          <w:color w:val="000000"/>
          <w:szCs w:val="16"/>
        </w:rPr>
        <w:t>являющемся результатом предоставления муниципальной услуги</w:t>
      </w: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9B0185" w:rsidRDefault="009B0185" w:rsidP="009B0185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9B0185" w:rsidRDefault="009B0185" w:rsidP="009B0185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9B0185" w:rsidRDefault="009B0185" w:rsidP="009B0185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Мной получено постановление Администрации муниципального образования «Глазовский район», являющееся результатом предоставление муниципальной услуги от _____________ № ______ «_________________________________________».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При изучении данного постановления мной были выявлены следующие технические ошибки: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1) ________________________________________________________________________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2) ________________________________________________________________________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3) ________________________________________________________________________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4) ________________________________________________________________________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 xml:space="preserve">Прошу устранить указанные технические ошибки </w:t>
      </w:r>
      <w:r w:rsidRPr="001E55DD">
        <w:rPr>
          <w:snapToGrid w:val="0"/>
          <w:color w:val="FF0000"/>
        </w:rPr>
        <w:t xml:space="preserve">в течение 5 рабочих дней со дня </w:t>
      </w:r>
      <w:r>
        <w:rPr>
          <w:snapToGrid w:val="0"/>
          <w:color w:val="FF0000"/>
        </w:rPr>
        <w:t>регистрации настоящего заявления.</w:t>
      </w:r>
    </w:p>
    <w:p w:rsidR="009B0185" w:rsidRDefault="009B0185" w:rsidP="009B0185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B0185" w:rsidRDefault="009B0185" w:rsidP="009B0185">
      <w:pPr>
        <w:rPr>
          <w:snapToGrid w:val="0"/>
          <w:color w:val="FF0000"/>
        </w:rPr>
      </w:pPr>
      <w:r>
        <w:rPr>
          <w:snapToGrid w:val="0"/>
          <w:color w:val="FF0000"/>
        </w:rPr>
        <w:t>Способ получения документа:</w:t>
      </w:r>
    </w:p>
    <w:p w:rsidR="009B0185" w:rsidRDefault="009B0185" w:rsidP="009B0185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color w:val="FF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26670</wp:posOffset>
                </wp:positionV>
                <wp:extent cx="144145" cy="144145"/>
                <wp:effectExtent l="5715" t="13335" r="12065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5.1pt;margin-top:2.1pt;width:11.35pt;height:1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9B0185" w:rsidRDefault="009B0185" w:rsidP="009B0185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71120</wp:posOffset>
                </wp:positionV>
                <wp:extent cx="144145" cy="144145"/>
                <wp:effectExtent l="5715" t="13970" r="1206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5.1pt;margin-top:5.6pt;width:11.35pt;height:11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в отделе ЖКХ, транспорта и связи Администрации Глазовского района</w:t>
      </w:r>
    </w:p>
    <w:p w:rsidR="009B0185" w:rsidRDefault="009B0185" w:rsidP="009B0185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17145</wp:posOffset>
                </wp:positionV>
                <wp:extent cx="144145" cy="144145"/>
                <wp:effectExtent l="5715" t="11430" r="12065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5.1pt;margin-top:1.35pt;width:11.35pt;height:1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9B0185" w:rsidRDefault="009B0185" w:rsidP="009B0185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9B0185" w:rsidRDefault="009B0185" w:rsidP="009B0185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9B0185" w:rsidRDefault="009B0185" w:rsidP="009B0185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9B0185" w:rsidRPr="00643484" w:rsidRDefault="009B0185" w:rsidP="009B0185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9B0185" w:rsidRDefault="009B0185" w:rsidP="009B0185">
      <w:pPr>
        <w:rPr>
          <w:snapToGrid w:val="0"/>
        </w:rPr>
      </w:pPr>
    </w:p>
    <w:p w:rsidR="009B0185" w:rsidRDefault="009B0185" w:rsidP="009B0185">
      <w:pPr>
        <w:jc w:val="center"/>
        <w:rPr>
          <w:b/>
          <w:bCs/>
          <w:sz w:val="22"/>
          <w:szCs w:val="22"/>
        </w:rPr>
      </w:pPr>
    </w:p>
    <w:p w:rsidR="009B0185" w:rsidRDefault="009B0185" w:rsidP="009B0185">
      <w:pPr>
        <w:jc w:val="center"/>
        <w:rPr>
          <w:b/>
          <w:bCs/>
          <w:sz w:val="22"/>
          <w:szCs w:val="22"/>
        </w:rPr>
      </w:pPr>
    </w:p>
    <w:p w:rsidR="009B0185" w:rsidRDefault="009B0185" w:rsidP="009B0185">
      <w:pPr>
        <w:jc w:val="center"/>
        <w:rPr>
          <w:b/>
          <w:bCs/>
          <w:sz w:val="22"/>
          <w:szCs w:val="22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9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«Прием заявлений, документов для участия в подпрограмме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«Выполнение государственных обязательств по обеспечению </w:t>
      </w:r>
    </w:p>
    <w:p w:rsidR="009B0185" w:rsidRDefault="009B0185" w:rsidP="009B0185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0277EE">
        <w:rPr>
          <w:bCs/>
          <w:sz w:val="18"/>
          <w:szCs w:val="18"/>
        </w:rPr>
        <w:t xml:space="preserve">жильем категорий граждан, установленных законодательством» </w:t>
      </w:r>
    </w:p>
    <w:p w:rsidR="009B0185" w:rsidRPr="000277EE" w:rsidRDefault="009B0185" w:rsidP="009B0185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0277EE">
        <w:rPr>
          <w:bCs/>
          <w:sz w:val="18"/>
          <w:szCs w:val="18"/>
        </w:rPr>
        <w:t>федеральной целевой программы «Жилище» на 201</w:t>
      </w:r>
      <w:r>
        <w:rPr>
          <w:bCs/>
          <w:sz w:val="18"/>
          <w:szCs w:val="18"/>
        </w:rPr>
        <w:t>5</w:t>
      </w:r>
      <w:r w:rsidRPr="000277EE">
        <w:rPr>
          <w:bCs/>
          <w:sz w:val="18"/>
          <w:szCs w:val="18"/>
        </w:rPr>
        <w:t>-2020 годы»</w:t>
      </w:r>
    </w:p>
    <w:p w:rsidR="009B0185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жалобы</w:t>
      </w:r>
      <w:r w:rsidRPr="006A2E1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 xml:space="preserve">на действия (бездействие) Администрации Глазовского района, ее должностных лиц при </w:t>
      </w:r>
      <w:r w:rsidRPr="006A2E16">
        <w:rPr>
          <w:b/>
          <w:color w:val="000000"/>
          <w:szCs w:val="16"/>
        </w:rPr>
        <w:t>предоставлении муниципальной услуги</w:t>
      </w:r>
    </w:p>
    <w:p w:rsidR="009B0185" w:rsidRDefault="009B0185" w:rsidP="009B0185">
      <w:pPr>
        <w:jc w:val="center"/>
        <w:rPr>
          <w:b/>
          <w:color w:val="000000"/>
          <w:spacing w:val="-6"/>
        </w:rPr>
      </w:pP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9B0185" w:rsidRPr="00DF0FDB" w:rsidRDefault="009B0185" w:rsidP="009B0185">
      <w:pPr>
        <w:jc w:val="right"/>
        <w:rPr>
          <w:b/>
          <w:color w:val="000000"/>
          <w:spacing w:val="-6"/>
        </w:rPr>
      </w:pP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660A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9B0185" w:rsidRPr="00B660A6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B660A6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9B0185" w:rsidRPr="00B660A6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B660A6" w:rsidRDefault="009B0185" w:rsidP="009B0185">
      <w:pPr>
        <w:pStyle w:val="af9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660A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660A6">
        <w:rPr>
          <w:rFonts w:ascii="Times New Roman" w:hAnsi="Times New Roman"/>
          <w:sz w:val="20"/>
          <w:szCs w:val="20"/>
          <w:lang w:val="en-US"/>
        </w:rPr>
        <w:t>e</w:t>
      </w:r>
      <w:r w:rsidRPr="00B660A6">
        <w:rPr>
          <w:rFonts w:ascii="Times New Roman" w:hAnsi="Times New Roman"/>
          <w:sz w:val="20"/>
          <w:szCs w:val="20"/>
        </w:rPr>
        <w:t>-</w:t>
      </w:r>
      <w:r w:rsidRPr="00B660A6">
        <w:rPr>
          <w:rFonts w:ascii="Times New Roman" w:hAnsi="Times New Roman"/>
          <w:sz w:val="20"/>
          <w:szCs w:val="20"/>
          <w:lang w:val="en-US"/>
        </w:rPr>
        <w:t>mail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9B0185" w:rsidRPr="00B660A6" w:rsidRDefault="009B0185" w:rsidP="009B0185">
      <w:pPr>
        <w:jc w:val="right"/>
      </w:pPr>
    </w:p>
    <w:p w:rsidR="009B0185" w:rsidRPr="00B660A6" w:rsidRDefault="009B0185" w:rsidP="009B0185">
      <w:pPr>
        <w:jc w:val="center"/>
        <w:rPr>
          <w:b/>
        </w:rPr>
      </w:pPr>
      <w:r w:rsidRPr="00B660A6">
        <w:rPr>
          <w:b/>
        </w:rPr>
        <w:t>ЖАЛОБА</w:t>
      </w:r>
    </w:p>
    <w:p w:rsidR="009B0185" w:rsidRPr="00B660A6" w:rsidRDefault="009B0185" w:rsidP="009B0185">
      <w:pPr>
        <w:jc w:val="center"/>
        <w:rPr>
          <w:b/>
        </w:rPr>
      </w:pPr>
    </w:p>
    <w:p w:rsidR="009B0185" w:rsidRDefault="009B0185" w:rsidP="009B0185">
      <w:pPr>
        <w:jc w:val="center"/>
        <w:rPr>
          <w:b/>
        </w:rPr>
      </w:pPr>
      <w:r w:rsidRPr="00B660A6">
        <w:rPr>
          <w:b/>
        </w:rPr>
        <w:t>на решения и действия</w:t>
      </w:r>
      <w:r>
        <w:rPr>
          <w:b/>
        </w:rPr>
        <w:t xml:space="preserve"> (бездействие) Администрации Глазовского района </w:t>
      </w:r>
    </w:p>
    <w:p w:rsidR="009B0185" w:rsidRPr="00B660A6" w:rsidRDefault="009B0185" w:rsidP="009B0185">
      <w:pPr>
        <w:jc w:val="center"/>
        <w:rPr>
          <w:b/>
        </w:rPr>
      </w:pPr>
      <w:r>
        <w:rPr>
          <w:b/>
        </w:rPr>
        <w:t>и (или) ее должностных лиц</w:t>
      </w:r>
    </w:p>
    <w:p w:rsidR="009B0185" w:rsidRPr="00B660A6" w:rsidRDefault="009B0185" w:rsidP="009B0185">
      <w:pPr>
        <w:jc w:val="both"/>
      </w:pPr>
    </w:p>
    <w:p w:rsidR="009B0185" w:rsidRPr="00B660A6" w:rsidRDefault="009B0185" w:rsidP="009B0185">
      <w:pPr>
        <w:jc w:val="both"/>
      </w:pPr>
      <w:r w:rsidRPr="00B660A6"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</w:tbl>
    <w:p w:rsidR="009B0185" w:rsidRPr="00B660A6" w:rsidRDefault="009B0185" w:rsidP="009B0185">
      <w:pPr>
        <w:jc w:val="both"/>
      </w:pPr>
    </w:p>
    <w:p w:rsidR="009B0185" w:rsidRPr="00B660A6" w:rsidRDefault="009B0185" w:rsidP="009B0185">
      <w:pPr>
        <w:jc w:val="both"/>
      </w:pPr>
      <w:r w:rsidRPr="00B660A6">
        <w:t xml:space="preserve">2. Причина несогласия (основания, по которым лицо, подающее жалобу, несогласно с действием (бездействием) или решением со ссылками на пункты </w:t>
      </w:r>
      <w:r>
        <w:t>Р</w:t>
      </w:r>
      <w:r w:rsidRPr="00B660A6">
        <w:t>егламента)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</w:tbl>
    <w:p w:rsidR="009B0185" w:rsidRPr="00B660A6" w:rsidRDefault="009B0185" w:rsidP="009B0185">
      <w:pPr>
        <w:jc w:val="both"/>
      </w:pPr>
    </w:p>
    <w:p w:rsidR="009B0185" w:rsidRPr="00B660A6" w:rsidRDefault="009B0185" w:rsidP="009B0185">
      <w:pPr>
        <w:jc w:val="both"/>
      </w:pPr>
      <w:r w:rsidRPr="00B660A6">
        <w:t>Приложение:</w:t>
      </w:r>
      <w:r w:rsidRPr="00B660A6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  <w:tr w:rsidR="009B0185" w:rsidRPr="00B660A6" w:rsidTr="00C3066C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</w:tr>
    </w:tbl>
    <w:p w:rsidR="009B0185" w:rsidRPr="00B660A6" w:rsidRDefault="009B0185" w:rsidP="009B0185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2941"/>
      </w:tblGrid>
      <w:tr w:rsidR="009B0185" w:rsidRPr="00B660A6" w:rsidTr="00C3066C">
        <w:tc>
          <w:tcPr>
            <w:tcW w:w="2148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  <w:tc>
          <w:tcPr>
            <w:tcW w:w="2640" w:type="dxa"/>
          </w:tcPr>
          <w:p w:rsidR="009B0185" w:rsidRPr="00B660A6" w:rsidRDefault="009B0185" w:rsidP="00C3066C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9B0185" w:rsidRPr="00B660A6" w:rsidRDefault="009B0185" w:rsidP="00C3066C">
            <w:pPr>
              <w:snapToGrid w:val="0"/>
              <w:jc w:val="both"/>
            </w:pPr>
            <w:r w:rsidRPr="00B660A6">
              <w:t>/                                          /</w:t>
            </w:r>
          </w:p>
        </w:tc>
      </w:tr>
    </w:tbl>
    <w:p w:rsidR="009B0185" w:rsidRPr="00956604" w:rsidRDefault="009B0185" w:rsidP="009B0185">
      <w:pPr>
        <w:jc w:val="both"/>
      </w:pPr>
      <w:r w:rsidRPr="00B660A6">
        <w:t>(дата)</w:t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  <w:t xml:space="preserve">        (подпись)          (расшифровка подписи)</w:t>
      </w:r>
    </w:p>
    <w:p w:rsidR="004C4010" w:rsidRDefault="004C4010"/>
    <w:sectPr w:rsidR="004C4010" w:rsidSect="0026465A">
      <w:headerReference w:type="even" r:id="rId92"/>
      <w:headerReference w:type="default" r:id="rId93"/>
      <w:pgSz w:w="11906" w:h="16838"/>
      <w:pgMar w:top="1134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6E9" w:rsidRDefault="005766E9">
      <w:r>
        <w:separator/>
      </w:r>
    </w:p>
  </w:endnote>
  <w:endnote w:type="continuationSeparator" w:id="0">
    <w:p w:rsidR="005766E9" w:rsidRDefault="0057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charset w:val="88"/>
    <w:family w:val="auto"/>
    <w:pitch w:val="variable"/>
    <w:sig w:usb0="00000000" w:usb1="18080000" w:usb2="14000010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6E9" w:rsidRDefault="005766E9">
      <w:r>
        <w:separator/>
      </w:r>
    </w:p>
  </w:footnote>
  <w:footnote w:type="continuationSeparator" w:id="0">
    <w:p w:rsidR="005766E9" w:rsidRDefault="00576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9C9" w:rsidRDefault="009B0185" w:rsidP="008C479D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669C9" w:rsidRDefault="005766E9">
    <w:pPr>
      <w:pStyle w:val="aa"/>
    </w:pPr>
  </w:p>
  <w:p w:rsidR="00C669C9" w:rsidRDefault="005766E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9C9" w:rsidRDefault="009B0185" w:rsidP="004B69A2">
    <w:pPr>
      <w:pStyle w:val="aa"/>
      <w:framePr w:wrap="around" w:vAnchor="text" w:hAnchor="margin" w:xAlign="center" w:y="1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75BE8">
      <w:rPr>
        <w:rStyle w:val="ad"/>
        <w:noProof/>
      </w:rPr>
      <w:t>10</w:t>
    </w:r>
    <w:r>
      <w:rPr>
        <w:rStyle w:val="ad"/>
      </w:rPr>
      <w:fldChar w:fldCharType="end"/>
    </w:r>
  </w:p>
  <w:p w:rsidR="00C669C9" w:rsidRDefault="005766E9">
    <w:pPr>
      <w:pStyle w:val="aa"/>
    </w:pPr>
  </w:p>
  <w:p w:rsidR="00C669C9" w:rsidRDefault="005766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22008"/>
    <w:multiLevelType w:val="hybridMultilevel"/>
    <w:tmpl w:val="E146C7E0"/>
    <w:lvl w:ilvl="0" w:tplc="3740D9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5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954C52"/>
    <w:multiLevelType w:val="hybridMultilevel"/>
    <w:tmpl w:val="5668557E"/>
    <w:lvl w:ilvl="0" w:tplc="9F10AC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3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7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7"/>
  </w:num>
  <w:num w:numId="9">
    <w:abstractNumId w:val="14"/>
  </w:num>
  <w:num w:numId="10">
    <w:abstractNumId w:val="22"/>
  </w:num>
  <w:num w:numId="11">
    <w:abstractNumId w:val="23"/>
  </w:num>
  <w:num w:numId="12">
    <w:abstractNumId w:val="24"/>
  </w:num>
  <w:num w:numId="13">
    <w:abstractNumId w:val="26"/>
  </w:num>
  <w:num w:numId="14">
    <w:abstractNumId w:val="27"/>
  </w:num>
  <w:num w:numId="15">
    <w:abstractNumId w:val="25"/>
  </w:num>
  <w:num w:numId="16">
    <w:abstractNumId w:val="13"/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5"/>
  </w:num>
  <w:num w:numId="22">
    <w:abstractNumId w:val="0"/>
  </w:num>
  <w:num w:numId="23">
    <w:abstractNumId w:val="8"/>
  </w:num>
  <w:num w:numId="24">
    <w:abstractNumId w:val="11"/>
  </w:num>
  <w:num w:numId="25">
    <w:abstractNumId w:val="19"/>
  </w:num>
  <w:num w:numId="26">
    <w:abstractNumId w:val="21"/>
  </w:num>
  <w:num w:numId="27">
    <w:abstractNumId w:val="12"/>
  </w:num>
  <w:num w:numId="28">
    <w:abstractNumId w:val="1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C32"/>
    <w:rsid w:val="00471C32"/>
    <w:rsid w:val="00474A27"/>
    <w:rsid w:val="004C4010"/>
    <w:rsid w:val="005766E9"/>
    <w:rsid w:val="00675BE8"/>
    <w:rsid w:val="007D6073"/>
    <w:rsid w:val="009A3FD1"/>
    <w:rsid w:val="009B0185"/>
    <w:rsid w:val="00D2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B0185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9B0185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9B01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18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B018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B018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rsid w:val="009B0185"/>
    <w:rPr>
      <w:color w:val="0000FF"/>
      <w:u w:val="single"/>
    </w:rPr>
  </w:style>
  <w:style w:type="character" w:styleId="a4">
    <w:name w:val="Strong"/>
    <w:uiPriority w:val="99"/>
    <w:qFormat/>
    <w:rsid w:val="009B0185"/>
    <w:rPr>
      <w:b/>
      <w:bCs/>
    </w:rPr>
  </w:style>
  <w:style w:type="paragraph" w:customStyle="1" w:styleId="ConsPlusNormal">
    <w:name w:val="ConsPlusNormal"/>
    <w:rsid w:val="009B018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9B018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B0185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B0185"/>
    <w:pPr>
      <w:spacing w:after="120"/>
      <w:ind w:left="283"/>
    </w:pPr>
    <w:rPr>
      <w:sz w:val="16"/>
      <w:szCs w:val="16"/>
    </w:rPr>
  </w:style>
  <w:style w:type="paragraph" w:styleId="a5">
    <w:name w:val="Body Text Indent"/>
    <w:basedOn w:val="a"/>
    <w:link w:val="a6"/>
    <w:rsid w:val="009B0185"/>
    <w:pPr>
      <w:spacing w:after="120"/>
      <w:ind w:left="28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B018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9B0185"/>
    <w:pPr>
      <w:ind w:firstLine="185"/>
      <w:jc w:val="both"/>
    </w:pPr>
    <w:rPr>
      <w:sz w:val="28"/>
    </w:rPr>
  </w:style>
  <w:style w:type="paragraph" w:styleId="a7">
    <w:name w:val="Normal (Web)"/>
    <w:basedOn w:val="a"/>
    <w:uiPriority w:val="99"/>
    <w:rsid w:val="009B0185"/>
    <w:pPr>
      <w:spacing w:before="100" w:after="100"/>
    </w:pPr>
  </w:style>
  <w:style w:type="paragraph" w:customStyle="1" w:styleId="210">
    <w:name w:val="Средняя сетка 21"/>
    <w:qFormat/>
    <w:rsid w:val="009B01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9B0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B0185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9B0185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a"/>
    <w:rsid w:val="009B0185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9B018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9B0185"/>
    <w:pPr>
      <w:spacing w:after="120"/>
    </w:pPr>
  </w:style>
  <w:style w:type="character" w:customStyle="1" w:styleId="a9">
    <w:name w:val="Основной текст Знак"/>
    <w:basedOn w:val="a0"/>
    <w:link w:val="a8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9B0185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9B018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9B0185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B0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018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9B0185"/>
    <w:rPr>
      <w:rFonts w:ascii="Times New Roman" w:hAnsi="Times New Roman" w:cs="Times New Roman"/>
      <w:sz w:val="22"/>
      <w:szCs w:val="22"/>
    </w:rPr>
  </w:style>
  <w:style w:type="paragraph" w:customStyle="1" w:styleId="ac">
    <w:name w:val="Содержимое таблицы"/>
    <w:basedOn w:val="a"/>
    <w:rsid w:val="009B0185"/>
    <w:pPr>
      <w:suppressLineNumbers/>
    </w:pPr>
  </w:style>
  <w:style w:type="character" w:styleId="ad">
    <w:name w:val="page number"/>
    <w:basedOn w:val="a0"/>
    <w:rsid w:val="009B0185"/>
  </w:style>
  <w:style w:type="paragraph" w:styleId="ae">
    <w:name w:val="footer"/>
    <w:basedOn w:val="a"/>
    <w:link w:val="af"/>
    <w:rsid w:val="009B01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9B0185"/>
  </w:style>
  <w:style w:type="character" w:customStyle="1" w:styleId="apple-converted-space">
    <w:name w:val="apple-converted-space"/>
    <w:basedOn w:val="a0"/>
    <w:rsid w:val="009B0185"/>
  </w:style>
  <w:style w:type="character" w:styleId="af0">
    <w:name w:val="FollowedHyperlink"/>
    <w:rsid w:val="009B0185"/>
    <w:rPr>
      <w:color w:val="800080"/>
      <w:u w:val="single"/>
    </w:rPr>
  </w:style>
  <w:style w:type="paragraph" w:customStyle="1" w:styleId="s1">
    <w:name w:val="s_1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table" w:styleId="af1">
    <w:name w:val="Table Grid"/>
    <w:basedOn w:val="a1"/>
    <w:uiPriority w:val="59"/>
    <w:rsid w:val="009B0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9B0185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f2">
    <w:name w:val="Emphasis"/>
    <w:uiPriority w:val="99"/>
    <w:qFormat/>
    <w:rsid w:val="009B0185"/>
    <w:rPr>
      <w:rFonts w:ascii="Times New Roman" w:hAnsi="Times New Roman" w:cs="Times New Roman" w:hint="default"/>
      <w:i/>
      <w:iCs/>
    </w:rPr>
  </w:style>
  <w:style w:type="character" w:customStyle="1" w:styleId="serp-urlitem">
    <w:name w:val="serp-url__item"/>
    <w:rsid w:val="009B0185"/>
  </w:style>
  <w:style w:type="paragraph" w:customStyle="1" w:styleId="af3">
    <w:name w:val="Стиль"/>
    <w:rsid w:val="009B0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Document Map"/>
    <w:basedOn w:val="a"/>
    <w:link w:val="af5"/>
    <w:rsid w:val="009B0185"/>
  </w:style>
  <w:style w:type="character" w:customStyle="1" w:styleId="af5">
    <w:name w:val="Схема документа Знак"/>
    <w:basedOn w:val="a0"/>
    <w:link w:val="af4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110">
    <w:name w:val="Цветная заливка - Акцент 11"/>
    <w:hidden/>
    <w:uiPriority w:val="71"/>
    <w:rsid w:val="009B0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9B0185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9B018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B018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3">
    <w:name w:val="s_3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9B0185"/>
  </w:style>
  <w:style w:type="character" w:customStyle="1" w:styleId="s2">
    <w:name w:val="s2"/>
    <w:rsid w:val="009B0185"/>
  </w:style>
  <w:style w:type="character" w:customStyle="1" w:styleId="s4">
    <w:name w:val="s4"/>
    <w:rsid w:val="009B0185"/>
  </w:style>
  <w:style w:type="character" w:customStyle="1" w:styleId="s5">
    <w:name w:val="s5"/>
    <w:rsid w:val="009B0185"/>
  </w:style>
  <w:style w:type="paragraph" w:styleId="af9">
    <w:name w:val="No Spacing"/>
    <w:qFormat/>
    <w:rsid w:val="009B01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Cell">
    <w:name w:val="ConsPlusCell"/>
    <w:rsid w:val="009B0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B0185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9B0185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9B01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18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B018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B018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rsid w:val="009B0185"/>
    <w:rPr>
      <w:color w:val="0000FF"/>
      <w:u w:val="single"/>
    </w:rPr>
  </w:style>
  <w:style w:type="character" w:styleId="a4">
    <w:name w:val="Strong"/>
    <w:uiPriority w:val="99"/>
    <w:qFormat/>
    <w:rsid w:val="009B0185"/>
    <w:rPr>
      <w:b/>
      <w:bCs/>
    </w:rPr>
  </w:style>
  <w:style w:type="paragraph" w:customStyle="1" w:styleId="ConsPlusNormal">
    <w:name w:val="ConsPlusNormal"/>
    <w:rsid w:val="009B018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9B018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B0185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B0185"/>
    <w:pPr>
      <w:spacing w:after="120"/>
      <w:ind w:left="283"/>
    </w:pPr>
    <w:rPr>
      <w:sz w:val="16"/>
      <w:szCs w:val="16"/>
    </w:rPr>
  </w:style>
  <w:style w:type="paragraph" w:styleId="a5">
    <w:name w:val="Body Text Indent"/>
    <w:basedOn w:val="a"/>
    <w:link w:val="a6"/>
    <w:rsid w:val="009B0185"/>
    <w:pPr>
      <w:spacing w:after="120"/>
      <w:ind w:left="28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B018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9B0185"/>
    <w:pPr>
      <w:ind w:firstLine="185"/>
      <w:jc w:val="both"/>
    </w:pPr>
    <w:rPr>
      <w:sz w:val="28"/>
    </w:rPr>
  </w:style>
  <w:style w:type="paragraph" w:styleId="a7">
    <w:name w:val="Normal (Web)"/>
    <w:basedOn w:val="a"/>
    <w:uiPriority w:val="99"/>
    <w:rsid w:val="009B0185"/>
    <w:pPr>
      <w:spacing w:before="100" w:after="100"/>
    </w:pPr>
  </w:style>
  <w:style w:type="paragraph" w:customStyle="1" w:styleId="210">
    <w:name w:val="Средняя сетка 21"/>
    <w:qFormat/>
    <w:rsid w:val="009B01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9B0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B0185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9B0185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a"/>
    <w:rsid w:val="009B0185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9B018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9B0185"/>
    <w:pPr>
      <w:spacing w:after="120"/>
    </w:pPr>
  </w:style>
  <w:style w:type="character" w:customStyle="1" w:styleId="a9">
    <w:name w:val="Основной текст Знак"/>
    <w:basedOn w:val="a0"/>
    <w:link w:val="a8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9B0185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9B018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9B0185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B0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018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9B0185"/>
    <w:rPr>
      <w:rFonts w:ascii="Times New Roman" w:hAnsi="Times New Roman" w:cs="Times New Roman"/>
      <w:sz w:val="22"/>
      <w:szCs w:val="22"/>
    </w:rPr>
  </w:style>
  <w:style w:type="paragraph" w:customStyle="1" w:styleId="ac">
    <w:name w:val="Содержимое таблицы"/>
    <w:basedOn w:val="a"/>
    <w:rsid w:val="009B0185"/>
    <w:pPr>
      <w:suppressLineNumbers/>
    </w:pPr>
  </w:style>
  <w:style w:type="character" w:styleId="ad">
    <w:name w:val="page number"/>
    <w:basedOn w:val="a0"/>
    <w:rsid w:val="009B0185"/>
  </w:style>
  <w:style w:type="paragraph" w:styleId="ae">
    <w:name w:val="footer"/>
    <w:basedOn w:val="a"/>
    <w:link w:val="af"/>
    <w:rsid w:val="009B01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9B0185"/>
  </w:style>
  <w:style w:type="character" w:customStyle="1" w:styleId="apple-converted-space">
    <w:name w:val="apple-converted-space"/>
    <w:basedOn w:val="a0"/>
    <w:rsid w:val="009B0185"/>
  </w:style>
  <w:style w:type="character" w:styleId="af0">
    <w:name w:val="FollowedHyperlink"/>
    <w:rsid w:val="009B0185"/>
    <w:rPr>
      <w:color w:val="800080"/>
      <w:u w:val="single"/>
    </w:rPr>
  </w:style>
  <w:style w:type="paragraph" w:customStyle="1" w:styleId="s1">
    <w:name w:val="s_1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table" w:styleId="af1">
    <w:name w:val="Table Grid"/>
    <w:basedOn w:val="a1"/>
    <w:uiPriority w:val="59"/>
    <w:rsid w:val="009B0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9B0185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f2">
    <w:name w:val="Emphasis"/>
    <w:uiPriority w:val="99"/>
    <w:qFormat/>
    <w:rsid w:val="009B0185"/>
    <w:rPr>
      <w:rFonts w:ascii="Times New Roman" w:hAnsi="Times New Roman" w:cs="Times New Roman" w:hint="default"/>
      <w:i/>
      <w:iCs/>
    </w:rPr>
  </w:style>
  <w:style w:type="character" w:customStyle="1" w:styleId="serp-urlitem">
    <w:name w:val="serp-url__item"/>
    <w:rsid w:val="009B0185"/>
  </w:style>
  <w:style w:type="paragraph" w:customStyle="1" w:styleId="af3">
    <w:name w:val="Стиль"/>
    <w:rsid w:val="009B0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Document Map"/>
    <w:basedOn w:val="a"/>
    <w:link w:val="af5"/>
    <w:rsid w:val="009B0185"/>
  </w:style>
  <w:style w:type="character" w:customStyle="1" w:styleId="af5">
    <w:name w:val="Схема документа Знак"/>
    <w:basedOn w:val="a0"/>
    <w:link w:val="af4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110">
    <w:name w:val="Цветная заливка - Акцент 11"/>
    <w:hidden/>
    <w:uiPriority w:val="71"/>
    <w:rsid w:val="009B0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9B0185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9B018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B018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3">
    <w:name w:val="s_3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9B0185"/>
  </w:style>
  <w:style w:type="character" w:customStyle="1" w:styleId="s2">
    <w:name w:val="s2"/>
    <w:rsid w:val="009B0185"/>
  </w:style>
  <w:style w:type="character" w:customStyle="1" w:styleId="s4">
    <w:name w:val="s4"/>
    <w:rsid w:val="009B0185"/>
  </w:style>
  <w:style w:type="character" w:customStyle="1" w:styleId="s5">
    <w:name w:val="s5"/>
    <w:rsid w:val="009B0185"/>
  </w:style>
  <w:style w:type="paragraph" w:styleId="af9">
    <w:name w:val="No Spacing"/>
    <w:qFormat/>
    <w:rsid w:val="009B01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Cell">
    <w:name w:val="ConsPlusCell"/>
    <w:rsid w:val="009B0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05F2E4A3A1A18B90D3A4644C2249BC790D1D3B649748172330349CC77Z2KAH" TargetMode="External"/><Relationship Id="rId18" Type="http://schemas.openxmlformats.org/officeDocument/2006/relationships/hyperlink" Target="mailto:gkh@glazrayon.ru" TargetMode="External"/><Relationship Id="rId26" Type="http://schemas.openxmlformats.org/officeDocument/2006/relationships/hyperlink" Target="mailto:kozhil-mfc@glazrayon.ru" TargetMode="External"/><Relationship Id="rId39" Type="http://schemas.openxmlformats.org/officeDocument/2006/relationships/hyperlink" Target="consultantplus://offline/ref=1A4E969CE40F3E7ECC5A704B541BFF5BD7C2A8A46BBB6E76485BE48CDA6743AA4607FCF18CCB5C34768002XB4AI" TargetMode="External"/><Relationship Id="rId21" Type="http://schemas.openxmlformats.org/officeDocument/2006/relationships/hyperlink" Target="mailto:gkh-glazrayon@mail.ru" TargetMode="External"/><Relationship Id="rId34" Type="http://schemas.openxmlformats.org/officeDocument/2006/relationships/hyperlink" Target="http://www.gosuslugi.ru" TargetMode="External"/><Relationship Id="rId42" Type="http://schemas.openxmlformats.org/officeDocument/2006/relationships/hyperlink" Target="consultantplus://offline/ref=0EBDDF58CDA3B4D8B185D111EC6D1401DFA3D829BF0CA96F80E9D2F87BABDFB6443210796D5D8EEFcAE5J" TargetMode="External"/><Relationship Id="rId47" Type="http://schemas.openxmlformats.org/officeDocument/2006/relationships/image" Target="media/image1.png"/><Relationship Id="rId50" Type="http://schemas.openxmlformats.org/officeDocument/2006/relationships/hyperlink" Target="consultantplus://offline/ref=2B7758C12D199CB0565F1033B678362962CCA04C262A013C6A0EC5ED99E8322DF937FC7121R4hBI" TargetMode="External"/><Relationship Id="rId55" Type="http://schemas.openxmlformats.org/officeDocument/2006/relationships/hyperlink" Target="consultantplus://offline/ref=2B7758C12D199CB0565F1033B678362962CCA04C262A013C6A0EC5ED99E8322DF937FC7028R4hFI" TargetMode="External"/><Relationship Id="rId63" Type="http://schemas.openxmlformats.org/officeDocument/2006/relationships/hyperlink" Target="consultantplus://offline/ref=2B7758C12D199CB0565F1033B678362962CCA04C262A013C6A0EC5ED99E8322DF937FC7029R4h8I" TargetMode="External"/><Relationship Id="rId68" Type="http://schemas.openxmlformats.org/officeDocument/2006/relationships/hyperlink" Target="consultantplus://offline/ref=2B7758C12D199CB0565F1033B678362962CCA04C262A013C6A0EC5ED99E8322DF937FC702AR4hDI" TargetMode="External"/><Relationship Id="rId76" Type="http://schemas.openxmlformats.org/officeDocument/2006/relationships/hyperlink" Target="consultantplus://offline/ref=2B7758C12D199CB0565F1033B678362962CCA04C262A013C6A0EC5ED99E8322DF937FC702AR4h9I" TargetMode="External"/><Relationship Id="rId84" Type="http://schemas.openxmlformats.org/officeDocument/2006/relationships/hyperlink" Target="consultantplus://offline/ref=2B7758C12D199CB0565F1033B678362962CCA04C262A013C6A0EC5ED99E8322DF937FC702CR4h9I" TargetMode="External"/><Relationship Id="rId89" Type="http://schemas.openxmlformats.org/officeDocument/2006/relationships/hyperlink" Target="consultantplus://offline/ref=2B7758C12D199CB0565F1033B678362962CCA04C262A013C6A0EC5ED99E8322DF937FC702DR4hEI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2B7758C12D199CB0565F1033B678362962CCA04C262A013C6A0EC5ED99E8322DF937FC702AR4h8I" TargetMode="External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05F2E4A3A1A18B90D3A4644C2249BC793D6D0BA4C738172330349CC772A396D5633C58428CBBDF8Z7KCH" TargetMode="External"/><Relationship Id="rId29" Type="http://schemas.openxmlformats.org/officeDocument/2006/relationships/hyperlink" Target="mailto:parzi-mfc@glazrayon.ru" TargetMode="External"/><Relationship Id="rId11" Type="http://schemas.openxmlformats.org/officeDocument/2006/relationships/hyperlink" Target="consultantplus://offline/ref=105F2E4A3A1A18B90D3A4644C2249BC79BD1D3BD4878DC783B5A45CE7025667A517ACFZ8K4H" TargetMode="External"/><Relationship Id="rId24" Type="http://schemas.openxmlformats.org/officeDocument/2006/relationships/hyperlink" Target="mailto:gulekovo-mfc@glazrayon.ru" TargetMode="External"/><Relationship Id="rId32" Type="http://schemas.openxmlformats.org/officeDocument/2006/relationships/hyperlink" Target="mailto:shtanigurt-mfc@glazrayon.ru" TargetMode="External"/><Relationship Id="rId37" Type="http://schemas.openxmlformats.org/officeDocument/2006/relationships/hyperlink" Target="consultantplus://offline/ref=9849C6F3286D8713832CAC75F23D4F5A1EA435F15681A0B78959B48AC4Q2u2I" TargetMode="External"/><Relationship Id="rId40" Type="http://schemas.openxmlformats.org/officeDocument/2006/relationships/hyperlink" Target="consultantplus://offline/ref=DEA8C3D5FEAE28D3C15195C7FF8A08797CBDC70297A72C5D58FFE43281DC843332044E3Fg4JBM" TargetMode="External"/><Relationship Id="rId45" Type="http://schemas.openxmlformats.org/officeDocument/2006/relationships/hyperlink" Target="consultantplus://offline/ref=5A2D2EE30E5549588A74EBD71E8BF8E11F293800AC8F889EBE58EFF1DF22EA4E5369C468tExEM" TargetMode="External"/><Relationship Id="rId53" Type="http://schemas.openxmlformats.org/officeDocument/2006/relationships/hyperlink" Target="consultantplus://offline/ref=2B7758C12D199CB0565F1033B678362962CCA04C262A013C6A0EC5ED99E8322DF937FC7028R4hDI" TargetMode="External"/><Relationship Id="rId58" Type="http://schemas.openxmlformats.org/officeDocument/2006/relationships/hyperlink" Target="consultantplus://offline/ref=2B7758C12D199CB0565F1033B678362962CCA04C262A013C6A0EC5ED99E8322DF937FC702AR4h8I" TargetMode="External"/><Relationship Id="rId66" Type="http://schemas.openxmlformats.org/officeDocument/2006/relationships/hyperlink" Target="consultantplus://offline/ref=2B7758C12D199CB0565F1033B678362962CCA04C262A013C6A0EC5ED99E8322DF937FC7029R4h4I" TargetMode="External"/><Relationship Id="rId74" Type="http://schemas.openxmlformats.org/officeDocument/2006/relationships/hyperlink" Target="consultantplus://offline/ref=2B7758C12D199CB0565F1033B678362962CCA04C262A013C6A0EC5ED99E8322DF937FC7028R4hBI" TargetMode="External"/><Relationship Id="rId79" Type="http://schemas.openxmlformats.org/officeDocument/2006/relationships/hyperlink" Target="consultantplus://offline/ref=2B7758C12D199CB0565F1033B678362961C5AD48252C013C6A0EC5ED99E8322DF937FC772BR4hAI" TargetMode="External"/><Relationship Id="rId87" Type="http://schemas.openxmlformats.org/officeDocument/2006/relationships/hyperlink" Target="consultantplus://offline/ref=2B7758C12D199CB0565F1033B678362962CCA04C262A013C6A0EC5ED99E8322DF937FC702CR4h5I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2B7758C12D199CB0565F1033B678362962CCA04C262A013C6A0EC5ED99E8322DF937FC7029R4hCI" TargetMode="External"/><Relationship Id="rId82" Type="http://schemas.openxmlformats.org/officeDocument/2006/relationships/hyperlink" Target="consultantplus://offline/ref=2B7758C12D199CB0565F1033B678362962CCA04C262A013C6A0EC5ED99E8322DF937FC702CR4hFI" TargetMode="External"/><Relationship Id="rId90" Type="http://schemas.openxmlformats.org/officeDocument/2006/relationships/hyperlink" Target="consultantplus://offline/ref=2B7758C12D199CB0565F1033B678362962CCA04C262A013C6A0EC5ED99E8322DF937FC702DR4hFI" TargetMode="External"/><Relationship Id="rId95" Type="http://schemas.openxmlformats.org/officeDocument/2006/relationships/theme" Target="theme/theme1.xml"/><Relationship Id="rId19" Type="http://schemas.openxmlformats.org/officeDocument/2006/relationships/hyperlink" Target="mailto:gkh-glazrayon@mail.ru" TargetMode="External"/><Relationship Id="rId14" Type="http://schemas.openxmlformats.org/officeDocument/2006/relationships/hyperlink" Target="consultantplus://offline/ref=105F2E4A3A1A18B90D3A4644C2249BC793D9D2B64D748172330349CC77Z2KAH" TargetMode="External"/><Relationship Id="rId22" Type="http://schemas.openxmlformats.org/officeDocument/2006/relationships/hyperlink" Target="mailto:adam-mfc@glazrayon.ru" TargetMode="External"/><Relationship Id="rId27" Type="http://schemas.openxmlformats.org/officeDocument/2006/relationships/hyperlink" Target="mailto:kuregovo-mfc@glazrayon.ru" TargetMode="External"/><Relationship Id="rId30" Type="http://schemas.openxmlformats.org/officeDocument/2006/relationships/hyperlink" Target="mailto:ponino-mfc@glazrayon.ru" TargetMode="External"/><Relationship Id="rId35" Type="http://schemas.openxmlformats.org/officeDocument/2006/relationships/hyperlink" Target="http://uslugi.udmurt.ru/" TargetMode="External"/><Relationship Id="rId43" Type="http://schemas.openxmlformats.org/officeDocument/2006/relationships/hyperlink" Target="consultantplus://offline/ref=0EBDDF58CDA3B4D8B185D111EC6D1401DFA3D829BF0CA96F80E9D2F87BABDFB6443210796D5D8EE8cAECJ" TargetMode="External"/><Relationship Id="rId48" Type="http://schemas.openxmlformats.org/officeDocument/2006/relationships/image" Target="media/image2.png"/><Relationship Id="rId56" Type="http://schemas.openxmlformats.org/officeDocument/2006/relationships/hyperlink" Target="consultantplus://offline/ref=2B7758C12D199CB0565F1033B678362962CCA04C262A013C6A0EC5ED99E8322DF937FC7028R4h9I" TargetMode="External"/><Relationship Id="rId64" Type="http://schemas.openxmlformats.org/officeDocument/2006/relationships/hyperlink" Target="consultantplus://offline/ref=2B7758C12D199CB0565F1033B678362962CCA04C262A013C6A0EC5ED99E8322DF937FC7029R4hBI" TargetMode="External"/><Relationship Id="rId69" Type="http://schemas.openxmlformats.org/officeDocument/2006/relationships/hyperlink" Target="consultantplus://offline/ref=2B7758C12D199CB0565F1033B678362962CCA04C262A013C6A0EC5ED99E8322DF937FC702AR4hFI" TargetMode="External"/><Relationship Id="rId77" Type="http://schemas.openxmlformats.org/officeDocument/2006/relationships/hyperlink" Target="consultantplus://offline/ref=2B7758C12D199CB0565F1033B678362962CCA04C262A013C6A0EC5ED99E8322DF937FC702AR4hAI" TargetMode="External"/><Relationship Id="rId8" Type="http://schemas.openxmlformats.org/officeDocument/2006/relationships/hyperlink" Target="consultantplus://offline/ref=105F2E4A3A1A18B90D3A4644C2249BC79BD1D3BD4878DC783B5A45CE7025667A517AC9Z8KCH" TargetMode="External"/><Relationship Id="rId51" Type="http://schemas.openxmlformats.org/officeDocument/2006/relationships/hyperlink" Target="consultantplus://offline/ref=2B7758C12D199CB0565F1033B678362962CCA04C262A013C6A0EC5ED99E8322DF937FC7121R4h5I" TargetMode="External"/><Relationship Id="rId72" Type="http://schemas.openxmlformats.org/officeDocument/2006/relationships/hyperlink" Target="consultantplus://offline/ref=2B7758C12D199CB0565F1033B678362962CCA04C262A013C6A0EC5ED99E8322DF937FC702AR4h9I" TargetMode="External"/><Relationship Id="rId80" Type="http://schemas.openxmlformats.org/officeDocument/2006/relationships/hyperlink" Target="consultantplus://offline/ref=2B7758C12D199CB0565F1033B678362961C5AD48252C013C6A0EC5ED99E8322DF937FC772BR4h4I" TargetMode="External"/><Relationship Id="rId85" Type="http://schemas.openxmlformats.org/officeDocument/2006/relationships/hyperlink" Target="consultantplus://offline/ref=2B7758C12D199CB0565F1033B678362962CCA04C262A013C6A0EC5ED99E8322DF937FC702CR4hBI" TargetMode="External"/><Relationship Id="rId93" Type="http://schemas.openxmlformats.org/officeDocument/2006/relationships/header" Target="header2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105F2E4A3A1A18B90D3A4644C2249BC79BD1D3BD4878DC783B5A45CE7025667A517AC980Z2KFH" TargetMode="External"/><Relationship Id="rId17" Type="http://schemas.openxmlformats.org/officeDocument/2006/relationships/hyperlink" Target="consultantplus://offline/ref=105F2E4A3A1A18B90D3A4644C2249BC793D5DBBA4A758172330349CC77Z2KAH" TargetMode="External"/><Relationship Id="rId25" Type="http://schemas.openxmlformats.org/officeDocument/2006/relationships/hyperlink" Target="mailto:kachkashur-mfc@glazrayon.ru" TargetMode="External"/><Relationship Id="rId33" Type="http://schemas.openxmlformats.org/officeDocument/2006/relationships/hyperlink" Target="http://glazrayon.ru/feedback/new.php" TargetMode="External"/><Relationship Id="rId38" Type="http://schemas.openxmlformats.org/officeDocument/2006/relationships/hyperlink" Target="consultantplus://offline/ref=9849C6F3286D8713832CAC75F23D4F5A1EA632F85882A0B78959B48AC4Q2u2I" TargetMode="External"/><Relationship Id="rId46" Type="http://schemas.openxmlformats.org/officeDocument/2006/relationships/hyperlink" Target="https://vashkontrol.ru/" TargetMode="External"/><Relationship Id="rId59" Type="http://schemas.openxmlformats.org/officeDocument/2006/relationships/hyperlink" Target="consultantplus://offline/ref=2B7758C12D199CB0565F1033B678362962CCA04C262A013C6A0EC5ED99E8322DF937FC7028R4h4I" TargetMode="External"/><Relationship Id="rId67" Type="http://schemas.openxmlformats.org/officeDocument/2006/relationships/hyperlink" Target="consultantplus://offline/ref=2B7758C12D199CB0565F1033B678362962CCA04C262A013C6A0EC5ED99E8322DF937FC7029R4h4I" TargetMode="External"/><Relationship Id="rId20" Type="http://schemas.openxmlformats.org/officeDocument/2006/relationships/hyperlink" Target="mailto:gkh@glazrayon.ru" TargetMode="External"/><Relationship Id="rId41" Type="http://schemas.openxmlformats.org/officeDocument/2006/relationships/hyperlink" Target="consultantplus://offline/ref=0EBDDF58CDA3B4D8B185D111EC6D1401DCA4D82ABC09A96F80E9D2F87BABDFB6443210796D5D8FEBcAEEJ" TargetMode="External"/><Relationship Id="rId54" Type="http://schemas.openxmlformats.org/officeDocument/2006/relationships/hyperlink" Target="consultantplus://offline/ref=2B7758C12D199CB0565F1033B678362962CCA04C262A013C6A0EC5ED99E8322DF937FC7028R4hEI" TargetMode="External"/><Relationship Id="rId62" Type="http://schemas.openxmlformats.org/officeDocument/2006/relationships/hyperlink" Target="consultantplus://offline/ref=2B7758C12D199CB0565F1033B678362962CCA04C262A013C6A0EC5ED99E8322DF937FC7029R4h8I" TargetMode="External"/><Relationship Id="rId70" Type="http://schemas.openxmlformats.org/officeDocument/2006/relationships/hyperlink" Target="consultantplus://offline/ref=2B7758C12D199CB0565F1033B678362962CCA04C262A013C6A0EC5ED99E8322DF937FC7028R4hBI" TargetMode="External"/><Relationship Id="rId75" Type="http://schemas.openxmlformats.org/officeDocument/2006/relationships/hyperlink" Target="consultantplus://offline/ref=2B7758C12D199CB0565F1033B678362962CCA04C262A013C6A0EC5ED99E8322DF937FC702AR4h8I" TargetMode="External"/><Relationship Id="rId83" Type="http://schemas.openxmlformats.org/officeDocument/2006/relationships/hyperlink" Target="consultantplus://offline/ref=2B7758C12D199CB0565F1033B678362962CCA04C262A013C6A0EC5ED99E8322DF937FC702CR4h8I" TargetMode="External"/><Relationship Id="rId88" Type="http://schemas.openxmlformats.org/officeDocument/2006/relationships/hyperlink" Target="consultantplus://offline/ref=2B7758C12D199CB0565F1033B678362962CCA04C262A013C6A0EC5ED99E8322DF937FC702DR4hCI" TargetMode="External"/><Relationship Id="rId91" Type="http://schemas.openxmlformats.org/officeDocument/2006/relationships/hyperlink" Target="consultantplus://offline/ref=2B7758C12D199CB0565F1033B678362962CCA04C262A013C6A0EC5ED99E8322DF937FC7128R4hD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105F2E4A3A1A18B90D3A4644C2249BC793D0D5B64B778172330349CC77Z2KAH" TargetMode="External"/><Relationship Id="rId23" Type="http://schemas.openxmlformats.org/officeDocument/2006/relationships/hyperlink" Target="mailto:bogatir-mfc@glazrayon.ru" TargetMode="External"/><Relationship Id="rId28" Type="http://schemas.openxmlformats.org/officeDocument/2006/relationships/hyperlink" Target="mailto:oktyabr-mfc@glazrayon.ru" TargetMode="External"/><Relationship Id="rId36" Type="http://schemas.openxmlformats.org/officeDocument/2006/relationships/hyperlink" Target="http://glazrayon.ru" TargetMode="External"/><Relationship Id="rId49" Type="http://schemas.openxmlformats.org/officeDocument/2006/relationships/hyperlink" Target="mailto:glazrayon@mail.ru" TargetMode="External"/><Relationship Id="rId57" Type="http://schemas.openxmlformats.org/officeDocument/2006/relationships/hyperlink" Target="consultantplus://offline/ref=2B7758C12D199CB0565F1033B678362962CCA04C262A013C6A0EC5ED99E8322DF937FC7028R4hBI" TargetMode="External"/><Relationship Id="rId10" Type="http://schemas.openxmlformats.org/officeDocument/2006/relationships/hyperlink" Target="consultantplus://offline/ref=105F2E4A3A1A18B90D3A4644C2249BC79BD1D3BD4878DC783B5A45CE7025667A517ACEZ8KDH" TargetMode="External"/><Relationship Id="rId31" Type="http://schemas.openxmlformats.org/officeDocument/2006/relationships/hyperlink" Target="mailto:urakovo-mfc@glazrayon.ru" TargetMode="External"/><Relationship Id="rId44" Type="http://schemas.openxmlformats.org/officeDocument/2006/relationships/hyperlink" Target="consultantplus://offline/ref=0EBDDF58CDA3B4D8B185D111EC6D1401DCA4D82ABC09A96F80E9D2F87BABDFB6443210796D5D8FEBcAEAJ" TargetMode="External"/><Relationship Id="rId52" Type="http://schemas.openxmlformats.org/officeDocument/2006/relationships/hyperlink" Target="consultantplus://offline/ref=2B7758C12D199CB0565F1033B678362962CCA04C262A013C6A0EC5ED99E8322DF937FC7028R4hCI" TargetMode="External"/><Relationship Id="rId60" Type="http://schemas.openxmlformats.org/officeDocument/2006/relationships/hyperlink" Target="consultantplus://offline/ref=2B7758C12D199CB0565F1033B678362962CCA04C262A013C6A0EC5ED99E8322DF937FC7028R4h5I" TargetMode="External"/><Relationship Id="rId65" Type="http://schemas.openxmlformats.org/officeDocument/2006/relationships/hyperlink" Target="consultantplus://offline/ref=2B7758C12D199CB0565F1033B678362962CCA04C262A013C6A0EC5ED99E8322DF937FC7029R4h4I" TargetMode="External"/><Relationship Id="rId73" Type="http://schemas.openxmlformats.org/officeDocument/2006/relationships/hyperlink" Target="consultantplus://offline/ref=2B7758C12D199CB0565F1033B678362962CCA04C262A013C6A0EC5ED99E8322DF937FC702AR4h9I" TargetMode="External"/><Relationship Id="rId78" Type="http://schemas.openxmlformats.org/officeDocument/2006/relationships/hyperlink" Target="consultantplus://offline/ref=2B7758C12D199CB0565F1033B678362962CCA04C262A013C6A0EC5ED99E8322DF937FC702CR4hEI" TargetMode="External"/><Relationship Id="rId81" Type="http://schemas.openxmlformats.org/officeDocument/2006/relationships/hyperlink" Target="consultantplus://offline/ref=2B7758C12D199CB0565F1033B678362961C5AD48252C013C6A0EC5ED99E8322DF937FC72284CA242R5hFI" TargetMode="External"/><Relationship Id="rId86" Type="http://schemas.openxmlformats.org/officeDocument/2006/relationships/hyperlink" Target="consultantplus://offline/ref=2B7758C12D199CB0565F1033B678362962CCA04C262A013C6A0EC5ED99E8322DF937FC702CR4h4I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5F2E4A3A1A18B90D3A4644C2249BC79BD1D3BD4878DC783B5A45CE7025667A517ACDZ8K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26634</Words>
  <Characters>151817</Characters>
  <Application>Microsoft Office Word</Application>
  <DocSecurity>0</DocSecurity>
  <Lines>1265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2018-01-19T11:55:00Z</cp:lastPrinted>
  <dcterms:created xsi:type="dcterms:W3CDTF">2017-12-27T09:21:00Z</dcterms:created>
  <dcterms:modified xsi:type="dcterms:W3CDTF">2018-01-19T12:03:00Z</dcterms:modified>
</cp:coreProperties>
</file>