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55" w:rsidRDefault="000615AD" w:rsidP="000615A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>ПРОЕКТ</w:t>
      </w:r>
    </w:p>
    <w:p w:rsidR="000615AD" w:rsidRPr="00E73455" w:rsidRDefault="000615AD" w:rsidP="000615A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73455" w:rsidRPr="00E61218" w:rsidTr="0050380F">
        <w:tc>
          <w:tcPr>
            <w:tcW w:w="4361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475FB6C" wp14:editId="3D3B00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73455" w:rsidRDefault="00E73455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6A160D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УДМУРТСКОЙ РЕСПУБЛИКИ»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15AD" w:rsidRDefault="000615A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132C" w:rsidRPr="00AD132C" w:rsidRDefault="00206023" w:rsidP="00AD13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132C"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 w:rsidR="00AD132C" w:rsidRPr="00AD132C">
        <w:rPr>
          <w:rFonts w:ascii="Times New Roman" w:hAnsi="Times New Roman"/>
          <w:b/>
          <w:sz w:val="24"/>
          <w:szCs w:val="24"/>
        </w:rPr>
        <w:t>Положени</w:t>
      </w:r>
      <w:r w:rsidR="00AD132C">
        <w:rPr>
          <w:rFonts w:ascii="Times New Roman" w:hAnsi="Times New Roman"/>
          <w:b/>
          <w:sz w:val="24"/>
          <w:szCs w:val="24"/>
        </w:rPr>
        <w:t>е</w:t>
      </w:r>
      <w:r w:rsidR="00AD132C" w:rsidRPr="00AD132C">
        <w:rPr>
          <w:rFonts w:ascii="Times New Roman" w:hAnsi="Times New Roman"/>
          <w:b/>
          <w:sz w:val="24"/>
          <w:szCs w:val="24"/>
        </w:rPr>
        <w:t xml:space="preserve"> об Управлении образования</w:t>
      </w:r>
    </w:p>
    <w:p w:rsidR="00AD132C" w:rsidRPr="00AD132C" w:rsidRDefault="00AD132C" w:rsidP="00AD13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132C">
        <w:rPr>
          <w:rFonts w:ascii="Times New Roman" w:hAnsi="Times New Roman"/>
          <w:b/>
          <w:sz w:val="24"/>
          <w:szCs w:val="24"/>
        </w:rPr>
        <w:t>Администрации муниципального образования «Муниципальный округ</w:t>
      </w:r>
    </w:p>
    <w:p w:rsidR="00AD132C" w:rsidRPr="00AD132C" w:rsidRDefault="00AD132C" w:rsidP="00AD13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D132C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AD132C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BF553D" w:rsidRPr="00BF553D" w:rsidRDefault="00231BC0" w:rsidP="00BF553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AD132C">
        <w:rPr>
          <w:rFonts w:ascii="Times New Roman" w:hAnsi="Times New Roman"/>
          <w:b/>
          <w:sz w:val="24"/>
          <w:szCs w:val="24"/>
        </w:rPr>
        <w:t>1</w:t>
      </w:r>
      <w:r w:rsidR="00AB1A0F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D132C">
        <w:rPr>
          <w:rFonts w:ascii="Times New Roman" w:hAnsi="Times New Roman"/>
          <w:b/>
          <w:sz w:val="24"/>
          <w:szCs w:val="24"/>
        </w:rPr>
        <w:t>ноября</w:t>
      </w:r>
      <w:r>
        <w:rPr>
          <w:rFonts w:ascii="Times New Roman" w:hAnsi="Times New Roman"/>
          <w:b/>
          <w:sz w:val="24"/>
          <w:szCs w:val="24"/>
        </w:rPr>
        <w:t xml:space="preserve"> 202</w:t>
      </w:r>
      <w:r w:rsidR="00AD132C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года №</w:t>
      </w:r>
      <w:r w:rsidR="00AD132C">
        <w:rPr>
          <w:rFonts w:ascii="Times New Roman" w:hAnsi="Times New Roman"/>
          <w:b/>
          <w:sz w:val="24"/>
          <w:szCs w:val="24"/>
        </w:rPr>
        <w:t>68</w:t>
      </w:r>
      <w:r w:rsidR="00BF553D">
        <w:rPr>
          <w:rFonts w:ascii="Times New Roman" w:hAnsi="Times New Roman"/>
          <w:b/>
          <w:sz w:val="24"/>
          <w:szCs w:val="24"/>
        </w:rPr>
        <w:t xml:space="preserve"> </w:t>
      </w:r>
    </w:p>
    <w:p w:rsidR="000A1E11" w:rsidRPr="00206023" w:rsidRDefault="000A1E11" w:rsidP="00231B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1BC0" w:rsidRDefault="00231BC0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0615AD" w:rsidRPr="002554B4" w:rsidRDefault="000615AD" w:rsidP="000615AD">
      <w:pPr>
        <w:tabs>
          <w:tab w:val="left" w:pos="6435"/>
        </w:tabs>
        <w:spacing w:after="0" w:line="240" w:lineRule="auto"/>
        <w:rPr>
          <w:rFonts w:ascii="Times New Roman" w:hAnsi="Times New Roman"/>
        </w:rPr>
      </w:pPr>
      <w:r w:rsidRPr="002554B4">
        <w:rPr>
          <w:rFonts w:ascii="Times New Roman" w:hAnsi="Times New Roman"/>
        </w:rPr>
        <w:t xml:space="preserve">Принято </w:t>
      </w:r>
      <w:r w:rsidRPr="002554B4">
        <w:rPr>
          <w:rFonts w:ascii="Times New Roman" w:hAnsi="Times New Roman"/>
        </w:rPr>
        <w:tab/>
      </w:r>
    </w:p>
    <w:p w:rsidR="000615AD" w:rsidRPr="002554B4" w:rsidRDefault="000615AD" w:rsidP="000615AD">
      <w:pPr>
        <w:spacing w:after="0" w:line="240" w:lineRule="auto"/>
        <w:rPr>
          <w:rFonts w:ascii="Times New Roman" w:hAnsi="Times New Roman"/>
        </w:rPr>
      </w:pPr>
      <w:r w:rsidRPr="002554B4">
        <w:rPr>
          <w:rFonts w:ascii="Times New Roman" w:hAnsi="Times New Roman"/>
        </w:rPr>
        <w:t xml:space="preserve">Советом депутатов муниципального образования </w:t>
      </w:r>
    </w:p>
    <w:p w:rsidR="000615AD" w:rsidRPr="002554B4" w:rsidRDefault="000615AD" w:rsidP="000615AD">
      <w:pPr>
        <w:spacing w:after="0" w:line="240" w:lineRule="auto"/>
        <w:rPr>
          <w:rFonts w:ascii="Times New Roman" w:hAnsi="Times New Roman"/>
        </w:rPr>
      </w:pPr>
      <w:r w:rsidRPr="002554B4">
        <w:rPr>
          <w:rFonts w:ascii="Times New Roman" w:hAnsi="Times New Roman"/>
        </w:rPr>
        <w:t xml:space="preserve">«Муниципальный округ </w:t>
      </w:r>
      <w:proofErr w:type="spellStart"/>
      <w:r w:rsidRPr="002554B4">
        <w:rPr>
          <w:rFonts w:ascii="Times New Roman" w:hAnsi="Times New Roman"/>
        </w:rPr>
        <w:t>Глазовский</w:t>
      </w:r>
      <w:proofErr w:type="spellEnd"/>
      <w:r w:rsidRPr="002554B4">
        <w:rPr>
          <w:rFonts w:ascii="Times New Roman" w:hAnsi="Times New Roman"/>
        </w:rPr>
        <w:t xml:space="preserve"> район                                        </w:t>
      </w:r>
    </w:p>
    <w:p w:rsidR="000615AD" w:rsidRPr="002554B4" w:rsidRDefault="000615AD" w:rsidP="000615AD">
      <w:pPr>
        <w:spacing w:after="0" w:line="240" w:lineRule="auto"/>
        <w:rPr>
          <w:rFonts w:ascii="Times New Roman" w:hAnsi="Times New Roman"/>
        </w:rPr>
      </w:pPr>
      <w:r w:rsidRPr="002554B4">
        <w:rPr>
          <w:rFonts w:ascii="Times New Roman" w:hAnsi="Times New Roman"/>
        </w:rPr>
        <w:t xml:space="preserve">Удмуртской Республики» первого созыва                                            </w:t>
      </w:r>
      <w:r w:rsidR="00281A06">
        <w:rPr>
          <w:rFonts w:ascii="Times New Roman" w:hAnsi="Times New Roman"/>
        </w:rPr>
        <w:t>28</w:t>
      </w:r>
      <w:r w:rsidRPr="002554B4">
        <w:rPr>
          <w:rFonts w:ascii="Times New Roman" w:hAnsi="Times New Roman"/>
        </w:rPr>
        <w:t xml:space="preserve"> сентября 2023 года</w:t>
      </w:r>
    </w:p>
    <w:p w:rsidR="000615AD" w:rsidRPr="002554B4" w:rsidRDefault="000615AD" w:rsidP="000615AD">
      <w:pPr>
        <w:spacing w:after="0" w:line="240" w:lineRule="auto"/>
        <w:rPr>
          <w:rFonts w:ascii="Times New Roman" w:hAnsi="Times New Roman"/>
        </w:rPr>
      </w:pPr>
    </w:p>
    <w:p w:rsidR="00E61218" w:rsidRPr="002554B4" w:rsidRDefault="00E61218" w:rsidP="00E61218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Calibri"/>
          <w:lang w:eastAsia="ar-SA"/>
        </w:rPr>
      </w:pPr>
    </w:p>
    <w:p w:rsidR="00493339" w:rsidRPr="002554B4" w:rsidRDefault="00AD132C" w:rsidP="00231BC0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2554B4">
        <w:rPr>
          <w:rFonts w:ascii="Times New Roman" w:hAnsi="Times New Roman"/>
          <w:color w:val="000000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Pr="002554B4">
        <w:rPr>
          <w:rFonts w:ascii="Times New Roman" w:hAnsi="Times New Roman"/>
          <w:bCs/>
        </w:rPr>
        <w:t xml:space="preserve">, </w:t>
      </w:r>
      <w:r w:rsidRPr="002554B4">
        <w:rPr>
          <w:rFonts w:ascii="Times New Roman" w:hAnsi="Times New Roman"/>
        </w:rPr>
        <w:t xml:space="preserve">Федеральным законом от 29.12.2012 № 273-ФЗ «Об образовании в Российской Федерации», </w:t>
      </w:r>
      <w:r w:rsidR="00493339" w:rsidRPr="002554B4">
        <w:rPr>
          <w:rFonts w:ascii="Times New Roman" w:hAnsi="Times New Roman"/>
        </w:rPr>
        <w:t xml:space="preserve"> </w:t>
      </w:r>
      <w:r w:rsidRPr="002554B4">
        <w:rPr>
          <w:rFonts w:ascii="Times New Roman" w:hAnsi="Times New Roman"/>
        </w:rPr>
        <w:t>руководствуясь</w:t>
      </w:r>
      <w:r w:rsidR="000D1A82" w:rsidRPr="002554B4">
        <w:rPr>
          <w:rFonts w:ascii="Times New Roman" w:hAnsi="Times New Roman"/>
        </w:rPr>
        <w:t xml:space="preserve"> </w:t>
      </w:r>
      <w:r w:rsidR="00493339" w:rsidRPr="002554B4">
        <w:rPr>
          <w:rFonts w:ascii="Times New Roman" w:hAnsi="Times New Roman"/>
        </w:rPr>
        <w:t xml:space="preserve">Уставом муниципального образования </w:t>
      </w:r>
      <w:r w:rsidR="00435065" w:rsidRPr="002554B4">
        <w:rPr>
          <w:rFonts w:ascii="Times New Roman" w:hAnsi="Times New Roman"/>
        </w:rPr>
        <w:t xml:space="preserve">«Муниципальный округ </w:t>
      </w:r>
      <w:proofErr w:type="spellStart"/>
      <w:r w:rsidR="00435065" w:rsidRPr="002554B4">
        <w:rPr>
          <w:rFonts w:ascii="Times New Roman" w:hAnsi="Times New Roman"/>
        </w:rPr>
        <w:t>Глазовский</w:t>
      </w:r>
      <w:proofErr w:type="spellEnd"/>
      <w:r w:rsidR="00435065" w:rsidRPr="002554B4">
        <w:rPr>
          <w:rFonts w:ascii="Times New Roman" w:hAnsi="Times New Roman"/>
        </w:rPr>
        <w:t xml:space="preserve"> район Удмуртской Республики»</w:t>
      </w:r>
      <w:r w:rsidR="00493339" w:rsidRPr="002554B4">
        <w:rPr>
          <w:rFonts w:ascii="Times New Roman" w:hAnsi="Times New Roman"/>
        </w:rPr>
        <w:t xml:space="preserve">, </w:t>
      </w:r>
      <w:r w:rsidR="006F06E0" w:rsidRPr="002554B4">
        <w:rPr>
          <w:rFonts w:ascii="Times New Roman" w:hAnsi="Times New Roman"/>
          <w:b/>
        </w:rPr>
        <w:t xml:space="preserve">Совет депутатов муниципального образования «Муниципальный округ </w:t>
      </w:r>
      <w:proofErr w:type="spellStart"/>
      <w:r w:rsidR="006F06E0" w:rsidRPr="002554B4">
        <w:rPr>
          <w:rFonts w:ascii="Times New Roman" w:hAnsi="Times New Roman"/>
          <w:b/>
        </w:rPr>
        <w:t>Глазовский</w:t>
      </w:r>
      <w:proofErr w:type="spellEnd"/>
      <w:r w:rsidR="006F06E0" w:rsidRPr="002554B4">
        <w:rPr>
          <w:rFonts w:ascii="Times New Roman" w:hAnsi="Times New Roman"/>
          <w:b/>
        </w:rPr>
        <w:t xml:space="preserve"> район Удмуртской Республики» РЕШИЛ:</w:t>
      </w:r>
    </w:p>
    <w:p w:rsidR="00493339" w:rsidRPr="002554B4" w:rsidRDefault="00493339" w:rsidP="00991DA3">
      <w:pPr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F8379C" w:rsidRPr="002554B4" w:rsidRDefault="00AD132C" w:rsidP="000A1E11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 w:rsidRPr="002554B4">
        <w:rPr>
          <w:rFonts w:ascii="Times New Roman" w:hAnsi="Times New Roman"/>
        </w:rPr>
        <w:t>1. Пункт 5.1. Положения дополнить подпунктом 5.1.10: «5.1.10. Осуществлять полномочия заказчика при проведении закупок товаров, работ, услуг, в том числе выступать в роли заказчика при проведении централизованных закупок, для обеспечения государственных нужд в установленной сфере деятельности</w:t>
      </w:r>
      <w:proofErr w:type="gramStart"/>
      <w:r w:rsidRPr="002554B4">
        <w:rPr>
          <w:rFonts w:ascii="Times New Roman" w:hAnsi="Times New Roman"/>
        </w:rPr>
        <w:t>.».</w:t>
      </w:r>
      <w:proofErr w:type="gramEnd"/>
    </w:p>
    <w:p w:rsidR="00E11387" w:rsidRPr="002554B4" w:rsidRDefault="00E11387" w:rsidP="00231BC0">
      <w:pPr>
        <w:spacing w:after="0" w:line="240" w:lineRule="auto"/>
        <w:jc w:val="both"/>
        <w:rPr>
          <w:rFonts w:ascii="Times New Roman" w:hAnsi="Times New Roman"/>
        </w:rPr>
      </w:pPr>
      <w:r w:rsidRPr="002554B4">
        <w:rPr>
          <w:rFonts w:ascii="Times New Roman" w:hAnsi="Times New Roman"/>
          <w:b/>
        </w:rPr>
        <w:tab/>
      </w:r>
      <w:r w:rsidRPr="002554B4">
        <w:rPr>
          <w:rFonts w:ascii="Times New Roman" w:hAnsi="Times New Roman"/>
        </w:rPr>
        <w:t xml:space="preserve">2. </w:t>
      </w:r>
      <w:r w:rsidR="007341F6" w:rsidRPr="002554B4">
        <w:rPr>
          <w:rFonts w:ascii="Times New Roman" w:hAnsi="Times New Roman"/>
        </w:rPr>
        <w:t>Настоящее решение вступает в силу после его официального опубликования</w:t>
      </w:r>
      <w:r w:rsidRPr="002554B4">
        <w:rPr>
          <w:rFonts w:ascii="Times New Roman" w:hAnsi="Times New Roman"/>
        </w:rPr>
        <w:t>.</w:t>
      </w:r>
    </w:p>
    <w:p w:rsidR="003F2BDC" w:rsidRPr="002554B4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lang w:eastAsia="ar-SA"/>
        </w:rPr>
      </w:pPr>
    </w:p>
    <w:p w:rsidR="003F2BDC" w:rsidRPr="002554B4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lang w:eastAsia="ar-SA"/>
        </w:rPr>
      </w:pPr>
    </w:p>
    <w:p w:rsidR="00440E1E" w:rsidRPr="002554B4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lang w:eastAsia="ar-SA"/>
        </w:rPr>
      </w:pPr>
      <w:r w:rsidRPr="002554B4">
        <w:rPr>
          <w:rFonts w:ascii="Times New Roman" w:eastAsia="Times New Roman" w:hAnsi="Times New Roman" w:cs="Calibri"/>
          <w:b/>
          <w:lang w:eastAsia="ar-SA"/>
        </w:rPr>
        <w:t xml:space="preserve">Председатель Совета депутатов муниципального             </w:t>
      </w:r>
      <w:r w:rsidR="00D43522" w:rsidRPr="002554B4">
        <w:rPr>
          <w:rFonts w:ascii="Times New Roman" w:eastAsia="Times New Roman" w:hAnsi="Times New Roman" w:cs="Calibri"/>
          <w:b/>
          <w:lang w:eastAsia="ar-SA"/>
        </w:rPr>
        <w:t xml:space="preserve">                </w:t>
      </w:r>
      <w:r w:rsidR="003F2BDC" w:rsidRPr="002554B4">
        <w:rPr>
          <w:rFonts w:ascii="Times New Roman" w:eastAsia="Times New Roman" w:hAnsi="Times New Roman" w:cs="Calibri"/>
          <w:b/>
          <w:lang w:eastAsia="ar-SA"/>
        </w:rPr>
        <w:t xml:space="preserve">    </w:t>
      </w:r>
      <w:r w:rsidRPr="002554B4">
        <w:rPr>
          <w:rFonts w:ascii="Times New Roman" w:eastAsia="Times New Roman" w:hAnsi="Times New Roman" w:cs="Calibri"/>
          <w:b/>
          <w:lang w:eastAsia="ar-SA"/>
        </w:rPr>
        <w:t xml:space="preserve">   С.Л.</w:t>
      </w:r>
      <w:r w:rsidR="00D43522" w:rsidRPr="002554B4">
        <w:rPr>
          <w:rFonts w:ascii="Times New Roman" w:eastAsia="Times New Roman" w:hAnsi="Times New Roman" w:cs="Calibri"/>
          <w:b/>
          <w:lang w:eastAsia="ar-SA"/>
        </w:rPr>
        <w:t xml:space="preserve"> </w:t>
      </w:r>
      <w:r w:rsidRPr="002554B4">
        <w:rPr>
          <w:rFonts w:ascii="Times New Roman" w:eastAsia="Times New Roman" w:hAnsi="Times New Roman" w:cs="Calibri"/>
          <w:b/>
          <w:lang w:eastAsia="ar-SA"/>
        </w:rPr>
        <w:t>Буров</w:t>
      </w:r>
    </w:p>
    <w:p w:rsidR="00440E1E" w:rsidRPr="002554B4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lang w:eastAsia="ar-SA"/>
        </w:rPr>
      </w:pPr>
      <w:r w:rsidRPr="002554B4">
        <w:rPr>
          <w:rFonts w:ascii="Times New Roman" w:eastAsia="Times New Roman" w:hAnsi="Times New Roman" w:cs="Calibri"/>
          <w:b/>
          <w:lang w:eastAsia="ar-SA"/>
        </w:rPr>
        <w:t xml:space="preserve">образования «Муниципальный округ </w:t>
      </w:r>
    </w:p>
    <w:p w:rsidR="00440E1E" w:rsidRPr="002554B4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highlight w:val="yellow"/>
          <w:lang w:eastAsia="ar-SA"/>
        </w:rPr>
      </w:pPr>
      <w:proofErr w:type="spellStart"/>
      <w:r w:rsidRPr="002554B4">
        <w:rPr>
          <w:rFonts w:ascii="Times New Roman" w:eastAsia="Times New Roman" w:hAnsi="Times New Roman" w:cs="Calibri"/>
          <w:b/>
          <w:lang w:eastAsia="ar-SA"/>
        </w:rPr>
        <w:t>Глазовский</w:t>
      </w:r>
      <w:proofErr w:type="spellEnd"/>
      <w:r w:rsidRPr="002554B4">
        <w:rPr>
          <w:rFonts w:ascii="Times New Roman" w:eastAsia="Times New Roman" w:hAnsi="Times New Roman" w:cs="Calibri"/>
          <w:b/>
          <w:lang w:eastAsia="ar-SA"/>
        </w:rPr>
        <w:t xml:space="preserve"> район Удмуртской Республики»</w:t>
      </w:r>
    </w:p>
    <w:p w:rsidR="00231BC0" w:rsidRPr="002554B4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</w:rPr>
      </w:pPr>
    </w:p>
    <w:p w:rsidR="00231BC0" w:rsidRPr="002554B4" w:rsidRDefault="00231BC0" w:rsidP="00231BC0">
      <w:pPr>
        <w:tabs>
          <w:tab w:val="left" w:pos="8025"/>
        </w:tabs>
        <w:spacing w:after="0" w:line="240" w:lineRule="auto"/>
        <w:rPr>
          <w:rFonts w:ascii="Times New Roman" w:hAnsi="Times New Roman"/>
          <w:b/>
        </w:rPr>
      </w:pPr>
      <w:r w:rsidRPr="002554B4">
        <w:rPr>
          <w:rFonts w:ascii="Times New Roman" w:hAnsi="Times New Roman"/>
          <w:b/>
        </w:rPr>
        <w:t xml:space="preserve">Глава муниципального образования                        </w:t>
      </w:r>
      <w:r w:rsidR="00D43522" w:rsidRPr="002554B4">
        <w:rPr>
          <w:rFonts w:ascii="Times New Roman" w:hAnsi="Times New Roman"/>
          <w:b/>
        </w:rPr>
        <w:t xml:space="preserve">                             </w:t>
      </w:r>
      <w:r w:rsidRPr="002554B4">
        <w:rPr>
          <w:rFonts w:ascii="Times New Roman" w:hAnsi="Times New Roman"/>
          <w:b/>
        </w:rPr>
        <w:t xml:space="preserve">       </w:t>
      </w:r>
      <w:r w:rsidR="00D43522" w:rsidRPr="002554B4">
        <w:rPr>
          <w:rFonts w:ascii="Times New Roman" w:hAnsi="Times New Roman"/>
          <w:b/>
        </w:rPr>
        <w:t>Г.А. Аверкиева</w:t>
      </w:r>
    </w:p>
    <w:p w:rsidR="00231BC0" w:rsidRPr="002554B4" w:rsidRDefault="00231BC0" w:rsidP="00231BC0">
      <w:pPr>
        <w:spacing w:after="0" w:line="240" w:lineRule="auto"/>
        <w:rPr>
          <w:rFonts w:ascii="Times New Roman" w:hAnsi="Times New Roman"/>
          <w:b/>
        </w:rPr>
      </w:pPr>
      <w:r w:rsidRPr="002554B4">
        <w:rPr>
          <w:rFonts w:ascii="Times New Roman" w:hAnsi="Times New Roman"/>
          <w:b/>
        </w:rPr>
        <w:t xml:space="preserve">«Муниципальный округ </w:t>
      </w:r>
      <w:proofErr w:type="spellStart"/>
      <w:r w:rsidRPr="002554B4">
        <w:rPr>
          <w:rFonts w:ascii="Times New Roman" w:hAnsi="Times New Roman"/>
          <w:b/>
        </w:rPr>
        <w:t>Глазовский</w:t>
      </w:r>
      <w:proofErr w:type="spellEnd"/>
      <w:r w:rsidRPr="002554B4">
        <w:rPr>
          <w:rFonts w:ascii="Times New Roman" w:hAnsi="Times New Roman"/>
          <w:b/>
        </w:rPr>
        <w:t xml:space="preserve"> район</w:t>
      </w:r>
    </w:p>
    <w:p w:rsidR="00231BC0" w:rsidRPr="002554B4" w:rsidRDefault="00231BC0" w:rsidP="00231BC0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lang w:eastAsia="ar-SA"/>
        </w:rPr>
      </w:pPr>
      <w:r w:rsidRPr="002554B4">
        <w:rPr>
          <w:rFonts w:ascii="Times New Roman" w:hAnsi="Times New Roman"/>
          <w:b/>
        </w:rPr>
        <w:t>Удмуртской Республики»</w:t>
      </w:r>
    </w:p>
    <w:p w:rsidR="003F2BDC" w:rsidRPr="002554B4" w:rsidRDefault="003F2BDC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lang w:eastAsia="ar-SA"/>
        </w:rPr>
      </w:pPr>
    </w:p>
    <w:p w:rsidR="000615AD" w:rsidRPr="002554B4" w:rsidRDefault="002554B4" w:rsidP="000615AD">
      <w:pPr>
        <w:pStyle w:val="ConsPlusNormal"/>
        <w:tabs>
          <w:tab w:val="left" w:pos="585"/>
        </w:tabs>
        <w:outlineLvl w:val="0"/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г</w:t>
      </w:r>
      <w:proofErr w:type="gramStart"/>
      <w:r w:rsidR="000615AD" w:rsidRPr="002554B4">
        <w:rPr>
          <w:rFonts w:ascii="Times New Roman" w:hAnsi="Times New Roman"/>
          <w:b/>
          <w:sz w:val="22"/>
          <w:szCs w:val="22"/>
        </w:rPr>
        <w:t>.Г</w:t>
      </w:r>
      <w:proofErr w:type="gramEnd"/>
      <w:r w:rsidR="000615AD" w:rsidRPr="002554B4">
        <w:rPr>
          <w:rFonts w:ascii="Times New Roman" w:hAnsi="Times New Roman"/>
          <w:b/>
          <w:sz w:val="22"/>
          <w:szCs w:val="22"/>
        </w:rPr>
        <w:t>лазов</w:t>
      </w:r>
      <w:proofErr w:type="spellEnd"/>
    </w:p>
    <w:p w:rsidR="000615AD" w:rsidRPr="002554B4" w:rsidRDefault="00281A06" w:rsidP="000615AD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28 </w:t>
      </w:r>
      <w:bookmarkStart w:id="0" w:name="_GoBack"/>
      <w:bookmarkEnd w:id="0"/>
      <w:r w:rsidR="000615AD" w:rsidRPr="002554B4">
        <w:rPr>
          <w:rFonts w:ascii="Times New Roman" w:hAnsi="Times New Roman"/>
          <w:b/>
        </w:rPr>
        <w:t xml:space="preserve">сентября 2023 года </w:t>
      </w:r>
    </w:p>
    <w:p w:rsidR="000615AD" w:rsidRPr="002554B4" w:rsidRDefault="000615AD" w:rsidP="000615AD">
      <w:pPr>
        <w:spacing w:after="0" w:line="240" w:lineRule="auto"/>
        <w:jc w:val="both"/>
        <w:rPr>
          <w:rFonts w:ascii="Times New Roman" w:hAnsi="Times New Roman"/>
          <w:b/>
        </w:rPr>
      </w:pPr>
      <w:r w:rsidRPr="002554B4">
        <w:rPr>
          <w:rFonts w:ascii="Times New Roman" w:hAnsi="Times New Roman"/>
          <w:b/>
        </w:rPr>
        <w:t>№ __</w:t>
      </w:r>
    </w:p>
    <w:p w:rsidR="00D96E39" w:rsidRPr="00440E1E" w:rsidRDefault="00D96E39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sectPr w:rsidR="00D96E39" w:rsidRPr="00440E1E" w:rsidSect="002554B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6A2" w:rsidRDefault="008946A2" w:rsidP="00231BC0">
      <w:pPr>
        <w:spacing w:after="0" w:line="240" w:lineRule="auto"/>
      </w:pPr>
      <w:r>
        <w:separator/>
      </w:r>
    </w:p>
  </w:endnote>
  <w:endnote w:type="continuationSeparator" w:id="0">
    <w:p w:rsidR="008946A2" w:rsidRDefault="008946A2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6A2" w:rsidRDefault="008946A2" w:rsidP="00231BC0">
      <w:pPr>
        <w:spacing w:after="0" w:line="240" w:lineRule="auto"/>
      </w:pPr>
      <w:r>
        <w:separator/>
      </w:r>
    </w:p>
  </w:footnote>
  <w:footnote w:type="continuationSeparator" w:id="0">
    <w:p w:rsidR="008946A2" w:rsidRDefault="008946A2" w:rsidP="0023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DB"/>
    <w:multiLevelType w:val="hybridMultilevel"/>
    <w:tmpl w:val="2910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53FBE"/>
    <w:multiLevelType w:val="hybridMultilevel"/>
    <w:tmpl w:val="0140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2FB5730"/>
    <w:multiLevelType w:val="hybridMultilevel"/>
    <w:tmpl w:val="ABB0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CD4"/>
    <w:rsid w:val="00005500"/>
    <w:rsid w:val="00035A62"/>
    <w:rsid w:val="00054976"/>
    <w:rsid w:val="000615AD"/>
    <w:rsid w:val="000909AD"/>
    <w:rsid w:val="0009100B"/>
    <w:rsid w:val="000A1E11"/>
    <w:rsid w:val="000C6C7F"/>
    <w:rsid w:val="000D1A82"/>
    <w:rsid w:val="000E0F36"/>
    <w:rsid w:val="00111801"/>
    <w:rsid w:val="00145375"/>
    <w:rsid w:val="00154161"/>
    <w:rsid w:val="00177A7F"/>
    <w:rsid w:val="001A2985"/>
    <w:rsid w:val="001B48AA"/>
    <w:rsid w:val="001D7F6C"/>
    <w:rsid w:val="001E4C9E"/>
    <w:rsid w:val="001E7286"/>
    <w:rsid w:val="001F7DBE"/>
    <w:rsid w:val="00206023"/>
    <w:rsid w:val="00226E82"/>
    <w:rsid w:val="00231BC0"/>
    <w:rsid w:val="00237179"/>
    <w:rsid w:val="00250DE1"/>
    <w:rsid w:val="002554B4"/>
    <w:rsid w:val="00255C18"/>
    <w:rsid w:val="002707E9"/>
    <w:rsid w:val="00281A06"/>
    <w:rsid w:val="00286897"/>
    <w:rsid w:val="0029624C"/>
    <w:rsid w:val="002A453E"/>
    <w:rsid w:val="002B7E09"/>
    <w:rsid w:val="0035134E"/>
    <w:rsid w:val="003656DD"/>
    <w:rsid w:val="0037408D"/>
    <w:rsid w:val="003A010E"/>
    <w:rsid w:val="003A4FDA"/>
    <w:rsid w:val="003B0639"/>
    <w:rsid w:val="003B0CD4"/>
    <w:rsid w:val="003C4B72"/>
    <w:rsid w:val="003F2BDC"/>
    <w:rsid w:val="00423DEE"/>
    <w:rsid w:val="00432B76"/>
    <w:rsid w:val="00435065"/>
    <w:rsid w:val="00440E1E"/>
    <w:rsid w:val="00493339"/>
    <w:rsid w:val="005946AF"/>
    <w:rsid w:val="005A1B5A"/>
    <w:rsid w:val="005D62B1"/>
    <w:rsid w:val="005E2CA9"/>
    <w:rsid w:val="005E2D37"/>
    <w:rsid w:val="00630678"/>
    <w:rsid w:val="006402C1"/>
    <w:rsid w:val="00642D16"/>
    <w:rsid w:val="00667374"/>
    <w:rsid w:val="006A160D"/>
    <w:rsid w:val="006A488E"/>
    <w:rsid w:val="006B22E4"/>
    <w:rsid w:val="006F06E0"/>
    <w:rsid w:val="007070D0"/>
    <w:rsid w:val="00712EB6"/>
    <w:rsid w:val="007341F6"/>
    <w:rsid w:val="00763C72"/>
    <w:rsid w:val="007B2CB4"/>
    <w:rsid w:val="007C619C"/>
    <w:rsid w:val="008014E8"/>
    <w:rsid w:val="0080574F"/>
    <w:rsid w:val="00807F08"/>
    <w:rsid w:val="0089311F"/>
    <w:rsid w:val="008946A2"/>
    <w:rsid w:val="00894F96"/>
    <w:rsid w:val="0093715B"/>
    <w:rsid w:val="00971B3E"/>
    <w:rsid w:val="00991DA3"/>
    <w:rsid w:val="009B16C4"/>
    <w:rsid w:val="009E26FD"/>
    <w:rsid w:val="00A0644D"/>
    <w:rsid w:val="00A27D33"/>
    <w:rsid w:val="00A41FF8"/>
    <w:rsid w:val="00A52094"/>
    <w:rsid w:val="00A76728"/>
    <w:rsid w:val="00A7703F"/>
    <w:rsid w:val="00AB1A0F"/>
    <w:rsid w:val="00AD132C"/>
    <w:rsid w:val="00AD7BEE"/>
    <w:rsid w:val="00B026FF"/>
    <w:rsid w:val="00B128DA"/>
    <w:rsid w:val="00B14DF7"/>
    <w:rsid w:val="00B246EA"/>
    <w:rsid w:val="00B354A1"/>
    <w:rsid w:val="00B65797"/>
    <w:rsid w:val="00B6758C"/>
    <w:rsid w:val="00B92E2F"/>
    <w:rsid w:val="00BD3178"/>
    <w:rsid w:val="00BF2AB9"/>
    <w:rsid w:val="00BF2EA1"/>
    <w:rsid w:val="00BF4FB5"/>
    <w:rsid w:val="00BF553D"/>
    <w:rsid w:val="00C01687"/>
    <w:rsid w:val="00C106EF"/>
    <w:rsid w:val="00C2089B"/>
    <w:rsid w:val="00C3483A"/>
    <w:rsid w:val="00C440E6"/>
    <w:rsid w:val="00C66174"/>
    <w:rsid w:val="00CB4F85"/>
    <w:rsid w:val="00CE732D"/>
    <w:rsid w:val="00CF2FE0"/>
    <w:rsid w:val="00D0261B"/>
    <w:rsid w:val="00D1613C"/>
    <w:rsid w:val="00D376F6"/>
    <w:rsid w:val="00D43522"/>
    <w:rsid w:val="00D50A41"/>
    <w:rsid w:val="00D568A2"/>
    <w:rsid w:val="00D75050"/>
    <w:rsid w:val="00D86CEB"/>
    <w:rsid w:val="00D87C9B"/>
    <w:rsid w:val="00D96E39"/>
    <w:rsid w:val="00DC2085"/>
    <w:rsid w:val="00DC6C11"/>
    <w:rsid w:val="00DC7EEB"/>
    <w:rsid w:val="00DD41A2"/>
    <w:rsid w:val="00E11387"/>
    <w:rsid w:val="00E227AB"/>
    <w:rsid w:val="00E22813"/>
    <w:rsid w:val="00E45586"/>
    <w:rsid w:val="00E61218"/>
    <w:rsid w:val="00E73455"/>
    <w:rsid w:val="00E85C21"/>
    <w:rsid w:val="00F32A88"/>
    <w:rsid w:val="00F344A0"/>
    <w:rsid w:val="00F447BE"/>
    <w:rsid w:val="00F620BD"/>
    <w:rsid w:val="00F70006"/>
    <w:rsid w:val="00F8379C"/>
    <w:rsid w:val="00FB6282"/>
    <w:rsid w:val="00FC55C6"/>
    <w:rsid w:val="00FC5A1C"/>
    <w:rsid w:val="00FC5BB4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0615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2023-09-13T06:33:00Z</cp:lastPrinted>
  <dcterms:created xsi:type="dcterms:W3CDTF">2023-09-18T05:34:00Z</dcterms:created>
  <dcterms:modified xsi:type="dcterms:W3CDTF">2023-09-25T09:35:00Z</dcterms:modified>
</cp:coreProperties>
</file>