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9C" w:rsidRPr="00D9359C" w:rsidRDefault="00D9359C" w:rsidP="00351127">
      <w:pPr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9359C">
        <w:rPr>
          <w:rFonts w:ascii="Times New Roman" w:hAnsi="Times New Roman" w:cs="Times New Roman"/>
          <w:sz w:val="28"/>
        </w:rPr>
        <w:t>ПРОЕКТ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3F19491" wp14:editId="45DD78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501B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501B">
        <w:rPr>
          <w:rFonts w:ascii="Times New Roman" w:hAnsi="Times New Roman" w:cs="Times New Roman"/>
          <w:b/>
          <w:sz w:val="24"/>
        </w:rPr>
        <w:t xml:space="preserve">О внесении изменений в Положение о порядке организации и проведения </w:t>
      </w:r>
    </w:p>
    <w:p w:rsidR="00C02486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501B">
        <w:rPr>
          <w:rFonts w:ascii="Times New Roman" w:hAnsi="Times New Roman" w:cs="Times New Roman"/>
          <w:b/>
          <w:sz w:val="24"/>
        </w:rPr>
        <w:t xml:space="preserve">публичных слушаний в 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b/>
          <w:sz w:val="24"/>
        </w:rPr>
        <w:t xml:space="preserve"> район Удмуртской Республики»</w:t>
      </w:r>
    </w:p>
    <w:p w:rsidR="0043501B" w:rsidRPr="0043501B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43501B">
        <w:rPr>
          <w:rFonts w:ascii="Times New Roman" w:hAnsi="Times New Roman" w:cs="Times New Roman"/>
          <w:sz w:val="24"/>
          <w:szCs w:val="24"/>
        </w:rPr>
        <w:t>_____ мая</w:t>
      </w:r>
      <w:r w:rsidR="000706E2">
        <w:rPr>
          <w:rFonts w:ascii="Times New Roman" w:hAnsi="Times New Roman" w:cs="Times New Roman"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sz w:val="24"/>
          <w:szCs w:val="24"/>
        </w:rPr>
        <w:t>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1127" w:rsidRDefault="00351127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127" w:rsidRPr="00C02486" w:rsidRDefault="00351127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5B19ED" w:rsidRDefault="0043501B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3501B">
        <w:rPr>
          <w:rFonts w:ascii="Times New Roman" w:hAnsi="Times New Roman" w:cs="Times New Roman"/>
          <w:sz w:val="24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Постановлением Правительства РФ от 03.02.2022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(функций)», статьей 1</w:t>
      </w:r>
      <w:r>
        <w:rPr>
          <w:rFonts w:ascii="Times New Roman" w:hAnsi="Times New Roman" w:cs="Times New Roman"/>
          <w:sz w:val="24"/>
        </w:rPr>
        <w:t>4</w:t>
      </w:r>
      <w:r w:rsidRPr="0043501B">
        <w:rPr>
          <w:rFonts w:ascii="Times New Roman" w:hAnsi="Times New Roman" w:cs="Times New Roman"/>
          <w:sz w:val="24"/>
        </w:rPr>
        <w:t xml:space="preserve"> Устава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</w:rPr>
        <w:t xml:space="preserve"> </w:t>
      </w:r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="007E2694" w:rsidRPr="005B19ED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 район Удмуртской</w:t>
      </w:r>
      <w:proofErr w:type="gramEnd"/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 Республики» РЕШИЛ:</w:t>
      </w:r>
    </w:p>
    <w:p w:rsidR="007E2694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351127" w:rsidRPr="005B19ED" w:rsidRDefault="00351127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896A86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3501B">
        <w:rPr>
          <w:rFonts w:ascii="Times New Roman" w:hAnsi="Times New Roman" w:cs="Times New Roman"/>
          <w:sz w:val="24"/>
        </w:rPr>
        <w:t xml:space="preserve">1. Внести в Положение о порядке организации и проведения публичных слушаний в 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</w:t>
      </w:r>
      <w:r w:rsidR="00896A86">
        <w:rPr>
          <w:rFonts w:ascii="Times New Roman" w:hAnsi="Times New Roman" w:cs="Times New Roman"/>
          <w:sz w:val="24"/>
        </w:rPr>
        <w:t>Республики» от 19.11.2021 № 61 следующие изменения:</w:t>
      </w:r>
    </w:p>
    <w:p w:rsidR="00351127" w:rsidRDefault="00351127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3501B" w:rsidRDefault="00896A86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1.1. Д</w:t>
      </w:r>
      <w:r w:rsidR="0043501B" w:rsidRPr="0043501B">
        <w:rPr>
          <w:rFonts w:ascii="Times New Roman" w:hAnsi="Times New Roman" w:cs="Times New Roman"/>
          <w:sz w:val="24"/>
        </w:rPr>
        <w:t xml:space="preserve">ополнить </w:t>
      </w:r>
      <w:r>
        <w:rPr>
          <w:rFonts w:ascii="Times New Roman" w:hAnsi="Times New Roman" w:cs="Times New Roman"/>
          <w:sz w:val="24"/>
        </w:rPr>
        <w:t xml:space="preserve">пунктом 16.1 </w:t>
      </w:r>
      <w:r w:rsidR="0043501B" w:rsidRPr="0043501B">
        <w:rPr>
          <w:rFonts w:ascii="Times New Roman" w:hAnsi="Times New Roman" w:cs="Times New Roman"/>
          <w:sz w:val="24"/>
        </w:rPr>
        <w:t>следующего содержания: «</w:t>
      </w:r>
      <w:r w:rsidR="00294DBA">
        <w:rPr>
          <w:rFonts w:ascii="Times New Roman" w:hAnsi="Times New Roman" w:cs="Times New Roman"/>
          <w:sz w:val="24"/>
        </w:rPr>
        <w:t xml:space="preserve">Решение (постановление) о назначении публичных слушаний </w:t>
      </w:r>
      <w:r w:rsidR="0043501B" w:rsidRPr="0043501B">
        <w:rPr>
          <w:rFonts w:ascii="Times New Roman" w:hAnsi="Times New Roman" w:cs="Times New Roman"/>
          <w:sz w:val="24"/>
        </w:rPr>
        <w:t>вне зависимости от формы проведения одновременно размеща</w:t>
      </w:r>
      <w:r w:rsidR="00294DBA">
        <w:rPr>
          <w:rFonts w:ascii="Times New Roman" w:hAnsi="Times New Roman" w:cs="Times New Roman"/>
          <w:sz w:val="24"/>
        </w:rPr>
        <w:t>е</w:t>
      </w:r>
      <w:r w:rsidR="0043501B" w:rsidRPr="0043501B">
        <w:rPr>
          <w:rFonts w:ascii="Times New Roman" w:hAnsi="Times New Roman" w:cs="Times New Roman"/>
          <w:sz w:val="24"/>
        </w:rPr>
        <w:t>тся и на платформе обратной связи федеральной государственной информационной системы «Единый портал государственных и муниципальных услуг (функций)». Предложения и итоги голосования, полученные от граждан на платформе обратной связи, приобщаются к протоколу проведения публичных слушаний</w:t>
      </w:r>
      <w:proofErr w:type="gramStart"/>
      <w:r w:rsidR="00294DBA">
        <w:rPr>
          <w:rFonts w:ascii="Times New Roman" w:hAnsi="Times New Roman" w:cs="Times New Roman"/>
          <w:sz w:val="24"/>
        </w:rPr>
        <w:t>.</w:t>
      </w:r>
      <w:r w:rsidR="0043501B" w:rsidRPr="0043501B">
        <w:rPr>
          <w:rFonts w:ascii="Times New Roman" w:hAnsi="Times New Roman" w:cs="Times New Roman"/>
          <w:sz w:val="24"/>
        </w:rPr>
        <w:t xml:space="preserve">». </w:t>
      </w:r>
      <w:proofErr w:type="gramEnd"/>
    </w:p>
    <w:p w:rsidR="00351127" w:rsidRDefault="00351127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3501B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3501B">
        <w:rPr>
          <w:rFonts w:ascii="Times New Roman" w:hAnsi="Times New Roman" w:cs="Times New Roman"/>
          <w:sz w:val="24"/>
        </w:rPr>
        <w:t xml:space="preserve">2. Настоящее решение вступает в силу со дня его официального опубликования. </w:t>
      </w:r>
    </w:p>
    <w:p w:rsidR="00351127" w:rsidRDefault="00351127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3501B" w:rsidRPr="0043501B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3501B">
        <w:rPr>
          <w:rFonts w:ascii="Times New Roman" w:hAnsi="Times New Roman" w:cs="Times New Roman"/>
          <w:sz w:val="24"/>
        </w:rPr>
        <w:t xml:space="preserve">3. Опубликовать настоящее решение в Вестнике правовых актов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Республики», на официальном сайте органов местного самоуправления </w:t>
      </w:r>
      <w:proofErr w:type="spellStart"/>
      <w:r>
        <w:rPr>
          <w:rFonts w:ascii="Times New Roman" w:hAnsi="Times New Roman" w:cs="Times New Roman"/>
          <w:sz w:val="24"/>
        </w:rPr>
        <w:t>Глазовского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района.</w:t>
      </w:r>
    </w:p>
    <w:p w:rsid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351127" w:rsidRPr="005B19ED" w:rsidRDefault="00351127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351127" w:rsidRPr="00967B8E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Председатель Совета депутатов муниципального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С.Л. Буров                         </w:t>
      </w:r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образования «Муниципальный округ </w:t>
      </w:r>
    </w:p>
    <w:p w:rsidR="00351127" w:rsidRDefault="00351127" w:rsidP="00351127">
      <w:pPr>
        <w:tabs>
          <w:tab w:val="left" w:pos="840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Глазовский</w:t>
      </w:r>
      <w:proofErr w:type="spellEnd"/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 Удмуртской Республики»</w:t>
      </w:r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351127" w:rsidRDefault="00351127" w:rsidP="00351127">
      <w:pPr>
        <w:tabs>
          <w:tab w:val="left" w:pos="840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tabs>
          <w:tab w:val="left" w:pos="840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tabs>
          <w:tab w:val="left" w:pos="840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Первый заместитель главы Администрации</w:t>
      </w:r>
      <w:r w:rsidRPr="00967B8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            </w:t>
      </w:r>
    </w:p>
    <w:p w:rsidR="00351127" w:rsidRDefault="00351127" w:rsidP="00351127">
      <w:pPr>
        <w:tabs>
          <w:tab w:val="left" w:pos="844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07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образования «Муниципальный округ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 </w:t>
      </w:r>
      <w:r w:rsidRPr="006107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Удмуртской Республики»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proofErr w:type="gramEnd"/>
    </w:p>
    <w:p w:rsidR="00351127" w:rsidRDefault="00351127" w:rsidP="00351127">
      <w:pPr>
        <w:tabs>
          <w:tab w:val="left" w:pos="844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экономике, имущественным отношениям и </w:t>
      </w:r>
    </w:p>
    <w:p w:rsidR="00351127" w:rsidRPr="0061072B" w:rsidRDefault="00351127" w:rsidP="00351127">
      <w:pPr>
        <w:tabs>
          <w:tab w:val="left" w:pos="844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финансам                                                                                                                Ю.В. Ушакова</w:t>
      </w:r>
      <w:r w:rsidRPr="006107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351127" w:rsidRDefault="00351127" w:rsidP="00351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1127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Pr="0061072B" w:rsidRDefault="00351127" w:rsidP="00351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127" w:rsidRDefault="00351127" w:rsidP="003511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Глазов</w:t>
      </w:r>
    </w:p>
    <w:p w:rsidR="00351127" w:rsidRPr="0061072B" w:rsidRDefault="00351127" w:rsidP="003511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 мая</w:t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 </w:t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072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C02486" w:rsidRDefault="00351127" w:rsidP="00351127">
      <w:pPr>
        <w:tabs>
          <w:tab w:val="left" w:pos="80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 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sectPr w:rsidR="00C02486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86" w:rsidRDefault="00896A86" w:rsidP="00961529">
      <w:pPr>
        <w:spacing w:after="0" w:line="240" w:lineRule="auto"/>
      </w:pPr>
      <w:r>
        <w:separator/>
      </w:r>
    </w:p>
  </w:endnote>
  <w:endnote w:type="continuationSeparator" w:id="0">
    <w:p w:rsidR="00896A86" w:rsidRDefault="00896A86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86" w:rsidRDefault="00896A86" w:rsidP="00961529">
      <w:pPr>
        <w:spacing w:after="0" w:line="240" w:lineRule="auto"/>
      </w:pPr>
      <w:r>
        <w:separator/>
      </w:r>
    </w:p>
  </w:footnote>
  <w:footnote w:type="continuationSeparator" w:id="0">
    <w:p w:rsidR="00896A86" w:rsidRDefault="00896A86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706E2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61E65"/>
    <w:rsid w:val="00281B14"/>
    <w:rsid w:val="002855D1"/>
    <w:rsid w:val="00294DBA"/>
    <w:rsid w:val="002B050B"/>
    <w:rsid w:val="002B1F48"/>
    <w:rsid w:val="00302801"/>
    <w:rsid w:val="00326DAD"/>
    <w:rsid w:val="00350533"/>
    <w:rsid w:val="00351127"/>
    <w:rsid w:val="00377152"/>
    <w:rsid w:val="003C089B"/>
    <w:rsid w:val="003D3695"/>
    <w:rsid w:val="004066C2"/>
    <w:rsid w:val="0043501B"/>
    <w:rsid w:val="004479A3"/>
    <w:rsid w:val="004B6691"/>
    <w:rsid w:val="00516925"/>
    <w:rsid w:val="0053172A"/>
    <w:rsid w:val="00554115"/>
    <w:rsid w:val="005676B3"/>
    <w:rsid w:val="00571250"/>
    <w:rsid w:val="00574D1A"/>
    <w:rsid w:val="005B19ED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45A8E"/>
    <w:rsid w:val="00767FFA"/>
    <w:rsid w:val="007E2694"/>
    <w:rsid w:val="007F1CD7"/>
    <w:rsid w:val="00822D61"/>
    <w:rsid w:val="00873D69"/>
    <w:rsid w:val="0087767F"/>
    <w:rsid w:val="008817A4"/>
    <w:rsid w:val="00896A86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17130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37D1"/>
    <w:rsid w:val="00D83691"/>
    <w:rsid w:val="00D87E7E"/>
    <w:rsid w:val="00D9359C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5D93"/>
    <w:rsid w:val="00FC71F7"/>
    <w:rsid w:val="00FE7D9A"/>
    <w:rsid w:val="00FF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9249-F2A5-4B9C-81C4-84994148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2023-05-15T10:24:00Z</cp:lastPrinted>
  <dcterms:created xsi:type="dcterms:W3CDTF">2023-05-15T09:38:00Z</dcterms:created>
  <dcterms:modified xsi:type="dcterms:W3CDTF">2023-05-22T05:58:00Z</dcterms:modified>
</cp:coreProperties>
</file>